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971" w:rsidRDefault="000B3971">
      <w:pPr>
        <w:spacing w:before="4" w:line="120" w:lineRule="exact"/>
        <w:rPr>
          <w:sz w:val="12"/>
          <w:szCs w:val="12"/>
        </w:rPr>
      </w:pPr>
    </w:p>
    <w:p w:rsidR="000B3971" w:rsidRDefault="000B3971">
      <w:pPr>
        <w:spacing w:line="200" w:lineRule="exact"/>
      </w:pPr>
    </w:p>
    <w:p w:rsidR="000B3971" w:rsidRDefault="0099349E">
      <w:pPr>
        <w:ind w:left="3387" w:right="1095"/>
        <w:jc w:val="center"/>
        <w:rPr>
          <w:rFonts w:ascii="Trebuchet MS" w:eastAsia="Trebuchet MS" w:hAnsi="Trebuchet MS" w:cs="Trebuchet MS"/>
        </w:rPr>
      </w:pPr>
      <w:r>
        <w:rPr>
          <w:rFonts w:ascii="Trebuchet MS" w:eastAsia="Trebuchet MS" w:hAnsi="Trebuchet MS" w:cs="Trebuchet MS"/>
          <w:b/>
          <w:color w:val="0D0D0D"/>
          <w:spacing w:val="-1"/>
        </w:rPr>
        <w:t>CONTRAC</w:t>
      </w:r>
      <w:r>
        <w:rPr>
          <w:rFonts w:ascii="Trebuchet MS" w:eastAsia="Trebuchet MS" w:hAnsi="Trebuchet MS" w:cs="Trebuchet MS"/>
          <w:b/>
          <w:color w:val="0D0D0D"/>
        </w:rPr>
        <w:t>T</w:t>
      </w:r>
      <w:r>
        <w:rPr>
          <w:rFonts w:ascii="Trebuchet MS" w:eastAsia="Trebuchet MS" w:hAnsi="Trebuchet MS" w:cs="Trebuchet MS"/>
          <w:b/>
          <w:color w:val="0D0D0D"/>
          <w:spacing w:val="31"/>
        </w:rPr>
        <w:t xml:space="preserve"> </w:t>
      </w:r>
      <w:r>
        <w:rPr>
          <w:rFonts w:ascii="Trebuchet MS" w:eastAsia="Trebuchet MS" w:hAnsi="Trebuchet MS" w:cs="Trebuchet MS"/>
          <w:b/>
          <w:color w:val="0D0D0D"/>
          <w:spacing w:val="-1"/>
        </w:rPr>
        <w:t>D</w:t>
      </w:r>
      <w:r>
        <w:rPr>
          <w:rFonts w:ascii="Trebuchet MS" w:eastAsia="Trebuchet MS" w:hAnsi="Trebuchet MS" w:cs="Trebuchet MS"/>
          <w:b/>
          <w:color w:val="0D0D0D"/>
        </w:rPr>
        <w:t>E</w:t>
      </w:r>
      <w:r>
        <w:rPr>
          <w:rFonts w:ascii="Trebuchet MS" w:eastAsia="Trebuchet MS" w:hAnsi="Trebuchet MS" w:cs="Trebuchet MS"/>
          <w:b/>
          <w:color w:val="0D0D0D"/>
          <w:spacing w:val="8"/>
        </w:rPr>
        <w:t xml:space="preserve"> </w:t>
      </w:r>
      <w:r>
        <w:rPr>
          <w:rFonts w:ascii="Trebuchet MS" w:eastAsia="Trebuchet MS" w:hAnsi="Trebuchet MS" w:cs="Trebuchet MS"/>
          <w:b/>
          <w:color w:val="0D0D0D"/>
          <w:spacing w:val="-1"/>
          <w:w w:val="103"/>
        </w:rPr>
        <w:t>FINA</w:t>
      </w:r>
      <w:r>
        <w:rPr>
          <w:rFonts w:ascii="Trebuchet MS" w:eastAsia="Trebuchet MS" w:hAnsi="Trebuchet MS" w:cs="Trebuchet MS"/>
          <w:b/>
          <w:color w:val="0D0D0D"/>
          <w:spacing w:val="-2"/>
          <w:w w:val="103"/>
        </w:rPr>
        <w:t>N</w:t>
      </w:r>
      <w:r>
        <w:rPr>
          <w:rFonts w:ascii="Trebuchet MS" w:eastAsia="Trebuchet MS" w:hAnsi="Trebuchet MS" w:cs="Trebuchet MS"/>
          <w:b/>
          <w:color w:val="0D0D0D"/>
          <w:w w:val="103"/>
        </w:rPr>
        <w:t>ȚARE</w:t>
      </w:r>
    </w:p>
    <w:p w:rsidR="000B3971" w:rsidRDefault="0099349E">
      <w:pPr>
        <w:spacing w:before="7"/>
        <w:ind w:left="3718" w:right="1431"/>
        <w:jc w:val="center"/>
        <w:rPr>
          <w:rFonts w:ascii="Trebuchet MS" w:eastAsia="Trebuchet MS" w:hAnsi="Trebuchet MS" w:cs="Trebuchet MS"/>
        </w:rPr>
      </w:pPr>
      <w:r>
        <w:rPr>
          <w:rFonts w:ascii="Trebuchet MS" w:eastAsia="Trebuchet MS" w:hAnsi="Trebuchet MS" w:cs="Trebuchet MS"/>
          <w:b/>
          <w:color w:val="0D0D0D"/>
          <w:spacing w:val="1"/>
        </w:rPr>
        <w:t>-</w:t>
      </w:r>
      <w:r>
        <w:rPr>
          <w:rFonts w:ascii="Trebuchet MS" w:eastAsia="Trebuchet MS" w:hAnsi="Trebuchet MS" w:cs="Trebuchet MS"/>
          <w:b/>
          <w:color w:val="0D0D0D"/>
          <w:spacing w:val="-1"/>
        </w:rPr>
        <w:t>Cond</w:t>
      </w:r>
      <w:r>
        <w:rPr>
          <w:rFonts w:ascii="Trebuchet MS" w:eastAsia="Trebuchet MS" w:hAnsi="Trebuchet MS" w:cs="Trebuchet MS"/>
          <w:b/>
          <w:color w:val="0D0D0D"/>
        </w:rPr>
        <w:t>iții</w:t>
      </w:r>
      <w:r>
        <w:rPr>
          <w:rFonts w:ascii="Trebuchet MS" w:eastAsia="Trebuchet MS" w:hAnsi="Trebuchet MS" w:cs="Trebuchet MS"/>
          <w:b/>
          <w:color w:val="0D0D0D"/>
          <w:spacing w:val="26"/>
        </w:rPr>
        <w:t xml:space="preserve"> </w:t>
      </w:r>
      <w:r>
        <w:rPr>
          <w:rFonts w:ascii="Trebuchet MS" w:eastAsia="Trebuchet MS" w:hAnsi="Trebuchet MS" w:cs="Trebuchet MS"/>
          <w:b/>
          <w:color w:val="0D0D0D"/>
          <w:w w:val="103"/>
        </w:rPr>
        <w:t>Specific</w:t>
      </w:r>
      <w:r>
        <w:rPr>
          <w:rFonts w:ascii="Trebuchet MS" w:eastAsia="Trebuchet MS" w:hAnsi="Trebuchet MS" w:cs="Trebuchet MS"/>
          <w:b/>
          <w:color w:val="0D0D0D"/>
          <w:spacing w:val="-2"/>
          <w:w w:val="103"/>
        </w:rPr>
        <w:t>e</w:t>
      </w:r>
      <w:r>
        <w:rPr>
          <w:rFonts w:ascii="Trebuchet MS" w:eastAsia="Trebuchet MS" w:hAnsi="Trebuchet MS" w:cs="Trebuchet MS"/>
          <w:b/>
          <w:color w:val="0D0D0D"/>
          <w:w w:val="103"/>
        </w:rPr>
        <w:t>-</w:t>
      </w:r>
    </w:p>
    <w:p w:rsidR="000B3971" w:rsidRDefault="000B3971">
      <w:pPr>
        <w:spacing w:before="8" w:line="120" w:lineRule="exact"/>
        <w:rPr>
          <w:sz w:val="12"/>
          <w:szCs w:val="12"/>
        </w:rPr>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99349E">
      <w:pPr>
        <w:spacing w:line="220" w:lineRule="exact"/>
        <w:ind w:left="413" w:right="-51"/>
        <w:rPr>
          <w:rFonts w:ascii="Trebuchet MS" w:eastAsia="Trebuchet MS" w:hAnsi="Trebuchet MS" w:cs="Trebuchet MS"/>
        </w:rPr>
      </w:pPr>
      <w:r>
        <w:rPr>
          <w:rFonts w:ascii="Trebuchet MS" w:eastAsia="Trebuchet MS" w:hAnsi="Trebuchet MS" w:cs="Trebuchet MS"/>
          <w:b/>
          <w:color w:val="0D0D0D"/>
          <w:spacing w:val="-4"/>
          <w:position w:val="-1"/>
        </w:rPr>
        <w:t>A</w:t>
      </w:r>
      <w:r>
        <w:rPr>
          <w:rFonts w:ascii="Trebuchet MS" w:eastAsia="Trebuchet MS" w:hAnsi="Trebuchet MS" w:cs="Trebuchet MS"/>
          <w:b/>
          <w:color w:val="0D0D0D"/>
          <w:spacing w:val="3"/>
          <w:position w:val="-1"/>
        </w:rPr>
        <w:t>r</w:t>
      </w:r>
      <w:r>
        <w:rPr>
          <w:rFonts w:ascii="Trebuchet MS" w:eastAsia="Trebuchet MS" w:hAnsi="Trebuchet MS" w:cs="Trebuchet MS"/>
          <w:b/>
          <w:color w:val="0D0D0D"/>
          <w:position w:val="-1"/>
        </w:rPr>
        <w:t>t.</w:t>
      </w:r>
      <w:r>
        <w:rPr>
          <w:rFonts w:ascii="Trebuchet MS" w:eastAsia="Trebuchet MS" w:hAnsi="Trebuchet MS" w:cs="Trebuchet MS"/>
          <w:b/>
          <w:color w:val="0D0D0D"/>
          <w:spacing w:val="13"/>
          <w:position w:val="-1"/>
        </w:rPr>
        <w:t xml:space="preserve"> </w:t>
      </w:r>
      <w:r>
        <w:rPr>
          <w:rFonts w:ascii="Trebuchet MS" w:eastAsia="Trebuchet MS" w:hAnsi="Trebuchet MS" w:cs="Trebuchet MS"/>
          <w:b/>
          <w:color w:val="0D0D0D"/>
          <w:position w:val="-1"/>
        </w:rPr>
        <w:t>1</w:t>
      </w:r>
      <w:r>
        <w:rPr>
          <w:rFonts w:ascii="Trebuchet MS" w:eastAsia="Trebuchet MS" w:hAnsi="Trebuchet MS" w:cs="Trebuchet MS"/>
          <w:b/>
          <w:color w:val="0D0D0D"/>
          <w:spacing w:val="5"/>
          <w:position w:val="-1"/>
        </w:rPr>
        <w:t xml:space="preserve"> </w:t>
      </w:r>
      <w:r>
        <w:rPr>
          <w:rFonts w:ascii="Trebuchet MS" w:eastAsia="Trebuchet MS" w:hAnsi="Trebuchet MS" w:cs="Trebuchet MS"/>
          <w:b/>
          <w:color w:val="0D0D0D"/>
          <w:position w:val="-1"/>
        </w:rPr>
        <w:t>Durata</w:t>
      </w:r>
      <w:r>
        <w:rPr>
          <w:rFonts w:ascii="Trebuchet MS" w:eastAsia="Trebuchet MS" w:hAnsi="Trebuchet MS" w:cs="Trebuchet MS"/>
          <w:b/>
          <w:color w:val="0D0D0D"/>
          <w:spacing w:val="21"/>
          <w:position w:val="-1"/>
        </w:rPr>
        <w:t xml:space="preserve"> </w:t>
      </w:r>
      <w:r>
        <w:rPr>
          <w:rFonts w:ascii="Trebuchet MS" w:eastAsia="Trebuchet MS" w:hAnsi="Trebuchet MS" w:cs="Trebuchet MS"/>
          <w:b/>
          <w:color w:val="0D0D0D"/>
          <w:position w:val="-1"/>
        </w:rPr>
        <w:t>contractului</w:t>
      </w:r>
      <w:r>
        <w:rPr>
          <w:rFonts w:ascii="Trebuchet MS" w:eastAsia="Trebuchet MS" w:hAnsi="Trebuchet MS" w:cs="Trebuchet MS"/>
          <w:b/>
          <w:color w:val="0D0D0D"/>
          <w:spacing w:val="36"/>
          <w:position w:val="-1"/>
        </w:rPr>
        <w:t xml:space="preserve"> </w:t>
      </w:r>
      <w:r>
        <w:rPr>
          <w:rFonts w:ascii="Trebuchet MS" w:eastAsia="Trebuchet MS" w:hAnsi="Trebuchet MS" w:cs="Trebuchet MS"/>
          <w:b/>
          <w:color w:val="0D0D0D"/>
          <w:position w:val="-1"/>
        </w:rPr>
        <w:t>şi</w:t>
      </w:r>
      <w:r>
        <w:rPr>
          <w:rFonts w:ascii="Trebuchet MS" w:eastAsia="Trebuchet MS" w:hAnsi="Trebuchet MS" w:cs="Trebuchet MS"/>
          <w:b/>
          <w:color w:val="0D0D0D"/>
          <w:spacing w:val="6"/>
          <w:position w:val="-1"/>
        </w:rPr>
        <w:t xml:space="preserve"> </w:t>
      </w:r>
      <w:r>
        <w:rPr>
          <w:rFonts w:ascii="Trebuchet MS" w:eastAsia="Trebuchet MS" w:hAnsi="Trebuchet MS" w:cs="Trebuchet MS"/>
          <w:b/>
          <w:color w:val="0D0D0D"/>
          <w:position w:val="-1"/>
        </w:rPr>
        <w:t>perioada</w:t>
      </w:r>
      <w:r>
        <w:rPr>
          <w:rFonts w:ascii="Trebuchet MS" w:eastAsia="Trebuchet MS" w:hAnsi="Trebuchet MS" w:cs="Trebuchet MS"/>
          <w:b/>
          <w:color w:val="0D0D0D"/>
          <w:spacing w:val="27"/>
          <w:position w:val="-1"/>
        </w:rPr>
        <w:t xml:space="preserve"> </w:t>
      </w:r>
      <w:r>
        <w:rPr>
          <w:rFonts w:ascii="Trebuchet MS" w:eastAsia="Trebuchet MS" w:hAnsi="Trebuchet MS" w:cs="Trebuchet MS"/>
          <w:b/>
          <w:color w:val="0D0D0D"/>
          <w:position w:val="-1"/>
        </w:rPr>
        <w:t>de</w:t>
      </w:r>
      <w:r>
        <w:rPr>
          <w:rFonts w:ascii="Trebuchet MS" w:eastAsia="Trebuchet MS" w:hAnsi="Trebuchet MS" w:cs="Trebuchet MS"/>
          <w:b/>
          <w:color w:val="0D0D0D"/>
          <w:spacing w:val="9"/>
          <w:position w:val="-1"/>
        </w:rPr>
        <w:t xml:space="preserve"> </w:t>
      </w:r>
      <w:r>
        <w:rPr>
          <w:rFonts w:ascii="Trebuchet MS" w:eastAsia="Trebuchet MS" w:hAnsi="Trebuchet MS" w:cs="Trebuchet MS"/>
          <w:b/>
          <w:color w:val="0D0D0D"/>
          <w:position w:val="-1"/>
        </w:rPr>
        <w:t>implementare</w:t>
      </w:r>
      <w:r>
        <w:rPr>
          <w:rFonts w:ascii="Trebuchet MS" w:eastAsia="Trebuchet MS" w:hAnsi="Trebuchet MS" w:cs="Trebuchet MS"/>
          <w:b/>
          <w:color w:val="0D0D0D"/>
          <w:spacing w:val="41"/>
          <w:position w:val="-1"/>
        </w:rPr>
        <w:t xml:space="preserve"> </w:t>
      </w:r>
      <w:r>
        <w:rPr>
          <w:rFonts w:ascii="Trebuchet MS" w:eastAsia="Trebuchet MS" w:hAnsi="Trebuchet MS" w:cs="Trebuchet MS"/>
          <w:b/>
          <w:color w:val="0D0D0D"/>
          <w:position w:val="-1"/>
        </w:rPr>
        <w:t>a</w:t>
      </w:r>
      <w:r>
        <w:rPr>
          <w:rFonts w:ascii="Trebuchet MS" w:eastAsia="Trebuchet MS" w:hAnsi="Trebuchet MS" w:cs="Trebuchet MS"/>
          <w:b/>
          <w:color w:val="0D0D0D"/>
          <w:spacing w:val="5"/>
          <w:position w:val="-1"/>
        </w:rPr>
        <w:t xml:space="preserve"> </w:t>
      </w:r>
      <w:r>
        <w:rPr>
          <w:rFonts w:ascii="Trebuchet MS" w:eastAsia="Trebuchet MS" w:hAnsi="Trebuchet MS" w:cs="Trebuchet MS"/>
          <w:b/>
          <w:color w:val="0D0D0D"/>
          <w:w w:val="103"/>
          <w:position w:val="-1"/>
        </w:rPr>
        <w:t>proiectului</w:t>
      </w:r>
    </w:p>
    <w:p w:rsidR="000B3971" w:rsidRDefault="0099349E">
      <w:pPr>
        <w:spacing w:before="84"/>
        <w:rPr>
          <w:rFonts w:ascii="Trebuchet MS" w:eastAsia="Trebuchet MS" w:hAnsi="Trebuchet MS" w:cs="Trebuchet MS"/>
        </w:rPr>
        <w:sectPr w:rsidR="000B3971">
          <w:pgSz w:w="12240" w:h="15840"/>
          <w:pgMar w:top="1060" w:right="1560" w:bottom="280" w:left="1440" w:header="720" w:footer="720" w:gutter="0"/>
          <w:cols w:num="2" w:space="720" w:equalWidth="0">
            <w:col w:w="7063" w:space="1052"/>
            <w:col w:w="1125"/>
          </w:cols>
        </w:sectPr>
      </w:pPr>
      <w:r>
        <w:br w:type="column"/>
      </w:r>
      <w:r>
        <w:rPr>
          <w:rFonts w:ascii="Trebuchet MS" w:eastAsia="Trebuchet MS" w:hAnsi="Trebuchet MS" w:cs="Trebuchet MS"/>
          <w:b/>
          <w:color w:val="0D0D0D"/>
          <w:spacing w:val="-4"/>
        </w:rPr>
        <w:t>A</w:t>
      </w:r>
      <w:r>
        <w:rPr>
          <w:rFonts w:ascii="Trebuchet MS" w:eastAsia="Trebuchet MS" w:hAnsi="Trebuchet MS" w:cs="Trebuchet MS"/>
          <w:b/>
          <w:color w:val="0D0D0D"/>
          <w:spacing w:val="1"/>
        </w:rPr>
        <w:t>N</w:t>
      </w:r>
      <w:r>
        <w:rPr>
          <w:rFonts w:ascii="Trebuchet MS" w:eastAsia="Trebuchet MS" w:hAnsi="Trebuchet MS" w:cs="Trebuchet MS"/>
          <w:b/>
          <w:color w:val="0D0D0D"/>
        </w:rPr>
        <w:t>EXA</w:t>
      </w:r>
      <w:r>
        <w:rPr>
          <w:rFonts w:ascii="Trebuchet MS" w:eastAsia="Trebuchet MS" w:hAnsi="Trebuchet MS" w:cs="Trebuchet MS"/>
          <w:b/>
          <w:color w:val="0D0D0D"/>
          <w:spacing w:val="21"/>
        </w:rPr>
        <w:t xml:space="preserve"> </w:t>
      </w:r>
      <w:r w:rsidR="00DC3D3D">
        <w:rPr>
          <w:rFonts w:ascii="Trebuchet MS" w:eastAsia="Trebuchet MS" w:hAnsi="Trebuchet MS" w:cs="Trebuchet MS"/>
          <w:b/>
          <w:color w:val="0D0D0D"/>
          <w:spacing w:val="21"/>
        </w:rPr>
        <w:t>1</w:t>
      </w:r>
    </w:p>
    <w:p w:rsidR="000B3971" w:rsidRDefault="000B3971">
      <w:pPr>
        <w:spacing w:before="15" w:line="200" w:lineRule="exact"/>
      </w:pPr>
    </w:p>
    <w:p w:rsidR="000B3971" w:rsidRDefault="0099349E">
      <w:pPr>
        <w:spacing w:before="40" w:line="247" w:lineRule="auto"/>
        <w:ind w:left="413" w:right="265"/>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8"/>
        </w:rPr>
        <w:t>)</w:t>
      </w:r>
      <w:r>
        <w:rPr>
          <w:rFonts w:ascii="Trebuchet MS" w:eastAsia="Trebuchet MS" w:hAnsi="Trebuchet MS" w:cs="Trebuchet MS"/>
          <w:color w:val="0D0D0D"/>
        </w:rPr>
        <w:t xml:space="preserve">Prin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excep</w:t>
      </w:r>
      <w:r>
        <w:rPr>
          <w:rFonts w:ascii="Trebuchet MS" w:eastAsia="Trebuchet MS" w:hAnsi="Trebuchet MS" w:cs="Trebuchet MS"/>
          <w:color w:val="0D0D0D"/>
          <w:spacing w:val="-1"/>
        </w:rPr>
        <w:t>ți</w:t>
      </w:r>
      <w:r>
        <w:rPr>
          <w:rFonts w:ascii="Trebuchet MS" w:eastAsia="Trebuchet MS" w:hAnsi="Trebuchet MS" w:cs="Trebuchet MS"/>
          <w:color w:val="0D0D0D"/>
        </w:rPr>
        <w:t xml:space="preserve">e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prevederil</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spacing w:val="1"/>
        </w:rPr>
        <w:t>.</w:t>
      </w:r>
      <w:r>
        <w:rPr>
          <w:rFonts w:ascii="Trebuchet MS" w:eastAsia="Trebuchet MS" w:hAnsi="Trebuchet MS" w:cs="Trebuchet MS"/>
          <w:color w:val="0D0D0D"/>
        </w:rPr>
        <w:t>7  alin</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3"/>
        </w:rPr>
        <w:t>2</w:t>
      </w:r>
      <w:r>
        <w:rPr>
          <w:rFonts w:ascii="Trebuchet MS" w:eastAsia="Trebuchet MS" w:hAnsi="Trebuchet MS" w:cs="Trebuchet MS"/>
          <w:color w:val="0D0D0D"/>
        </w:rPr>
        <w:t>)</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 xml:space="preserve">l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finanțar</w:t>
      </w:r>
      <w:r>
        <w:rPr>
          <w:rFonts w:ascii="Trebuchet MS" w:eastAsia="Trebuchet MS" w:hAnsi="Trebuchet MS" w:cs="Trebuchet MS"/>
          <w:color w:val="0D0D0D"/>
        </w:rPr>
        <w:t xml:space="preserve">e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w w:val="103"/>
        </w:rPr>
        <w:t>Cond</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 xml:space="preserve">ții </w:t>
      </w:r>
      <w:r>
        <w:rPr>
          <w:rFonts w:ascii="Trebuchet MS" w:eastAsia="Trebuchet MS" w:hAnsi="Trebuchet MS" w:cs="Trebuchet MS"/>
          <w:color w:val="0D0D0D"/>
          <w:spacing w:val="-1"/>
        </w:rPr>
        <w:t>Generale</w:t>
      </w:r>
      <w:r>
        <w:rPr>
          <w:rFonts w:ascii="Trebuchet MS" w:eastAsia="Trebuchet MS" w:hAnsi="Trebuchet MS" w:cs="Trebuchet MS"/>
          <w:color w:val="0D0D0D"/>
        </w:rPr>
        <w:t xml:space="preserve">, </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execu</w:t>
      </w:r>
      <w:r>
        <w:rPr>
          <w:rFonts w:ascii="Trebuchet MS" w:eastAsia="Trebuchet MS" w:hAnsi="Trebuchet MS" w:cs="Trebuchet MS"/>
          <w:color w:val="0D0D0D"/>
          <w:spacing w:val="1"/>
        </w:rPr>
        <w:t>ți</w:t>
      </w:r>
      <w:r>
        <w:rPr>
          <w:rFonts w:ascii="Trebuchet MS" w:eastAsia="Trebuchet MS" w:hAnsi="Trebuchet MS" w:cs="Trebuchet MS"/>
          <w:color w:val="0D0D0D"/>
        </w:rPr>
        <w:t xml:space="preserve">a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contractului </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 xml:space="preserve">va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încep</w:t>
      </w:r>
      <w:r>
        <w:rPr>
          <w:rFonts w:ascii="Trebuchet MS" w:eastAsia="Trebuchet MS" w:hAnsi="Trebuchet MS" w:cs="Trebuchet MS"/>
          <w:color w:val="0D0D0D"/>
        </w:rPr>
        <w:t xml:space="preserve">e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prima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z</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lucrătoar</w:t>
      </w:r>
      <w:r>
        <w:rPr>
          <w:rFonts w:ascii="Trebuchet MS" w:eastAsia="Trebuchet MS" w:hAnsi="Trebuchet MS" w:cs="Trebuchet MS"/>
          <w:color w:val="0D0D0D"/>
        </w:rPr>
        <w:t xml:space="preserve">e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următoar</w:t>
      </w:r>
      <w:r>
        <w:rPr>
          <w:rFonts w:ascii="Trebuchet MS" w:eastAsia="Trebuchet MS" w:hAnsi="Trebuchet MS" w:cs="Trebuchet MS"/>
          <w:color w:val="0D0D0D"/>
        </w:rPr>
        <w:t xml:space="preserve">e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 xml:space="preserve">ei </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semnar</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w:t>
      </w:r>
      <w:r>
        <w:rPr>
          <w:rFonts w:ascii="Trebuchet MS" w:eastAsia="Trebuchet MS" w:hAnsi="Trebuchet MS" w:cs="Trebuchet MS"/>
          <w:color w:val="0D0D0D"/>
          <w:spacing w:val="-1"/>
          <w:w w:val="103"/>
        </w:rPr>
        <w:t>țar</w:t>
      </w:r>
      <w:r>
        <w:rPr>
          <w:rFonts w:ascii="Trebuchet MS" w:eastAsia="Trebuchet MS" w:hAnsi="Trebuchet MS" w:cs="Trebuchet MS"/>
          <w:color w:val="0D0D0D"/>
          <w:w w:val="103"/>
        </w:rPr>
        <w:t>e.</w:t>
      </w:r>
    </w:p>
    <w:p w:rsidR="000B3971" w:rsidRDefault="000B3971">
      <w:pPr>
        <w:spacing w:before="1" w:line="100" w:lineRule="exact"/>
        <w:rPr>
          <w:sz w:val="11"/>
          <w:szCs w:val="11"/>
        </w:rPr>
      </w:pPr>
    </w:p>
    <w:p w:rsidR="000B3971" w:rsidRDefault="0099349E">
      <w:pPr>
        <w:spacing w:line="247" w:lineRule="auto"/>
        <w:ind w:left="413" w:right="26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8"/>
        </w:rPr>
        <w:t>)</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completare</w:t>
      </w:r>
      <w:r>
        <w:rPr>
          <w:rFonts w:ascii="Trebuchet MS" w:eastAsia="Trebuchet MS" w:hAnsi="Trebuchet MS" w:cs="Trebuchet MS"/>
          <w:color w:val="0D0D0D"/>
        </w:rPr>
        <w:t>a</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2</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ali</w:t>
      </w:r>
      <w:r>
        <w:rPr>
          <w:rFonts w:ascii="Trebuchet MS" w:eastAsia="Trebuchet MS" w:hAnsi="Trebuchet MS" w:cs="Trebuchet MS"/>
          <w:color w:val="0D0D0D"/>
        </w:rPr>
        <w:t>n</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3</w:t>
      </w:r>
      <w:r>
        <w:rPr>
          <w:rFonts w:ascii="Trebuchet MS" w:eastAsia="Trebuchet MS" w:hAnsi="Trebuchet MS" w:cs="Trebuchet MS"/>
          <w:color w:val="0D0D0D"/>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finan</w:t>
      </w:r>
      <w:r>
        <w:rPr>
          <w:rFonts w:ascii="Trebuchet MS" w:eastAsia="Trebuchet MS" w:hAnsi="Trebuchet MS" w:cs="Trebuchet MS"/>
          <w:color w:val="0D0D0D"/>
          <w:spacing w:val="-1"/>
        </w:rPr>
        <w:t>țar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 </w:t>
      </w:r>
      <w:r>
        <w:rPr>
          <w:rFonts w:ascii="Trebuchet MS" w:eastAsia="Trebuchet MS" w:hAnsi="Trebuchet MS" w:cs="Trebuchet MS"/>
          <w:color w:val="0D0D0D"/>
          <w:spacing w:val="-4"/>
        </w:rPr>
        <w:t>C</w:t>
      </w:r>
      <w:r>
        <w:rPr>
          <w:rFonts w:ascii="Trebuchet MS" w:eastAsia="Trebuchet MS" w:hAnsi="Trebuchet MS" w:cs="Trebuchet MS"/>
          <w:color w:val="0D0D0D"/>
          <w:spacing w:val="1"/>
        </w:rPr>
        <w:t>o</w:t>
      </w:r>
      <w:r>
        <w:rPr>
          <w:rFonts w:ascii="Trebuchet MS" w:eastAsia="Trebuchet MS" w:hAnsi="Trebuchet MS" w:cs="Trebuchet MS"/>
          <w:color w:val="0D0D0D"/>
          <w:spacing w:val="-2"/>
        </w:rPr>
        <w:t>nd</w:t>
      </w:r>
      <w:r>
        <w:rPr>
          <w:rFonts w:ascii="Trebuchet MS" w:eastAsia="Trebuchet MS" w:hAnsi="Trebuchet MS" w:cs="Trebuchet MS"/>
          <w:color w:val="0D0D0D"/>
          <w:spacing w:val="3"/>
        </w:rPr>
        <w:t>i</w:t>
      </w:r>
      <w:r>
        <w:rPr>
          <w:rFonts w:ascii="Trebuchet MS" w:eastAsia="Trebuchet MS" w:hAnsi="Trebuchet MS" w:cs="Trebuchet MS"/>
          <w:color w:val="0D0D0D"/>
          <w:spacing w:val="-1"/>
        </w:rPr>
        <w:t>ți</w:t>
      </w:r>
      <w:r>
        <w:rPr>
          <w:rFonts w:ascii="Trebuchet MS" w:eastAsia="Trebuchet MS" w:hAnsi="Trebuchet MS" w:cs="Trebuchet MS"/>
          <w:color w:val="0D0D0D"/>
        </w:rPr>
        <w:t>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w w:val="103"/>
        </w:rPr>
        <w:t xml:space="preserve">Generale, </w:t>
      </w:r>
      <w:r>
        <w:rPr>
          <w:rFonts w:ascii="Trebuchet MS" w:eastAsia="Trebuchet MS" w:hAnsi="Trebuchet MS" w:cs="Trebuchet MS"/>
          <w:color w:val="0D0D0D"/>
        </w:rPr>
        <w:t>durata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implementare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a proiectului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poate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prelungită</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act</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ad</w:t>
      </w:r>
      <w:r>
        <w:rPr>
          <w:rFonts w:ascii="Trebuchet MS" w:eastAsia="Trebuchet MS" w:hAnsi="Trebuchet MS" w:cs="Trebuchet MS"/>
          <w:color w:val="0D0D0D"/>
          <w:spacing w:val="1"/>
        </w:rPr>
        <w:t>i</w:t>
      </w:r>
      <w:r>
        <w:rPr>
          <w:rFonts w:ascii="Trebuchet MS" w:eastAsia="Trebuchet MS" w:hAnsi="Trebuchet MS" w:cs="Trebuchet MS"/>
          <w:color w:val="0D0D0D"/>
          <w:spacing w:val="-1"/>
        </w:rPr>
        <w:t>ționa</w:t>
      </w:r>
      <w:r>
        <w:rPr>
          <w:rFonts w:ascii="Trebuchet MS" w:eastAsia="Trebuchet MS" w:hAnsi="Trebuchet MS" w:cs="Trebuchet MS"/>
          <w:color w:val="0D0D0D"/>
        </w:rPr>
        <w:t>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contractul</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2"/>
        </w:rPr>
        <w:t>da</w:t>
      </w:r>
      <w:r>
        <w:rPr>
          <w:rFonts w:ascii="Trebuchet MS" w:eastAsia="Trebuchet MS" w:hAnsi="Trebuchet MS" w:cs="Trebuchet MS"/>
          <w:color w:val="0D0D0D"/>
        </w:rPr>
        <w:t>r</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rPr>
        <w:t>mai</w:t>
      </w:r>
      <w:r>
        <w:rPr>
          <w:rFonts w:ascii="Trebuchet MS" w:eastAsia="Trebuchet MS" w:hAnsi="Trebuchet MS" w:cs="Trebuchet MS"/>
          <w:color w:val="0D0D0D"/>
          <w:spacing w:val="4"/>
        </w:rPr>
        <w:t xml:space="preserve"> </w:t>
      </w:r>
      <w:r>
        <w:rPr>
          <w:rFonts w:ascii="Trebuchet MS" w:eastAsia="Trebuchet MS" w:hAnsi="Trebuchet MS" w:cs="Trebuchet MS"/>
          <w:color w:val="0D0D0D"/>
        </w:rPr>
        <w:t>mult</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 durata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maxim</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implementar</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prevăzută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w w:val="103"/>
        </w:rPr>
        <w:t xml:space="preserve">Ghidul </w:t>
      </w:r>
      <w:r>
        <w:rPr>
          <w:rFonts w:ascii="Trebuchet MS" w:eastAsia="Trebuchet MS" w:hAnsi="Trebuchet MS" w:cs="Trebuchet MS"/>
          <w:color w:val="0D0D0D"/>
        </w:rPr>
        <w:t>Solicitantului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Cond</w:t>
      </w:r>
      <w:r>
        <w:rPr>
          <w:rFonts w:ascii="Trebuchet MS" w:eastAsia="Trebuchet MS" w:hAnsi="Trebuchet MS" w:cs="Trebuchet MS"/>
          <w:color w:val="0D0D0D"/>
          <w:spacing w:val="3"/>
        </w:rPr>
        <w:t>i</w:t>
      </w:r>
      <w:r>
        <w:rPr>
          <w:rFonts w:ascii="Trebuchet MS" w:eastAsia="Trebuchet MS" w:hAnsi="Trebuchet MS" w:cs="Trebuchet MS"/>
          <w:color w:val="0D0D0D"/>
          <w:spacing w:val="-1"/>
        </w:rPr>
        <w:t>ți</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Specifice,</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aplicabil.</w:t>
      </w:r>
    </w:p>
    <w:p w:rsidR="000B3971" w:rsidRDefault="000B3971">
      <w:pPr>
        <w:spacing w:before="3" w:line="140" w:lineRule="exact"/>
        <w:rPr>
          <w:sz w:val="15"/>
          <w:szCs w:val="15"/>
        </w:rPr>
      </w:pPr>
    </w:p>
    <w:p w:rsidR="000B3971" w:rsidRDefault="000B3971">
      <w:pPr>
        <w:spacing w:line="200" w:lineRule="exact"/>
      </w:pPr>
    </w:p>
    <w:p w:rsidR="000B3971" w:rsidRDefault="0099349E">
      <w:pPr>
        <w:ind w:left="413" w:right="6089"/>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2"/>
        </w:rPr>
        <w:t xml:space="preserve"> </w:t>
      </w:r>
      <w:r>
        <w:rPr>
          <w:rFonts w:ascii="Trebuchet MS" w:eastAsia="Trebuchet MS" w:hAnsi="Trebuchet MS" w:cs="Trebuchet MS"/>
          <w:b/>
          <w:color w:val="0D0D0D"/>
        </w:rPr>
        <w:t>2</w:t>
      </w:r>
      <w:r>
        <w:rPr>
          <w:rFonts w:ascii="Trebuchet MS" w:eastAsia="Trebuchet MS" w:hAnsi="Trebuchet MS" w:cs="Trebuchet MS"/>
          <w:b/>
          <w:color w:val="0D0D0D"/>
          <w:spacing w:val="4"/>
        </w:rPr>
        <w:t xml:space="preserve"> </w:t>
      </w:r>
      <w:r>
        <w:rPr>
          <w:rFonts w:ascii="Trebuchet MS" w:eastAsia="Trebuchet MS" w:hAnsi="Trebuchet MS" w:cs="Trebuchet MS"/>
          <w:b/>
          <w:color w:val="0D0D0D"/>
        </w:rPr>
        <w:t>Valoarea</w:t>
      </w:r>
      <w:r>
        <w:rPr>
          <w:rFonts w:ascii="Trebuchet MS" w:eastAsia="Trebuchet MS" w:hAnsi="Trebuchet MS" w:cs="Trebuchet MS"/>
          <w:b/>
          <w:color w:val="0D0D0D"/>
          <w:spacing w:val="25"/>
        </w:rPr>
        <w:t xml:space="preserve"> </w:t>
      </w:r>
      <w:r>
        <w:rPr>
          <w:rFonts w:ascii="Trebuchet MS" w:eastAsia="Trebuchet MS" w:hAnsi="Trebuchet MS" w:cs="Trebuchet MS"/>
          <w:b/>
          <w:color w:val="0D0D0D"/>
          <w:w w:val="103"/>
        </w:rPr>
        <w:t>contractului</w:t>
      </w:r>
    </w:p>
    <w:p w:rsidR="000B3971" w:rsidRDefault="000B3971">
      <w:pPr>
        <w:spacing w:before="10" w:line="240" w:lineRule="exact"/>
        <w:rPr>
          <w:sz w:val="24"/>
          <w:szCs w:val="24"/>
        </w:rPr>
      </w:pPr>
    </w:p>
    <w:p w:rsidR="000B3971" w:rsidRDefault="0099349E">
      <w:pPr>
        <w:spacing w:line="247" w:lineRule="auto"/>
        <w:ind w:left="413" w:right="265"/>
        <w:jc w:val="both"/>
        <w:rPr>
          <w:rFonts w:ascii="Trebuchet MS" w:eastAsia="Trebuchet MS" w:hAnsi="Trebuchet MS" w:cs="Trebuchet MS"/>
        </w:rPr>
      </w:pP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completarea</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3</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Contractul</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Condiţi</w:t>
      </w:r>
      <w:r>
        <w:rPr>
          <w:rFonts w:ascii="Trebuchet MS" w:eastAsia="Trebuchet MS" w:hAnsi="Trebuchet MS" w:cs="Trebuchet MS"/>
          <w:color w:val="0D0D0D"/>
        </w:rPr>
        <w:t>i</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General</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w w:val="103"/>
        </w:rPr>
        <w:t xml:space="preserve">și </w:t>
      </w:r>
      <w:r>
        <w:rPr>
          <w:rFonts w:ascii="Trebuchet MS" w:eastAsia="Trebuchet MS" w:hAnsi="Trebuchet MS" w:cs="Trebuchet MS"/>
          <w:color w:val="0D0D0D"/>
        </w:rPr>
        <w:t>în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acor</w:t>
      </w:r>
      <w:r>
        <w:rPr>
          <w:rFonts w:ascii="Trebuchet MS" w:eastAsia="Trebuchet MS" w:hAnsi="Trebuchet MS" w:cs="Trebuchet MS"/>
          <w:color w:val="0D0D0D"/>
        </w:rPr>
        <w:t>d</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u</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anex</w:t>
      </w:r>
      <w:r>
        <w:rPr>
          <w:rFonts w:ascii="Trebuchet MS" w:eastAsia="Trebuchet MS" w:hAnsi="Trebuchet MS" w:cs="Trebuchet MS"/>
          <w:color w:val="0D0D0D"/>
        </w:rPr>
        <w:t>a</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5</w:t>
      </w:r>
      <w:r>
        <w:rPr>
          <w:rFonts w:ascii="Trebuchet MS" w:eastAsia="Trebuchet MS" w:hAnsi="Trebuchet MS" w:cs="Trebuchet MS"/>
          <w:color w:val="0D0D0D"/>
        </w:rPr>
        <w:t>-</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5"/>
        </w:rPr>
        <w:t>A</w:t>
      </w:r>
      <w:r>
        <w:rPr>
          <w:rFonts w:ascii="Trebuchet MS" w:eastAsia="Trebuchet MS" w:hAnsi="Trebuchet MS" w:cs="Trebuchet MS"/>
          <w:color w:val="0D0D0D"/>
        </w:rPr>
        <w:t>c</w:t>
      </w:r>
      <w:r>
        <w:rPr>
          <w:rFonts w:ascii="Trebuchet MS" w:eastAsia="Trebuchet MS" w:hAnsi="Trebuchet MS" w:cs="Trebuchet MS"/>
          <w:color w:val="0D0D0D"/>
          <w:spacing w:val="-1"/>
        </w:rPr>
        <w:t>ordu</w:t>
      </w:r>
      <w:r>
        <w:rPr>
          <w:rFonts w:ascii="Trebuchet MS" w:eastAsia="Trebuchet MS" w:hAnsi="Trebuchet MS" w:cs="Trebuchet MS"/>
          <w:color w:val="0D0D0D"/>
        </w:rPr>
        <w:t>l</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încheiat</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între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Beneficiar</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Partener</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e cazul</w:t>
      </w:r>
      <w:r>
        <w:rPr>
          <w:rFonts w:ascii="Trebuchet MS" w:eastAsia="Trebuchet MS" w:hAnsi="Trebuchet MS" w:cs="Trebuchet MS"/>
          <w:color w:val="0D0D0D"/>
          <w:spacing w:val="-2"/>
        </w:rPr>
        <w:t>)</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valoarea </w:t>
      </w:r>
      <w:r>
        <w:rPr>
          <w:rFonts w:ascii="Trebuchet MS" w:eastAsia="Trebuchet MS" w:hAnsi="Trebuchet MS" w:cs="Trebuchet MS"/>
          <w:color w:val="0D0D0D"/>
          <w:spacing w:val="-1"/>
        </w:rPr>
        <w:t>total</w:t>
      </w:r>
      <w:r>
        <w:rPr>
          <w:rFonts w:ascii="Trebuchet MS" w:eastAsia="Trebuchet MS" w:hAnsi="Trebuchet MS" w:cs="Trebuchet MS"/>
          <w:color w:val="0D0D0D"/>
        </w:rPr>
        <w:t>ă</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proofErr w:type="gramStart"/>
      <w:r>
        <w:rPr>
          <w:rFonts w:ascii="Trebuchet MS" w:eastAsia="Trebuchet MS" w:hAnsi="Trebuchet MS" w:cs="Trebuchet MS"/>
          <w:color w:val="0D0D0D"/>
          <w:spacing w:val="-1"/>
        </w:rPr>
        <w:t>v</w:t>
      </w:r>
      <w:r>
        <w:rPr>
          <w:rFonts w:ascii="Trebuchet MS" w:eastAsia="Trebuchet MS" w:hAnsi="Trebuchet MS" w:cs="Trebuchet MS"/>
          <w:color w:val="0D0D0D"/>
        </w:rPr>
        <w:t>a</w:t>
      </w:r>
      <w:proofErr w:type="gramEnd"/>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rPr>
        <w:t>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angajată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w w:val="103"/>
        </w:rPr>
        <w:t xml:space="preserve">Parteneri,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cum</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urmează:</w:t>
      </w:r>
    </w:p>
    <w:p w:rsidR="000B3971" w:rsidRDefault="000B3971">
      <w:pPr>
        <w:spacing w:before="15" w:line="220" w:lineRule="exact"/>
        <w:rPr>
          <w:sz w:val="22"/>
          <w:szCs w:val="22"/>
        </w:rPr>
      </w:pPr>
    </w:p>
    <w:tbl>
      <w:tblPr>
        <w:tblW w:w="0" w:type="auto"/>
        <w:tblInd w:w="103" w:type="dxa"/>
        <w:tblLayout w:type="fixed"/>
        <w:tblCellMar>
          <w:left w:w="0" w:type="dxa"/>
          <w:right w:w="0" w:type="dxa"/>
        </w:tblCellMar>
        <w:tblLook w:val="01E0" w:firstRow="1" w:lastRow="1" w:firstColumn="1" w:lastColumn="1" w:noHBand="0" w:noVBand="0"/>
      </w:tblPr>
      <w:tblGrid>
        <w:gridCol w:w="1081"/>
        <w:gridCol w:w="1080"/>
        <w:gridCol w:w="1010"/>
        <w:gridCol w:w="1020"/>
        <w:gridCol w:w="738"/>
        <w:gridCol w:w="1046"/>
        <w:gridCol w:w="655"/>
        <w:gridCol w:w="933"/>
        <w:gridCol w:w="438"/>
        <w:gridCol w:w="1015"/>
      </w:tblGrid>
      <w:tr w:rsidR="000B3971">
        <w:trPr>
          <w:trHeight w:hRule="exact" w:val="1468"/>
        </w:trPr>
        <w:tc>
          <w:tcPr>
            <w:tcW w:w="1081" w:type="dxa"/>
            <w:tcBorders>
              <w:top w:val="single" w:sz="8" w:space="0" w:color="000000"/>
              <w:left w:val="single" w:sz="7" w:space="0" w:color="000000"/>
              <w:bottom w:val="single" w:sz="5" w:space="0" w:color="000000"/>
              <w:right w:val="single" w:sz="8" w:space="0" w:color="000000"/>
            </w:tcBorders>
          </w:tcPr>
          <w:p w:rsidR="000B3971" w:rsidRDefault="0099349E">
            <w:pPr>
              <w:spacing w:before="10"/>
              <w:ind w:left="-36" w:right="-37"/>
              <w:jc w:val="center"/>
              <w:rPr>
                <w:rFonts w:ascii="Trebuchet MS" w:eastAsia="Trebuchet MS" w:hAnsi="Trebuchet MS" w:cs="Trebuchet MS"/>
              </w:rPr>
            </w:pPr>
            <w:r>
              <w:rPr>
                <w:rFonts w:ascii="Trebuchet MS" w:eastAsia="Trebuchet MS" w:hAnsi="Trebuchet MS" w:cs="Trebuchet MS"/>
                <w:color w:val="0D0D0D"/>
                <w:spacing w:val="2"/>
                <w:w w:val="103"/>
              </w:rPr>
              <w:t>O</w:t>
            </w:r>
            <w:r>
              <w:rPr>
                <w:rFonts w:ascii="Trebuchet MS" w:eastAsia="Trebuchet MS" w:hAnsi="Trebuchet MS" w:cs="Trebuchet MS"/>
                <w:color w:val="0D0D0D"/>
                <w:spacing w:val="-4"/>
                <w:w w:val="103"/>
              </w:rPr>
              <w:t>r</w:t>
            </w:r>
            <w:r>
              <w:rPr>
                <w:rFonts w:ascii="Trebuchet MS" w:eastAsia="Trebuchet MS" w:hAnsi="Trebuchet MS" w:cs="Trebuchet MS"/>
                <w:color w:val="0D0D0D"/>
                <w:w w:val="103"/>
              </w:rPr>
              <w:t>ganizatia</w:t>
            </w:r>
          </w:p>
          <w:p w:rsidR="000B3971" w:rsidRDefault="0099349E">
            <w:pPr>
              <w:spacing w:line="140" w:lineRule="exact"/>
              <w:ind w:left="467" w:right="468"/>
              <w:jc w:val="center"/>
              <w:rPr>
                <w:rFonts w:ascii="Trebuchet MS" w:eastAsia="Trebuchet MS" w:hAnsi="Trebuchet MS" w:cs="Trebuchet MS"/>
                <w:sz w:val="13"/>
                <w:szCs w:val="13"/>
              </w:rPr>
            </w:pPr>
            <w:r>
              <w:rPr>
                <w:rFonts w:ascii="Trebuchet MS" w:eastAsia="Trebuchet MS" w:hAnsi="Trebuchet MS" w:cs="Trebuchet MS"/>
                <w:color w:val="0D0D0D"/>
                <w:sz w:val="13"/>
                <w:szCs w:val="13"/>
              </w:rPr>
              <w:t>1</w:t>
            </w:r>
          </w:p>
        </w:tc>
        <w:tc>
          <w:tcPr>
            <w:tcW w:w="1080" w:type="dxa"/>
            <w:tcBorders>
              <w:top w:val="single" w:sz="8" w:space="0" w:color="000000"/>
              <w:left w:val="single" w:sz="8" w:space="0" w:color="000000"/>
              <w:bottom w:val="single" w:sz="5" w:space="0" w:color="000000"/>
              <w:right w:val="single" w:sz="8" w:space="0" w:color="000000"/>
            </w:tcBorders>
          </w:tcPr>
          <w:p w:rsidR="000B3971" w:rsidRDefault="0099349E">
            <w:pPr>
              <w:spacing w:before="10" w:line="245" w:lineRule="auto"/>
              <w:ind w:left="252" w:right="92" w:hanging="130"/>
              <w:rPr>
                <w:rFonts w:ascii="Trebuchet MS" w:eastAsia="Trebuchet MS" w:hAnsi="Trebuchet MS" w:cs="Trebuchet MS"/>
              </w:rPr>
            </w:pPr>
            <w:r>
              <w:rPr>
                <w:rFonts w:ascii="Trebuchet MS" w:eastAsia="Trebuchet MS" w:hAnsi="Trebuchet MS" w:cs="Trebuchet MS"/>
                <w:color w:val="0D0D0D"/>
                <w:spacing w:val="-1"/>
                <w:w w:val="103"/>
              </w:rPr>
              <w:t>Valoarea totală</w:t>
            </w:r>
          </w:p>
        </w:tc>
        <w:tc>
          <w:tcPr>
            <w:tcW w:w="1010" w:type="dxa"/>
            <w:tcBorders>
              <w:top w:val="single" w:sz="8" w:space="0" w:color="000000"/>
              <w:left w:val="single" w:sz="8" w:space="0" w:color="000000"/>
              <w:bottom w:val="single" w:sz="5" w:space="0" w:color="000000"/>
              <w:right w:val="single" w:sz="8" w:space="0" w:color="000000"/>
            </w:tcBorders>
          </w:tcPr>
          <w:p w:rsidR="000B3971" w:rsidRDefault="0099349E">
            <w:pPr>
              <w:spacing w:before="10" w:line="247" w:lineRule="auto"/>
              <w:ind w:left="69" w:right="78"/>
              <w:jc w:val="center"/>
              <w:rPr>
                <w:rFonts w:ascii="Trebuchet MS" w:eastAsia="Trebuchet MS" w:hAnsi="Trebuchet MS" w:cs="Trebuchet MS"/>
              </w:rPr>
            </w:pPr>
            <w:r>
              <w:rPr>
                <w:rFonts w:ascii="Trebuchet MS" w:eastAsia="Trebuchet MS" w:hAnsi="Trebuchet MS" w:cs="Trebuchet MS"/>
                <w:color w:val="0D0D0D"/>
                <w:spacing w:val="-1"/>
                <w:w w:val="103"/>
              </w:rPr>
              <w:t xml:space="preserve">Valoarea totală </w:t>
            </w:r>
            <w:r>
              <w:rPr>
                <w:rFonts w:ascii="Trebuchet MS" w:eastAsia="Trebuchet MS" w:hAnsi="Trebuchet MS" w:cs="Trebuchet MS"/>
                <w:color w:val="0D0D0D"/>
                <w:w w:val="103"/>
              </w:rPr>
              <w:t>eligibilă</w:t>
            </w:r>
          </w:p>
        </w:tc>
        <w:tc>
          <w:tcPr>
            <w:tcW w:w="1758" w:type="dxa"/>
            <w:gridSpan w:val="2"/>
            <w:tcBorders>
              <w:top w:val="single" w:sz="8" w:space="0" w:color="000000"/>
              <w:left w:val="single" w:sz="8" w:space="0" w:color="000000"/>
              <w:bottom w:val="nil"/>
              <w:right w:val="single" w:sz="7" w:space="0" w:color="000000"/>
            </w:tcBorders>
          </w:tcPr>
          <w:p w:rsidR="000B3971" w:rsidRDefault="0099349E">
            <w:pPr>
              <w:spacing w:before="10" w:line="247" w:lineRule="auto"/>
              <w:ind w:left="38" w:right="49"/>
              <w:jc w:val="center"/>
              <w:rPr>
                <w:rFonts w:ascii="Trebuchet MS" w:eastAsia="Trebuchet MS" w:hAnsi="Trebuchet MS" w:cs="Trebuchet MS"/>
              </w:rPr>
            </w:pPr>
            <w:r>
              <w:rPr>
                <w:rFonts w:ascii="Trebuchet MS" w:eastAsia="Trebuchet MS" w:hAnsi="Trebuchet MS" w:cs="Trebuchet MS"/>
                <w:color w:val="0D0D0D"/>
              </w:rPr>
              <w:t>Valoarea</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eligibilă nerambursabilă </w:t>
            </w:r>
            <w:r>
              <w:rPr>
                <w:rFonts w:ascii="Trebuchet MS" w:eastAsia="Trebuchet MS" w:hAnsi="Trebuchet MS" w:cs="Trebuchet MS"/>
                <w:color w:val="0D0D0D"/>
              </w:rPr>
              <w:t xml:space="preserve">din </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FSE/ILMT</w:t>
            </w:r>
          </w:p>
        </w:tc>
        <w:tc>
          <w:tcPr>
            <w:tcW w:w="1700" w:type="dxa"/>
            <w:gridSpan w:val="2"/>
            <w:tcBorders>
              <w:top w:val="single" w:sz="8" w:space="0" w:color="000000"/>
              <w:left w:val="single" w:sz="7" w:space="0" w:color="000000"/>
              <w:bottom w:val="nil"/>
              <w:right w:val="single" w:sz="8" w:space="0" w:color="000000"/>
            </w:tcBorders>
          </w:tcPr>
          <w:p w:rsidR="000B3971" w:rsidRDefault="0099349E">
            <w:pPr>
              <w:spacing w:before="10" w:line="247" w:lineRule="auto"/>
              <w:ind w:left="12" w:right="20"/>
              <w:jc w:val="center"/>
              <w:rPr>
                <w:rFonts w:ascii="Trebuchet MS" w:eastAsia="Trebuchet MS" w:hAnsi="Trebuchet MS" w:cs="Trebuchet MS"/>
              </w:rPr>
            </w:pPr>
            <w:r>
              <w:rPr>
                <w:rFonts w:ascii="Trebuchet MS" w:eastAsia="Trebuchet MS" w:hAnsi="Trebuchet MS" w:cs="Trebuchet MS"/>
                <w:color w:val="0D0D0D"/>
              </w:rPr>
              <w:t>Valoarea</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eligibilă nerambursabilă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bugetul naţional</w:t>
            </w:r>
          </w:p>
        </w:tc>
        <w:tc>
          <w:tcPr>
            <w:tcW w:w="1371" w:type="dxa"/>
            <w:gridSpan w:val="2"/>
            <w:tcBorders>
              <w:top w:val="single" w:sz="8" w:space="0" w:color="000000"/>
              <w:left w:val="single" w:sz="8" w:space="0" w:color="000000"/>
              <w:bottom w:val="nil"/>
              <w:right w:val="single" w:sz="8" w:space="0" w:color="000000"/>
            </w:tcBorders>
          </w:tcPr>
          <w:p w:rsidR="000B3971" w:rsidRDefault="0099349E">
            <w:pPr>
              <w:spacing w:before="10" w:line="247" w:lineRule="auto"/>
              <w:ind w:left="74" w:right="78" w:hanging="1"/>
              <w:jc w:val="center"/>
              <w:rPr>
                <w:rFonts w:ascii="Trebuchet MS" w:eastAsia="Trebuchet MS" w:hAnsi="Trebuchet MS" w:cs="Trebuchet MS"/>
              </w:rPr>
            </w:pPr>
            <w:r>
              <w:rPr>
                <w:rFonts w:ascii="Trebuchet MS" w:eastAsia="Trebuchet MS" w:hAnsi="Trebuchet MS" w:cs="Trebuchet MS"/>
                <w:color w:val="0D0D0D"/>
              </w:rPr>
              <w:t>Valoarea</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c</w:t>
            </w:r>
            <w:r>
              <w:rPr>
                <w:rFonts w:ascii="Trebuchet MS" w:eastAsia="Trebuchet MS" w:hAnsi="Trebuchet MS" w:cs="Trebuchet MS"/>
                <w:color w:val="0D0D0D"/>
                <w:spacing w:val="-1"/>
                <w:w w:val="103"/>
              </w:rPr>
              <w:t>o</w:t>
            </w:r>
            <w:r>
              <w:rPr>
                <w:rFonts w:ascii="Trebuchet MS" w:eastAsia="Trebuchet MS" w:hAnsi="Trebuchet MS" w:cs="Trebuchet MS"/>
                <w:color w:val="0D0D0D"/>
                <w:w w:val="103"/>
              </w:rPr>
              <w:t xml:space="preserve">- finanţării </w:t>
            </w:r>
            <w:r>
              <w:rPr>
                <w:rFonts w:ascii="Trebuchet MS" w:eastAsia="Trebuchet MS" w:hAnsi="Trebuchet MS" w:cs="Trebuchet MS"/>
                <w:color w:val="0D0D0D"/>
              </w:rPr>
              <w:t>eligibile</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rPr>
              <w:t>liderului</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 xml:space="preserve">de parteneriat/ </w:t>
            </w:r>
            <w:r>
              <w:rPr>
                <w:rFonts w:ascii="Trebuchet MS" w:eastAsia="Trebuchet MS" w:hAnsi="Trebuchet MS" w:cs="Trebuchet MS"/>
                <w:color w:val="0D0D0D"/>
                <w:spacing w:val="-1"/>
                <w:w w:val="103"/>
              </w:rPr>
              <w:t>parteneri</w:t>
            </w:r>
          </w:p>
        </w:tc>
        <w:tc>
          <w:tcPr>
            <w:tcW w:w="1015" w:type="dxa"/>
            <w:tcBorders>
              <w:top w:val="single" w:sz="8" w:space="0" w:color="000000"/>
              <w:left w:val="single" w:sz="8" w:space="0" w:color="000000"/>
              <w:bottom w:val="single" w:sz="5" w:space="0" w:color="000000"/>
              <w:right w:val="single" w:sz="8" w:space="0" w:color="000000"/>
            </w:tcBorders>
          </w:tcPr>
          <w:p w:rsidR="000B3971" w:rsidRDefault="0099349E">
            <w:pPr>
              <w:spacing w:before="10" w:line="247" w:lineRule="auto"/>
              <w:ind w:left="74" w:right="76"/>
              <w:jc w:val="center"/>
              <w:rPr>
                <w:rFonts w:ascii="Trebuchet MS" w:eastAsia="Trebuchet MS" w:hAnsi="Trebuchet MS" w:cs="Trebuchet MS"/>
              </w:rPr>
            </w:pPr>
            <w:r>
              <w:rPr>
                <w:rFonts w:ascii="Trebuchet MS" w:eastAsia="Trebuchet MS" w:hAnsi="Trebuchet MS" w:cs="Trebuchet MS"/>
                <w:color w:val="0D0D0D"/>
                <w:spacing w:val="-1"/>
                <w:w w:val="103"/>
              </w:rPr>
              <w:t>Valoarea n</w:t>
            </w:r>
            <w:r>
              <w:rPr>
                <w:rFonts w:ascii="Trebuchet MS" w:eastAsia="Trebuchet MS" w:hAnsi="Trebuchet MS" w:cs="Trebuchet MS"/>
                <w:color w:val="0D0D0D"/>
                <w:w w:val="103"/>
              </w:rPr>
              <w:t>e- eligibilă inclu</w:t>
            </w:r>
            <w:r>
              <w:rPr>
                <w:rFonts w:ascii="Trebuchet MS" w:eastAsia="Trebuchet MS" w:hAnsi="Trebuchet MS" w:cs="Trebuchet MS"/>
                <w:color w:val="0D0D0D"/>
                <w:spacing w:val="-5"/>
                <w:w w:val="103"/>
              </w:rPr>
              <w:t>s</w:t>
            </w:r>
            <w:r>
              <w:rPr>
                <w:rFonts w:ascii="Trebuchet MS" w:eastAsia="Trebuchet MS" w:hAnsi="Trebuchet MS" w:cs="Trebuchet MS"/>
                <w:color w:val="0D0D0D"/>
                <w:spacing w:val="1"/>
                <w:w w:val="103"/>
              </w:rPr>
              <w:t xml:space="preserve">iv </w:t>
            </w:r>
            <w:r>
              <w:rPr>
                <w:rFonts w:ascii="Trebuchet MS" w:eastAsia="Trebuchet MS" w:hAnsi="Trebuchet MS" w:cs="Trebuchet MS"/>
                <w:color w:val="0D0D0D"/>
                <w:w w:val="103"/>
              </w:rPr>
              <w:t>TVA</w:t>
            </w:r>
          </w:p>
        </w:tc>
      </w:tr>
      <w:tr w:rsidR="000B3971">
        <w:trPr>
          <w:trHeight w:hRule="exact" w:val="256"/>
        </w:trPr>
        <w:tc>
          <w:tcPr>
            <w:tcW w:w="1081" w:type="dxa"/>
            <w:tcBorders>
              <w:top w:val="single" w:sz="5" w:space="0" w:color="000000"/>
              <w:left w:val="single" w:sz="7" w:space="0" w:color="000000"/>
              <w:bottom w:val="single" w:sz="4" w:space="0" w:color="000000"/>
              <w:right w:val="single" w:sz="8" w:space="0" w:color="000000"/>
            </w:tcBorders>
          </w:tcPr>
          <w:p w:rsidR="000B3971" w:rsidRDefault="000B3971"/>
        </w:tc>
        <w:tc>
          <w:tcPr>
            <w:tcW w:w="1080" w:type="dxa"/>
            <w:tcBorders>
              <w:top w:val="single" w:sz="5" w:space="0" w:color="000000"/>
              <w:left w:val="single" w:sz="8" w:space="0" w:color="000000"/>
              <w:bottom w:val="single" w:sz="4" w:space="0" w:color="000000"/>
              <w:right w:val="single" w:sz="8" w:space="0" w:color="000000"/>
            </w:tcBorders>
          </w:tcPr>
          <w:p w:rsidR="000B3971" w:rsidRDefault="0099349E">
            <w:pPr>
              <w:spacing w:before="1"/>
              <w:ind w:left="336"/>
              <w:rPr>
                <w:rFonts w:ascii="Trebuchet MS" w:eastAsia="Trebuchet MS" w:hAnsi="Trebuchet MS" w:cs="Trebuchet MS"/>
              </w:rPr>
            </w:pPr>
            <w:r>
              <w:rPr>
                <w:rFonts w:ascii="Trebuchet MS" w:eastAsia="Trebuchet MS" w:hAnsi="Trebuchet MS" w:cs="Trebuchet MS"/>
                <w:color w:val="0D0D0D"/>
                <w:w w:val="103"/>
              </w:rPr>
              <w:t>(lei)</w:t>
            </w:r>
          </w:p>
        </w:tc>
        <w:tc>
          <w:tcPr>
            <w:tcW w:w="1010" w:type="dxa"/>
            <w:tcBorders>
              <w:top w:val="single" w:sz="5" w:space="0" w:color="000000"/>
              <w:left w:val="single" w:sz="8" w:space="0" w:color="000000"/>
              <w:bottom w:val="single" w:sz="4" w:space="0" w:color="000000"/>
              <w:right w:val="single" w:sz="8" w:space="0" w:color="000000"/>
            </w:tcBorders>
          </w:tcPr>
          <w:p w:rsidR="000B3971" w:rsidRDefault="0099349E">
            <w:pPr>
              <w:spacing w:before="1"/>
              <w:ind w:left="298"/>
              <w:rPr>
                <w:rFonts w:ascii="Trebuchet MS" w:eastAsia="Trebuchet MS" w:hAnsi="Trebuchet MS" w:cs="Trebuchet MS"/>
              </w:rPr>
            </w:pPr>
            <w:r>
              <w:rPr>
                <w:rFonts w:ascii="Trebuchet MS" w:eastAsia="Trebuchet MS" w:hAnsi="Trebuchet MS" w:cs="Trebuchet MS"/>
                <w:color w:val="0D0D0D"/>
                <w:spacing w:val="1"/>
                <w:w w:val="103"/>
              </w:rPr>
              <w:t>(lei)</w:t>
            </w:r>
          </w:p>
        </w:tc>
        <w:tc>
          <w:tcPr>
            <w:tcW w:w="1020" w:type="dxa"/>
            <w:tcBorders>
              <w:top w:val="single" w:sz="5" w:space="0" w:color="000000"/>
              <w:left w:val="single" w:sz="8" w:space="0" w:color="000000"/>
              <w:bottom w:val="single" w:sz="4" w:space="0" w:color="000000"/>
              <w:right w:val="single" w:sz="5" w:space="0" w:color="000000"/>
            </w:tcBorders>
          </w:tcPr>
          <w:p w:rsidR="000B3971" w:rsidRDefault="0099349E">
            <w:pPr>
              <w:spacing w:before="1"/>
              <w:ind w:left="305"/>
              <w:rPr>
                <w:rFonts w:ascii="Trebuchet MS" w:eastAsia="Trebuchet MS" w:hAnsi="Trebuchet MS" w:cs="Trebuchet MS"/>
              </w:rPr>
            </w:pPr>
            <w:r>
              <w:rPr>
                <w:rFonts w:ascii="Trebuchet MS" w:eastAsia="Trebuchet MS" w:hAnsi="Trebuchet MS" w:cs="Trebuchet MS"/>
                <w:color w:val="0D0D0D"/>
                <w:spacing w:val="1"/>
                <w:w w:val="103"/>
              </w:rPr>
              <w:t>(lei)</w:t>
            </w:r>
          </w:p>
        </w:tc>
        <w:tc>
          <w:tcPr>
            <w:tcW w:w="737" w:type="dxa"/>
            <w:tcBorders>
              <w:top w:val="single" w:sz="5" w:space="0" w:color="000000"/>
              <w:left w:val="single" w:sz="5" w:space="0" w:color="000000"/>
              <w:bottom w:val="single" w:sz="4" w:space="0" w:color="000000"/>
              <w:right w:val="single" w:sz="7" w:space="0" w:color="000000"/>
            </w:tcBorders>
          </w:tcPr>
          <w:p w:rsidR="000B3971" w:rsidRDefault="0099349E">
            <w:pPr>
              <w:spacing w:before="1"/>
              <w:ind w:left="222"/>
              <w:rPr>
                <w:rFonts w:ascii="Trebuchet MS" w:eastAsia="Trebuchet MS" w:hAnsi="Trebuchet MS" w:cs="Trebuchet MS"/>
              </w:rPr>
            </w:pPr>
            <w:r>
              <w:rPr>
                <w:rFonts w:ascii="Trebuchet MS" w:eastAsia="Trebuchet MS" w:hAnsi="Trebuchet MS" w:cs="Trebuchet MS"/>
                <w:color w:val="0D0D0D"/>
                <w:w w:val="103"/>
              </w:rPr>
              <w:t>(%)</w:t>
            </w:r>
          </w:p>
        </w:tc>
        <w:tc>
          <w:tcPr>
            <w:tcW w:w="1046" w:type="dxa"/>
            <w:tcBorders>
              <w:top w:val="single" w:sz="5" w:space="0" w:color="000000"/>
              <w:left w:val="single" w:sz="7" w:space="0" w:color="000000"/>
              <w:bottom w:val="single" w:sz="4" w:space="0" w:color="000000"/>
              <w:right w:val="single" w:sz="5" w:space="0" w:color="000000"/>
            </w:tcBorders>
          </w:tcPr>
          <w:p w:rsidR="000B3971" w:rsidRDefault="0099349E">
            <w:pPr>
              <w:spacing w:before="1"/>
              <w:ind w:left="317"/>
              <w:rPr>
                <w:rFonts w:ascii="Trebuchet MS" w:eastAsia="Trebuchet MS" w:hAnsi="Trebuchet MS" w:cs="Trebuchet MS"/>
              </w:rPr>
            </w:pPr>
            <w:r>
              <w:rPr>
                <w:rFonts w:ascii="Trebuchet MS" w:eastAsia="Trebuchet MS" w:hAnsi="Trebuchet MS" w:cs="Trebuchet MS"/>
                <w:color w:val="0D0D0D"/>
                <w:spacing w:val="1"/>
                <w:w w:val="103"/>
              </w:rPr>
              <w:t>(lei)</w:t>
            </w:r>
          </w:p>
        </w:tc>
        <w:tc>
          <w:tcPr>
            <w:tcW w:w="655" w:type="dxa"/>
            <w:tcBorders>
              <w:top w:val="single" w:sz="5" w:space="0" w:color="000000"/>
              <w:left w:val="single" w:sz="5" w:space="0" w:color="000000"/>
              <w:bottom w:val="single" w:sz="4" w:space="0" w:color="000000"/>
              <w:right w:val="single" w:sz="8" w:space="0" w:color="000000"/>
            </w:tcBorders>
          </w:tcPr>
          <w:p w:rsidR="000B3971" w:rsidRDefault="0099349E">
            <w:pPr>
              <w:spacing w:before="1"/>
              <w:ind w:left="174"/>
              <w:rPr>
                <w:rFonts w:ascii="Trebuchet MS" w:eastAsia="Trebuchet MS" w:hAnsi="Trebuchet MS" w:cs="Trebuchet MS"/>
              </w:rPr>
            </w:pPr>
            <w:r>
              <w:rPr>
                <w:rFonts w:ascii="Trebuchet MS" w:eastAsia="Trebuchet MS" w:hAnsi="Trebuchet MS" w:cs="Trebuchet MS"/>
                <w:color w:val="0D0D0D"/>
                <w:w w:val="103"/>
              </w:rPr>
              <w:t>(%)</w:t>
            </w:r>
          </w:p>
        </w:tc>
        <w:tc>
          <w:tcPr>
            <w:tcW w:w="933" w:type="dxa"/>
            <w:tcBorders>
              <w:top w:val="single" w:sz="5" w:space="0" w:color="000000"/>
              <w:left w:val="single" w:sz="8" w:space="0" w:color="000000"/>
              <w:bottom w:val="single" w:sz="4" w:space="0" w:color="000000"/>
              <w:right w:val="single" w:sz="4" w:space="0" w:color="000000"/>
            </w:tcBorders>
          </w:tcPr>
          <w:p w:rsidR="000B3971" w:rsidRDefault="0099349E">
            <w:pPr>
              <w:spacing w:before="1"/>
              <w:ind w:left="260"/>
              <w:rPr>
                <w:rFonts w:ascii="Trebuchet MS" w:eastAsia="Trebuchet MS" w:hAnsi="Trebuchet MS" w:cs="Trebuchet MS"/>
              </w:rPr>
            </w:pPr>
            <w:r>
              <w:rPr>
                <w:rFonts w:ascii="Trebuchet MS" w:eastAsia="Trebuchet MS" w:hAnsi="Trebuchet MS" w:cs="Trebuchet MS"/>
                <w:color w:val="0D0D0D"/>
                <w:spacing w:val="1"/>
                <w:w w:val="103"/>
              </w:rPr>
              <w:t>(lei)</w:t>
            </w:r>
          </w:p>
        </w:tc>
        <w:tc>
          <w:tcPr>
            <w:tcW w:w="438" w:type="dxa"/>
            <w:tcBorders>
              <w:top w:val="single" w:sz="5" w:space="0" w:color="000000"/>
              <w:left w:val="single" w:sz="4" w:space="0" w:color="000000"/>
              <w:bottom w:val="single" w:sz="4" w:space="0" w:color="000000"/>
              <w:right w:val="single" w:sz="8" w:space="0" w:color="000000"/>
            </w:tcBorders>
          </w:tcPr>
          <w:p w:rsidR="000B3971" w:rsidRDefault="0099349E">
            <w:pPr>
              <w:spacing w:before="1"/>
              <w:ind w:left="76"/>
              <w:rPr>
                <w:rFonts w:ascii="Trebuchet MS" w:eastAsia="Trebuchet MS" w:hAnsi="Trebuchet MS" w:cs="Trebuchet MS"/>
              </w:rPr>
            </w:pPr>
            <w:r>
              <w:rPr>
                <w:rFonts w:ascii="Trebuchet MS" w:eastAsia="Trebuchet MS" w:hAnsi="Trebuchet MS" w:cs="Trebuchet MS"/>
                <w:color w:val="0D0D0D"/>
                <w:w w:val="103"/>
              </w:rPr>
              <w:t>(%)</w:t>
            </w:r>
          </w:p>
        </w:tc>
        <w:tc>
          <w:tcPr>
            <w:tcW w:w="1015" w:type="dxa"/>
            <w:tcBorders>
              <w:top w:val="single" w:sz="5" w:space="0" w:color="000000"/>
              <w:left w:val="single" w:sz="8" w:space="0" w:color="000000"/>
              <w:bottom w:val="single" w:sz="4" w:space="0" w:color="000000"/>
              <w:right w:val="single" w:sz="8" w:space="0" w:color="000000"/>
            </w:tcBorders>
          </w:tcPr>
          <w:p w:rsidR="000B3971" w:rsidRDefault="0099349E">
            <w:pPr>
              <w:spacing w:before="1"/>
              <w:ind w:left="302"/>
              <w:rPr>
                <w:rFonts w:ascii="Trebuchet MS" w:eastAsia="Trebuchet MS" w:hAnsi="Trebuchet MS" w:cs="Trebuchet MS"/>
              </w:rPr>
            </w:pPr>
            <w:r>
              <w:rPr>
                <w:rFonts w:ascii="Trebuchet MS" w:eastAsia="Trebuchet MS" w:hAnsi="Trebuchet MS" w:cs="Trebuchet MS"/>
                <w:color w:val="0D0D0D"/>
                <w:spacing w:val="1"/>
                <w:w w:val="103"/>
              </w:rPr>
              <w:t>(lei)</w:t>
            </w:r>
          </w:p>
        </w:tc>
      </w:tr>
      <w:tr w:rsidR="000B3971">
        <w:trPr>
          <w:trHeight w:hRule="exact" w:val="494"/>
        </w:trPr>
        <w:tc>
          <w:tcPr>
            <w:tcW w:w="1081" w:type="dxa"/>
            <w:tcBorders>
              <w:top w:val="single" w:sz="4" w:space="0" w:color="000000"/>
              <w:left w:val="single" w:sz="7" w:space="0" w:color="000000"/>
              <w:bottom w:val="single" w:sz="4" w:space="0" w:color="000000"/>
              <w:right w:val="single" w:sz="8" w:space="0" w:color="000000"/>
            </w:tcBorders>
          </w:tcPr>
          <w:p w:rsidR="000B3971" w:rsidRDefault="0099349E">
            <w:pPr>
              <w:spacing w:line="220" w:lineRule="exact"/>
              <w:ind w:left="442" w:right="441"/>
              <w:jc w:val="center"/>
              <w:rPr>
                <w:rFonts w:ascii="Trebuchet MS" w:eastAsia="Trebuchet MS" w:hAnsi="Trebuchet MS" w:cs="Trebuchet MS"/>
              </w:rPr>
            </w:pPr>
            <w:r>
              <w:rPr>
                <w:rFonts w:ascii="Trebuchet MS" w:eastAsia="Trebuchet MS" w:hAnsi="Trebuchet MS" w:cs="Trebuchet MS"/>
                <w:color w:val="0D0D0D"/>
                <w:w w:val="103"/>
              </w:rPr>
              <w:t>0</w:t>
            </w:r>
          </w:p>
        </w:tc>
        <w:tc>
          <w:tcPr>
            <w:tcW w:w="1080" w:type="dxa"/>
            <w:tcBorders>
              <w:top w:val="single" w:sz="4" w:space="0" w:color="000000"/>
              <w:left w:val="single" w:sz="8" w:space="0" w:color="000000"/>
              <w:bottom w:val="single" w:sz="4" w:space="0" w:color="000000"/>
              <w:right w:val="single" w:sz="8" w:space="0" w:color="000000"/>
            </w:tcBorders>
          </w:tcPr>
          <w:p w:rsidR="000B3971" w:rsidRDefault="0099349E">
            <w:pPr>
              <w:spacing w:line="220" w:lineRule="exact"/>
              <w:ind w:left="226"/>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w w:val="103"/>
              </w:rPr>
              <w:t>=2+9</w:t>
            </w:r>
          </w:p>
        </w:tc>
        <w:tc>
          <w:tcPr>
            <w:tcW w:w="1010" w:type="dxa"/>
            <w:tcBorders>
              <w:top w:val="single" w:sz="4" w:space="0" w:color="000000"/>
              <w:left w:val="single" w:sz="8" w:space="0" w:color="000000"/>
              <w:bottom w:val="single" w:sz="4" w:space="0" w:color="000000"/>
              <w:right w:val="single" w:sz="8" w:space="0" w:color="000000"/>
            </w:tcBorders>
          </w:tcPr>
          <w:p w:rsidR="000B3971" w:rsidRDefault="0099349E">
            <w:pPr>
              <w:spacing w:line="220" w:lineRule="exact"/>
              <w:ind w:left="80"/>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=3+5+7</w:t>
            </w:r>
          </w:p>
        </w:tc>
        <w:tc>
          <w:tcPr>
            <w:tcW w:w="1020" w:type="dxa"/>
            <w:tcBorders>
              <w:top w:val="single" w:sz="4" w:space="0" w:color="000000"/>
              <w:left w:val="single" w:sz="8" w:space="0" w:color="000000"/>
              <w:bottom w:val="single" w:sz="4" w:space="0" w:color="000000"/>
              <w:right w:val="single" w:sz="5" w:space="0" w:color="000000"/>
            </w:tcBorders>
          </w:tcPr>
          <w:p w:rsidR="000B3971" w:rsidRDefault="0099349E">
            <w:pPr>
              <w:spacing w:line="220" w:lineRule="exact"/>
              <w:ind w:left="409" w:right="416"/>
              <w:jc w:val="center"/>
              <w:rPr>
                <w:rFonts w:ascii="Trebuchet MS" w:eastAsia="Trebuchet MS" w:hAnsi="Trebuchet MS" w:cs="Trebuchet MS"/>
              </w:rPr>
            </w:pPr>
            <w:r>
              <w:rPr>
                <w:rFonts w:ascii="Trebuchet MS" w:eastAsia="Trebuchet MS" w:hAnsi="Trebuchet MS" w:cs="Trebuchet MS"/>
                <w:color w:val="0D0D0D"/>
                <w:w w:val="103"/>
              </w:rPr>
              <w:t>3</w:t>
            </w:r>
          </w:p>
        </w:tc>
        <w:tc>
          <w:tcPr>
            <w:tcW w:w="737" w:type="dxa"/>
            <w:tcBorders>
              <w:top w:val="single" w:sz="4" w:space="0" w:color="000000"/>
              <w:left w:val="single" w:sz="5" w:space="0" w:color="000000"/>
              <w:bottom w:val="single" w:sz="4" w:space="0" w:color="000000"/>
              <w:right w:val="single" w:sz="7" w:space="0" w:color="000000"/>
            </w:tcBorders>
          </w:tcPr>
          <w:p w:rsidR="000B3971" w:rsidRDefault="0099349E">
            <w:pPr>
              <w:spacing w:line="220" w:lineRule="exact"/>
              <w:ind w:left="271" w:right="273"/>
              <w:jc w:val="center"/>
              <w:rPr>
                <w:rFonts w:ascii="Trebuchet MS" w:eastAsia="Trebuchet MS" w:hAnsi="Trebuchet MS" w:cs="Trebuchet MS"/>
              </w:rPr>
            </w:pPr>
            <w:r>
              <w:rPr>
                <w:rFonts w:ascii="Trebuchet MS" w:eastAsia="Trebuchet MS" w:hAnsi="Trebuchet MS" w:cs="Trebuchet MS"/>
                <w:color w:val="0D0D0D"/>
                <w:w w:val="103"/>
              </w:rPr>
              <w:t>4</w:t>
            </w:r>
          </w:p>
        </w:tc>
        <w:tc>
          <w:tcPr>
            <w:tcW w:w="1046" w:type="dxa"/>
            <w:tcBorders>
              <w:top w:val="single" w:sz="4" w:space="0" w:color="000000"/>
              <w:left w:val="single" w:sz="7" w:space="0" w:color="000000"/>
              <w:bottom w:val="single" w:sz="4" w:space="0" w:color="000000"/>
              <w:right w:val="single" w:sz="5" w:space="0" w:color="000000"/>
            </w:tcBorders>
          </w:tcPr>
          <w:p w:rsidR="000B3971" w:rsidRDefault="0099349E">
            <w:pPr>
              <w:spacing w:line="220" w:lineRule="exact"/>
              <w:ind w:left="421" w:right="431"/>
              <w:jc w:val="center"/>
              <w:rPr>
                <w:rFonts w:ascii="Trebuchet MS" w:eastAsia="Trebuchet MS" w:hAnsi="Trebuchet MS" w:cs="Trebuchet MS"/>
              </w:rPr>
            </w:pPr>
            <w:r>
              <w:rPr>
                <w:rFonts w:ascii="Trebuchet MS" w:eastAsia="Trebuchet MS" w:hAnsi="Trebuchet MS" w:cs="Trebuchet MS"/>
                <w:color w:val="0D0D0D"/>
                <w:w w:val="103"/>
              </w:rPr>
              <w:t>5</w:t>
            </w:r>
          </w:p>
        </w:tc>
        <w:tc>
          <w:tcPr>
            <w:tcW w:w="655" w:type="dxa"/>
            <w:tcBorders>
              <w:top w:val="single" w:sz="4" w:space="0" w:color="000000"/>
              <w:left w:val="single" w:sz="5" w:space="0" w:color="000000"/>
              <w:bottom w:val="single" w:sz="4" w:space="0" w:color="000000"/>
              <w:right w:val="single" w:sz="8" w:space="0" w:color="000000"/>
            </w:tcBorders>
          </w:tcPr>
          <w:p w:rsidR="000B3971" w:rsidRDefault="0099349E">
            <w:pPr>
              <w:spacing w:line="220" w:lineRule="exact"/>
              <w:ind w:left="223" w:right="237"/>
              <w:jc w:val="center"/>
              <w:rPr>
                <w:rFonts w:ascii="Trebuchet MS" w:eastAsia="Trebuchet MS" w:hAnsi="Trebuchet MS" w:cs="Trebuchet MS"/>
              </w:rPr>
            </w:pPr>
            <w:r>
              <w:rPr>
                <w:rFonts w:ascii="Trebuchet MS" w:eastAsia="Trebuchet MS" w:hAnsi="Trebuchet MS" w:cs="Trebuchet MS"/>
                <w:color w:val="0D0D0D"/>
                <w:w w:val="103"/>
              </w:rPr>
              <w:t>6</w:t>
            </w:r>
          </w:p>
        </w:tc>
        <w:tc>
          <w:tcPr>
            <w:tcW w:w="933" w:type="dxa"/>
            <w:tcBorders>
              <w:top w:val="single" w:sz="4" w:space="0" w:color="000000"/>
              <w:left w:val="single" w:sz="8" w:space="0" w:color="000000"/>
              <w:bottom w:val="single" w:sz="4" w:space="0" w:color="000000"/>
              <w:right w:val="single" w:sz="4" w:space="0" w:color="000000"/>
            </w:tcBorders>
          </w:tcPr>
          <w:p w:rsidR="000B3971" w:rsidRDefault="0099349E">
            <w:pPr>
              <w:spacing w:line="220" w:lineRule="exact"/>
              <w:ind w:left="363" w:right="375"/>
              <w:jc w:val="center"/>
              <w:rPr>
                <w:rFonts w:ascii="Trebuchet MS" w:eastAsia="Trebuchet MS" w:hAnsi="Trebuchet MS" w:cs="Trebuchet MS"/>
              </w:rPr>
            </w:pPr>
            <w:r>
              <w:rPr>
                <w:rFonts w:ascii="Trebuchet MS" w:eastAsia="Trebuchet MS" w:hAnsi="Trebuchet MS" w:cs="Trebuchet MS"/>
                <w:color w:val="0D0D0D"/>
                <w:w w:val="103"/>
              </w:rPr>
              <w:t>7</w:t>
            </w:r>
          </w:p>
        </w:tc>
        <w:tc>
          <w:tcPr>
            <w:tcW w:w="438" w:type="dxa"/>
            <w:tcBorders>
              <w:top w:val="single" w:sz="4" w:space="0" w:color="000000"/>
              <w:left w:val="single" w:sz="4" w:space="0" w:color="000000"/>
              <w:bottom w:val="single" w:sz="4" w:space="0" w:color="000000"/>
              <w:right w:val="single" w:sz="8" w:space="0" w:color="000000"/>
            </w:tcBorders>
          </w:tcPr>
          <w:p w:rsidR="000B3971" w:rsidRDefault="0099349E">
            <w:pPr>
              <w:spacing w:line="220" w:lineRule="exact"/>
              <w:ind w:left="124" w:right="120"/>
              <w:jc w:val="center"/>
              <w:rPr>
                <w:rFonts w:ascii="Trebuchet MS" w:eastAsia="Trebuchet MS" w:hAnsi="Trebuchet MS" w:cs="Trebuchet MS"/>
              </w:rPr>
            </w:pPr>
            <w:r>
              <w:rPr>
                <w:rFonts w:ascii="Trebuchet MS" w:eastAsia="Trebuchet MS" w:hAnsi="Trebuchet MS" w:cs="Trebuchet MS"/>
                <w:color w:val="0D0D0D"/>
                <w:w w:val="103"/>
              </w:rPr>
              <w:t>8</w:t>
            </w:r>
          </w:p>
        </w:tc>
        <w:tc>
          <w:tcPr>
            <w:tcW w:w="1015" w:type="dxa"/>
            <w:tcBorders>
              <w:top w:val="single" w:sz="4" w:space="0" w:color="000000"/>
              <w:left w:val="single" w:sz="8" w:space="0" w:color="000000"/>
              <w:bottom w:val="single" w:sz="4" w:space="0" w:color="000000"/>
              <w:right w:val="single" w:sz="8" w:space="0" w:color="000000"/>
            </w:tcBorders>
          </w:tcPr>
          <w:p w:rsidR="000B3971" w:rsidRDefault="0099349E">
            <w:pPr>
              <w:spacing w:line="220" w:lineRule="exact"/>
              <w:ind w:left="408" w:right="408"/>
              <w:jc w:val="center"/>
              <w:rPr>
                <w:rFonts w:ascii="Trebuchet MS" w:eastAsia="Trebuchet MS" w:hAnsi="Trebuchet MS" w:cs="Trebuchet MS"/>
              </w:rPr>
            </w:pPr>
            <w:r>
              <w:rPr>
                <w:rFonts w:ascii="Trebuchet MS" w:eastAsia="Trebuchet MS" w:hAnsi="Trebuchet MS" w:cs="Trebuchet MS"/>
                <w:color w:val="0D0D0D"/>
                <w:w w:val="103"/>
              </w:rPr>
              <w:t>9</w:t>
            </w:r>
          </w:p>
        </w:tc>
      </w:tr>
      <w:tr w:rsidR="000B3971">
        <w:trPr>
          <w:trHeight w:hRule="exact" w:val="277"/>
        </w:trPr>
        <w:tc>
          <w:tcPr>
            <w:tcW w:w="1081" w:type="dxa"/>
            <w:tcBorders>
              <w:top w:val="single" w:sz="4" w:space="0" w:color="000000"/>
              <w:left w:val="single" w:sz="7" w:space="0" w:color="000000"/>
              <w:bottom w:val="single" w:sz="5" w:space="0" w:color="000000"/>
              <w:right w:val="single" w:sz="8" w:space="0" w:color="000000"/>
            </w:tcBorders>
          </w:tcPr>
          <w:p w:rsidR="000B3971" w:rsidRDefault="000B3971"/>
        </w:tc>
        <w:tc>
          <w:tcPr>
            <w:tcW w:w="1080" w:type="dxa"/>
            <w:tcBorders>
              <w:top w:val="single" w:sz="4" w:space="0" w:color="000000"/>
              <w:left w:val="single" w:sz="8" w:space="0" w:color="000000"/>
              <w:bottom w:val="single" w:sz="5" w:space="0" w:color="000000"/>
              <w:right w:val="single" w:sz="8" w:space="0" w:color="000000"/>
            </w:tcBorders>
          </w:tcPr>
          <w:p w:rsidR="000B3971" w:rsidRDefault="000B3971"/>
        </w:tc>
        <w:tc>
          <w:tcPr>
            <w:tcW w:w="1010" w:type="dxa"/>
            <w:tcBorders>
              <w:top w:val="single" w:sz="4" w:space="0" w:color="000000"/>
              <w:left w:val="single" w:sz="8" w:space="0" w:color="000000"/>
              <w:bottom w:val="single" w:sz="5" w:space="0" w:color="000000"/>
              <w:right w:val="single" w:sz="8" w:space="0" w:color="000000"/>
            </w:tcBorders>
          </w:tcPr>
          <w:p w:rsidR="000B3971" w:rsidRDefault="000B3971"/>
        </w:tc>
        <w:tc>
          <w:tcPr>
            <w:tcW w:w="1020" w:type="dxa"/>
            <w:tcBorders>
              <w:top w:val="single" w:sz="4" w:space="0" w:color="000000"/>
              <w:left w:val="single" w:sz="8" w:space="0" w:color="000000"/>
              <w:bottom w:val="single" w:sz="5" w:space="0" w:color="000000"/>
              <w:right w:val="single" w:sz="5" w:space="0" w:color="000000"/>
            </w:tcBorders>
          </w:tcPr>
          <w:p w:rsidR="000B3971" w:rsidRDefault="000B3971"/>
        </w:tc>
        <w:tc>
          <w:tcPr>
            <w:tcW w:w="737" w:type="dxa"/>
            <w:tcBorders>
              <w:top w:val="single" w:sz="4" w:space="0" w:color="000000"/>
              <w:left w:val="single" w:sz="5" w:space="0" w:color="000000"/>
              <w:bottom w:val="single" w:sz="5" w:space="0" w:color="000000"/>
              <w:right w:val="single" w:sz="7" w:space="0" w:color="000000"/>
            </w:tcBorders>
          </w:tcPr>
          <w:p w:rsidR="000B3971" w:rsidRDefault="000B3971"/>
        </w:tc>
        <w:tc>
          <w:tcPr>
            <w:tcW w:w="1046" w:type="dxa"/>
            <w:tcBorders>
              <w:top w:val="single" w:sz="4" w:space="0" w:color="000000"/>
              <w:left w:val="single" w:sz="7" w:space="0" w:color="000000"/>
              <w:bottom w:val="single" w:sz="5" w:space="0" w:color="000000"/>
              <w:right w:val="single" w:sz="5" w:space="0" w:color="000000"/>
            </w:tcBorders>
          </w:tcPr>
          <w:p w:rsidR="000B3971" w:rsidRDefault="000B3971"/>
        </w:tc>
        <w:tc>
          <w:tcPr>
            <w:tcW w:w="655" w:type="dxa"/>
            <w:tcBorders>
              <w:top w:val="single" w:sz="4" w:space="0" w:color="000000"/>
              <w:left w:val="single" w:sz="5" w:space="0" w:color="000000"/>
              <w:bottom w:val="single" w:sz="5" w:space="0" w:color="000000"/>
              <w:right w:val="single" w:sz="8" w:space="0" w:color="000000"/>
            </w:tcBorders>
          </w:tcPr>
          <w:p w:rsidR="000B3971" w:rsidRDefault="000B3971"/>
        </w:tc>
        <w:tc>
          <w:tcPr>
            <w:tcW w:w="933" w:type="dxa"/>
            <w:tcBorders>
              <w:top w:val="single" w:sz="4" w:space="0" w:color="000000"/>
              <w:left w:val="single" w:sz="8" w:space="0" w:color="000000"/>
              <w:bottom w:val="single" w:sz="5" w:space="0" w:color="000000"/>
              <w:right w:val="single" w:sz="4" w:space="0" w:color="000000"/>
            </w:tcBorders>
          </w:tcPr>
          <w:p w:rsidR="000B3971" w:rsidRDefault="000B3971"/>
        </w:tc>
        <w:tc>
          <w:tcPr>
            <w:tcW w:w="438" w:type="dxa"/>
            <w:tcBorders>
              <w:top w:val="single" w:sz="4" w:space="0" w:color="000000"/>
              <w:left w:val="single" w:sz="4" w:space="0" w:color="000000"/>
              <w:bottom w:val="single" w:sz="5" w:space="0" w:color="000000"/>
              <w:right w:val="single" w:sz="8" w:space="0" w:color="000000"/>
            </w:tcBorders>
          </w:tcPr>
          <w:p w:rsidR="000B3971" w:rsidRDefault="000B3971"/>
        </w:tc>
        <w:tc>
          <w:tcPr>
            <w:tcW w:w="1015" w:type="dxa"/>
            <w:tcBorders>
              <w:top w:val="single" w:sz="4" w:space="0" w:color="000000"/>
              <w:left w:val="single" w:sz="8" w:space="0" w:color="000000"/>
              <w:bottom w:val="single" w:sz="5" w:space="0" w:color="000000"/>
              <w:right w:val="single" w:sz="8" w:space="0" w:color="000000"/>
            </w:tcBorders>
          </w:tcPr>
          <w:p w:rsidR="000B3971" w:rsidRDefault="000B3971"/>
        </w:tc>
      </w:tr>
      <w:tr w:rsidR="000B3971">
        <w:trPr>
          <w:trHeight w:hRule="exact" w:val="278"/>
        </w:trPr>
        <w:tc>
          <w:tcPr>
            <w:tcW w:w="1081" w:type="dxa"/>
            <w:tcBorders>
              <w:top w:val="single" w:sz="5" w:space="0" w:color="000000"/>
              <w:left w:val="single" w:sz="7" w:space="0" w:color="000000"/>
              <w:bottom w:val="single" w:sz="5" w:space="0" w:color="000000"/>
              <w:right w:val="single" w:sz="8" w:space="0" w:color="000000"/>
            </w:tcBorders>
          </w:tcPr>
          <w:p w:rsidR="000B3971" w:rsidRDefault="000B3971"/>
        </w:tc>
        <w:tc>
          <w:tcPr>
            <w:tcW w:w="1080" w:type="dxa"/>
            <w:tcBorders>
              <w:top w:val="single" w:sz="5" w:space="0" w:color="000000"/>
              <w:left w:val="single" w:sz="8" w:space="0" w:color="000000"/>
              <w:bottom w:val="single" w:sz="5" w:space="0" w:color="000000"/>
              <w:right w:val="single" w:sz="8" w:space="0" w:color="000000"/>
            </w:tcBorders>
          </w:tcPr>
          <w:p w:rsidR="000B3971" w:rsidRDefault="000B3971"/>
        </w:tc>
        <w:tc>
          <w:tcPr>
            <w:tcW w:w="1010" w:type="dxa"/>
            <w:tcBorders>
              <w:top w:val="single" w:sz="5" w:space="0" w:color="000000"/>
              <w:left w:val="single" w:sz="8" w:space="0" w:color="000000"/>
              <w:bottom w:val="single" w:sz="5" w:space="0" w:color="000000"/>
              <w:right w:val="single" w:sz="8" w:space="0" w:color="000000"/>
            </w:tcBorders>
          </w:tcPr>
          <w:p w:rsidR="000B3971" w:rsidRDefault="000B3971"/>
        </w:tc>
        <w:tc>
          <w:tcPr>
            <w:tcW w:w="1020" w:type="dxa"/>
            <w:tcBorders>
              <w:top w:val="single" w:sz="5" w:space="0" w:color="000000"/>
              <w:left w:val="single" w:sz="8" w:space="0" w:color="000000"/>
              <w:bottom w:val="single" w:sz="5" w:space="0" w:color="000000"/>
              <w:right w:val="single" w:sz="5" w:space="0" w:color="000000"/>
            </w:tcBorders>
          </w:tcPr>
          <w:p w:rsidR="000B3971" w:rsidRDefault="000B3971"/>
        </w:tc>
        <w:tc>
          <w:tcPr>
            <w:tcW w:w="737" w:type="dxa"/>
            <w:tcBorders>
              <w:top w:val="single" w:sz="5" w:space="0" w:color="000000"/>
              <w:left w:val="single" w:sz="5" w:space="0" w:color="000000"/>
              <w:bottom w:val="single" w:sz="5" w:space="0" w:color="000000"/>
              <w:right w:val="single" w:sz="7" w:space="0" w:color="000000"/>
            </w:tcBorders>
          </w:tcPr>
          <w:p w:rsidR="000B3971" w:rsidRDefault="000B3971"/>
        </w:tc>
        <w:tc>
          <w:tcPr>
            <w:tcW w:w="1046" w:type="dxa"/>
            <w:tcBorders>
              <w:top w:val="single" w:sz="5" w:space="0" w:color="000000"/>
              <w:left w:val="single" w:sz="7" w:space="0" w:color="000000"/>
              <w:bottom w:val="single" w:sz="5" w:space="0" w:color="000000"/>
              <w:right w:val="single" w:sz="5" w:space="0" w:color="000000"/>
            </w:tcBorders>
          </w:tcPr>
          <w:p w:rsidR="000B3971" w:rsidRDefault="000B3971"/>
        </w:tc>
        <w:tc>
          <w:tcPr>
            <w:tcW w:w="655" w:type="dxa"/>
            <w:tcBorders>
              <w:top w:val="single" w:sz="5" w:space="0" w:color="000000"/>
              <w:left w:val="single" w:sz="5" w:space="0" w:color="000000"/>
              <w:bottom w:val="single" w:sz="5" w:space="0" w:color="000000"/>
              <w:right w:val="single" w:sz="8" w:space="0" w:color="000000"/>
            </w:tcBorders>
          </w:tcPr>
          <w:p w:rsidR="000B3971" w:rsidRDefault="000B3971"/>
        </w:tc>
        <w:tc>
          <w:tcPr>
            <w:tcW w:w="933" w:type="dxa"/>
            <w:tcBorders>
              <w:top w:val="single" w:sz="5" w:space="0" w:color="000000"/>
              <w:left w:val="single" w:sz="8" w:space="0" w:color="000000"/>
              <w:bottom w:val="single" w:sz="5" w:space="0" w:color="000000"/>
              <w:right w:val="single" w:sz="4" w:space="0" w:color="000000"/>
            </w:tcBorders>
          </w:tcPr>
          <w:p w:rsidR="000B3971" w:rsidRDefault="000B3971"/>
        </w:tc>
        <w:tc>
          <w:tcPr>
            <w:tcW w:w="438" w:type="dxa"/>
            <w:tcBorders>
              <w:top w:val="single" w:sz="5" w:space="0" w:color="000000"/>
              <w:left w:val="single" w:sz="4" w:space="0" w:color="000000"/>
              <w:bottom w:val="single" w:sz="5" w:space="0" w:color="000000"/>
              <w:right w:val="single" w:sz="8" w:space="0" w:color="000000"/>
            </w:tcBorders>
          </w:tcPr>
          <w:p w:rsidR="000B3971" w:rsidRDefault="000B3971"/>
        </w:tc>
        <w:tc>
          <w:tcPr>
            <w:tcW w:w="1015" w:type="dxa"/>
            <w:tcBorders>
              <w:top w:val="single" w:sz="5" w:space="0" w:color="000000"/>
              <w:left w:val="single" w:sz="8" w:space="0" w:color="000000"/>
              <w:bottom w:val="single" w:sz="5" w:space="0" w:color="000000"/>
              <w:right w:val="single" w:sz="8" w:space="0" w:color="000000"/>
            </w:tcBorders>
          </w:tcPr>
          <w:p w:rsidR="000B3971" w:rsidRDefault="000B3971"/>
        </w:tc>
      </w:tr>
      <w:tr w:rsidR="000B3971">
        <w:trPr>
          <w:trHeight w:hRule="exact" w:val="276"/>
        </w:trPr>
        <w:tc>
          <w:tcPr>
            <w:tcW w:w="1081" w:type="dxa"/>
            <w:tcBorders>
              <w:top w:val="single" w:sz="5" w:space="0" w:color="000000"/>
              <w:left w:val="single" w:sz="7" w:space="0" w:color="000000"/>
              <w:bottom w:val="single" w:sz="5" w:space="0" w:color="000000"/>
              <w:right w:val="single" w:sz="8" w:space="0" w:color="000000"/>
            </w:tcBorders>
          </w:tcPr>
          <w:p w:rsidR="000B3971" w:rsidRDefault="000B3971"/>
        </w:tc>
        <w:tc>
          <w:tcPr>
            <w:tcW w:w="1080" w:type="dxa"/>
            <w:tcBorders>
              <w:top w:val="single" w:sz="5" w:space="0" w:color="000000"/>
              <w:left w:val="single" w:sz="8" w:space="0" w:color="000000"/>
              <w:bottom w:val="single" w:sz="5" w:space="0" w:color="000000"/>
              <w:right w:val="single" w:sz="8" w:space="0" w:color="000000"/>
            </w:tcBorders>
          </w:tcPr>
          <w:p w:rsidR="000B3971" w:rsidRDefault="000B3971"/>
        </w:tc>
        <w:tc>
          <w:tcPr>
            <w:tcW w:w="1010" w:type="dxa"/>
            <w:tcBorders>
              <w:top w:val="single" w:sz="5" w:space="0" w:color="000000"/>
              <w:left w:val="single" w:sz="8" w:space="0" w:color="000000"/>
              <w:bottom w:val="single" w:sz="5" w:space="0" w:color="000000"/>
              <w:right w:val="single" w:sz="8" w:space="0" w:color="000000"/>
            </w:tcBorders>
          </w:tcPr>
          <w:p w:rsidR="000B3971" w:rsidRDefault="000B3971"/>
        </w:tc>
        <w:tc>
          <w:tcPr>
            <w:tcW w:w="1020" w:type="dxa"/>
            <w:tcBorders>
              <w:top w:val="single" w:sz="5" w:space="0" w:color="000000"/>
              <w:left w:val="single" w:sz="8" w:space="0" w:color="000000"/>
              <w:bottom w:val="single" w:sz="5" w:space="0" w:color="000000"/>
              <w:right w:val="single" w:sz="5" w:space="0" w:color="000000"/>
            </w:tcBorders>
          </w:tcPr>
          <w:p w:rsidR="000B3971" w:rsidRDefault="000B3971"/>
        </w:tc>
        <w:tc>
          <w:tcPr>
            <w:tcW w:w="737" w:type="dxa"/>
            <w:tcBorders>
              <w:top w:val="single" w:sz="5" w:space="0" w:color="000000"/>
              <w:left w:val="single" w:sz="5" w:space="0" w:color="000000"/>
              <w:bottom w:val="single" w:sz="5" w:space="0" w:color="000000"/>
              <w:right w:val="single" w:sz="7" w:space="0" w:color="000000"/>
            </w:tcBorders>
          </w:tcPr>
          <w:p w:rsidR="000B3971" w:rsidRDefault="000B3971"/>
        </w:tc>
        <w:tc>
          <w:tcPr>
            <w:tcW w:w="1046" w:type="dxa"/>
            <w:tcBorders>
              <w:top w:val="single" w:sz="5" w:space="0" w:color="000000"/>
              <w:left w:val="single" w:sz="7" w:space="0" w:color="000000"/>
              <w:bottom w:val="single" w:sz="5" w:space="0" w:color="000000"/>
              <w:right w:val="single" w:sz="5" w:space="0" w:color="000000"/>
            </w:tcBorders>
          </w:tcPr>
          <w:p w:rsidR="000B3971" w:rsidRDefault="000B3971"/>
        </w:tc>
        <w:tc>
          <w:tcPr>
            <w:tcW w:w="655" w:type="dxa"/>
            <w:tcBorders>
              <w:top w:val="single" w:sz="5" w:space="0" w:color="000000"/>
              <w:left w:val="single" w:sz="5" w:space="0" w:color="000000"/>
              <w:bottom w:val="single" w:sz="5" w:space="0" w:color="000000"/>
              <w:right w:val="single" w:sz="8" w:space="0" w:color="000000"/>
            </w:tcBorders>
          </w:tcPr>
          <w:p w:rsidR="000B3971" w:rsidRDefault="000B3971"/>
        </w:tc>
        <w:tc>
          <w:tcPr>
            <w:tcW w:w="933" w:type="dxa"/>
            <w:tcBorders>
              <w:top w:val="single" w:sz="5" w:space="0" w:color="000000"/>
              <w:left w:val="single" w:sz="8" w:space="0" w:color="000000"/>
              <w:bottom w:val="single" w:sz="5" w:space="0" w:color="000000"/>
              <w:right w:val="single" w:sz="4" w:space="0" w:color="000000"/>
            </w:tcBorders>
          </w:tcPr>
          <w:p w:rsidR="000B3971" w:rsidRDefault="000B3971"/>
        </w:tc>
        <w:tc>
          <w:tcPr>
            <w:tcW w:w="438" w:type="dxa"/>
            <w:tcBorders>
              <w:top w:val="single" w:sz="5" w:space="0" w:color="000000"/>
              <w:left w:val="single" w:sz="4" w:space="0" w:color="000000"/>
              <w:bottom w:val="single" w:sz="5" w:space="0" w:color="000000"/>
              <w:right w:val="single" w:sz="8" w:space="0" w:color="000000"/>
            </w:tcBorders>
          </w:tcPr>
          <w:p w:rsidR="000B3971" w:rsidRDefault="000B3971"/>
        </w:tc>
        <w:tc>
          <w:tcPr>
            <w:tcW w:w="1015" w:type="dxa"/>
            <w:tcBorders>
              <w:top w:val="single" w:sz="5" w:space="0" w:color="000000"/>
              <w:left w:val="single" w:sz="8" w:space="0" w:color="000000"/>
              <w:bottom w:val="single" w:sz="5" w:space="0" w:color="000000"/>
              <w:right w:val="single" w:sz="8" w:space="0" w:color="000000"/>
            </w:tcBorders>
          </w:tcPr>
          <w:p w:rsidR="000B3971" w:rsidRDefault="000B3971"/>
        </w:tc>
      </w:tr>
      <w:tr w:rsidR="000B3971">
        <w:trPr>
          <w:trHeight w:hRule="exact" w:val="386"/>
        </w:trPr>
        <w:tc>
          <w:tcPr>
            <w:tcW w:w="1081" w:type="dxa"/>
            <w:tcBorders>
              <w:top w:val="single" w:sz="5" w:space="0" w:color="000000"/>
              <w:left w:val="single" w:sz="7" w:space="0" w:color="000000"/>
              <w:bottom w:val="single" w:sz="5" w:space="0" w:color="000000"/>
              <w:right w:val="single" w:sz="8" w:space="0" w:color="000000"/>
            </w:tcBorders>
          </w:tcPr>
          <w:p w:rsidR="000B3971" w:rsidRDefault="000B3971"/>
        </w:tc>
        <w:tc>
          <w:tcPr>
            <w:tcW w:w="1080" w:type="dxa"/>
            <w:tcBorders>
              <w:top w:val="single" w:sz="5" w:space="0" w:color="000000"/>
              <w:left w:val="single" w:sz="8" w:space="0" w:color="000000"/>
              <w:bottom w:val="single" w:sz="5" w:space="0" w:color="000000"/>
              <w:right w:val="single" w:sz="8" w:space="0" w:color="000000"/>
            </w:tcBorders>
          </w:tcPr>
          <w:p w:rsidR="000B3971" w:rsidRDefault="000B3971"/>
        </w:tc>
        <w:tc>
          <w:tcPr>
            <w:tcW w:w="1010" w:type="dxa"/>
            <w:tcBorders>
              <w:top w:val="single" w:sz="5" w:space="0" w:color="000000"/>
              <w:left w:val="single" w:sz="8" w:space="0" w:color="000000"/>
              <w:bottom w:val="single" w:sz="5" w:space="0" w:color="000000"/>
              <w:right w:val="single" w:sz="8" w:space="0" w:color="000000"/>
            </w:tcBorders>
          </w:tcPr>
          <w:p w:rsidR="000B3971" w:rsidRDefault="000B3971"/>
        </w:tc>
        <w:tc>
          <w:tcPr>
            <w:tcW w:w="1020" w:type="dxa"/>
            <w:tcBorders>
              <w:top w:val="single" w:sz="5" w:space="0" w:color="000000"/>
              <w:left w:val="single" w:sz="8" w:space="0" w:color="000000"/>
              <w:bottom w:val="single" w:sz="5" w:space="0" w:color="000000"/>
              <w:right w:val="single" w:sz="5" w:space="0" w:color="000000"/>
            </w:tcBorders>
          </w:tcPr>
          <w:p w:rsidR="000B3971" w:rsidRDefault="000B3971"/>
        </w:tc>
        <w:tc>
          <w:tcPr>
            <w:tcW w:w="737" w:type="dxa"/>
            <w:tcBorders>
              <w:top w:val="single" w:sz="5" w:space="0" w:color="000000"/>
              <w:left w:val="single" w:sz="5" w:space="0" w:color="000000"/>
              <w:bottom w:val="single" w:sz="5" w:space="0" w:color="000000"/>
              <w:right w:val="single" w:sz="7" w:space="0" w:color="000000"/>
            </w:tcBorders>
          </w:tcPr>
          <w:p w:rsidR="000B3971" w:rsidRDefault="000B3971"/>
        </w:tc>
        <w:tc>
          <w:tcPr>
            <w:tcW w:w="1046" w:type="dxa"/>
            <w:tcBorders>
              <w:top w:val="single" w:sz="5" w:space="0" w:color="000000"/>
              <w:left w:val="single" w:sz="7" w:space="0" w:color="000000"/>
              <w:bottom w:val="single" w:sz="5" w:space="0" w:color="000000"/>
              <w:right w:val="single" w:sz="5" w:space="0" w:color="000000"/>
            </w:tcBorders>
          </w:tcPr>
          <w:p w:rsidR="000B3971" w:rsidRDefault="000B3971"/>
        </w:tc>
        <w:tc>
          <w:tcPr>
            <w:tcW w:w="655" w:type="dxa"/>
            <w:tcBorders>
              <w:top w:val="single" w:sz="5" w:space="0" w:color="000000"/>
              <w:left w:val="single" w:sz="5" w:space="0" w:color="000000"/>
              <w:bottom w:val="single" w:sz="5" w:space="0" w:color="000000"/>
              <w:right w:val="single" w:sz="8" w:space="0" w:color="000000"/>
            </w:tcBorders>
          </w:tcPr>
          <w:p w:rsidR="000B3971" w:rsidRDefault="000B3971"/>
        </w:tc>
        <w:tc>
          <w:tcPr>
            <w:tcW w:w="933" w:type="dxa"/>
            <w:tcBorders>
              <w:top w:val="single" w:sz="5" w:space="0" w:color="000000"/>
              <w:left w:val="single" w:sz="8" w:space="0" w:color="000000"/>
              <w:bottom w:val="single" w:sz="5" w:space="0" w:color="000000"/>
              <w:right w:val="single" w:sz="4" w:space="0" w:color="000000"/>
            </w:tcBorders>
          </w:tcPr>
          <w:p w:rsidR="000B3971" w:rsidRDefault="000B3971"/>
        </w:tc>
        <w:tc>
          <w:tcPr>
            <w:tcW w:w="438" w:type="dxa"/>
            <w:tcBorders>
              <w:top w:val="single" w:sz="5" w:space="0" w:color="000000"/>
              <w:left w:val="single" w:sz="4" w:space="0" w:color="000000"/>
              <w:bottom w:val="single" w:sz="5" w:space="0" w:color="000000"/>
              <w:right w:val="single" w:sz="8" w:space="0" w:color="000000"/>
            </w:tcBorders>
          </w:tcPr>
          <w:p w:rsidR="000B3971" w:rsidRDefault="000B3971"/>
        </w:tc>
        <w:tc>
          <w:tcPr>
            <w:tcW w:w="1015" w:type="dxa"/>
            <w:tcBorders>
              <w:top w:val="single" w:sz="5" w:space="0" w:color="000000"/>
              <w:left w:val="single" w:sz="8" w:space="0" w:color="000000"/>
              <w:bottom w:val="single" w:sz="5" w:space="0" w:color="000000"/>
              <w:right w:val="single" w:sz="8" w:space="0" w:color="000000"/>
            </w:tcBorders>
          </w:tcPr>
          <w:p w:rsidR="000B3971" w:rsidRDefault="000B3971"/>
        </w:tc>
      </w:tr>
    </w:tbl>
    <w:p w:rsidR="000B3971" w:rsidRDefault="000B3971">
      <w:pPr>
        <w:spacing w:line="200" w:lineRule="exact"/>
      </w:pPr>
    </w:p>
    <w:p w:rsidR="000B3971" w:rsidRDefault="000B3971">
      <w:pPr>
        <w:spacing w:before="9" w:line="220" w:lineRule="exact"/>
        <w:rPr>
          <w:sz w:val="22"/>
          <w:szCs w:val="22"/>
        </w:rPr>
      </w:pPr>
    </w:p>
    <w:p w:rsidR="000B3971" w:rsidRDefault="0099349E">
      <w:pPr>
        <w:spacing w:before="40"/>
        <w:ind w:left="413" w:right="5714"/>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3</w:t>
      </w:r>
      <w:r>
        <w:rPr>
          <w:rFonts w:ascii="Trebuchet MS" w:eastAsia="Trebuchet MS" w:hAnsi="Trebuchet MS" w:cs="Trebuchet MS"/>
          <w:b/>
          <w:color w:val="0D0D0D"/>
          <w:spacing w:val="3"/>
        </w:rPr>
        <w:t xml:space="preserve"> </w:t>
      </w:r>
      <w:r>
        <w:rPr>
          <w:rFonts w:ascii="Trebuchet MS" w:eastAsia="Trebuchet MS" w:hAnsi="Trebuchet MS" w:cs="Trebuchet MS"/>
          <w:b/>
          <w:color w:val="0D0D0D"/>
        </w:rPr>
        <w:t>Eligibilitatea</w:t>
      </w:r>
      <w:r>
        <w:rPr>
          <w:rFonts w:ascii="Trebuchet MS" w:eastAsia="Trebuchet MS" w:hAnsi="Trebuchet MS" w:cs="Trebuchet MS"/>
          <w:b/>
          <w:color w:val="0D0D0D"/>
          <w:spacing w:val="37"/>
        </w:rPr>
        <w:t xml:space="preserve"> </w:t>
      </w:r>
      <w:r>
        <w:rPr>
          <w:rFonts w:ascii="Trebuchet MS" w:eastAsia="Trebuchet MS" w:hAnsi="Trebuchet MS" w:cs="Trebuchet MS"/>
          <w:b/>
          <w:color w:val="0D0D0D"/>
          <w:w w:val="103"/>
        </w:rPr>
        <w:t>cheltuielilor</w:t>
      </w:r>
    </w:p>
    <w:p w:rsidR="000B3971" w:rsidRDefault="000B3971">
      <w:pPr>
        <w:spacing w:before="8" w:line="240" w:lineRule="exact"/>
        <w:rPr>
          <w:sz w:val="24"/>
          <w:szCs w:val="24"/>
        </w:rPr>
      </w:pPr>
    </w:p>
    <w:p w:rsidR="000B3971" w:rsidRDefault="0099349E">
      <w:pPr>
        <w:spacing w:line="249" w:lineRule="auto"/>
        <w:ind w:left="413" w:right="265"/>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Aprobare</w:t>
      </w:r>
      <w:r>
        <w:rPr>
          <w:rFonts w:ascii="Trebuchet MS" w:eastAsia="Trebuchet MS" w:hAnsi="Trebuchet MS" w:cs="Trebuchet MS"/>
          <w:color w:val="0D0D0D"/>
        </w:rPr>
        <w:t>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semnare</w:t>
      </w:r>
      <w:r>
        <w:rPr>
          <w:rFonts w:ascii="Trebuchet MS" w:eastAsia="Trebuchet MS" w:hAnsi="Trebuchet MS" w:cs="Trebuchet MS"/>
          <w:color w:val="0D0D0D"/>
        </w:rPr>
        <w:t>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 Finanțare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2"/>
        </w:rPr>
        <w:t>A</w:t>
      </w:r>
      <w:r>
        <w:rPr>
          <w:rFonts w:ascii="Trebuchet MS" w:eastAsia="Trebuchet MS" w:hAnsi="Trebuchet MS" w:cs="Trebuchet MS"/>
          <w:color w:val="0D0D0D"/>
          <w:spacing w:val="2"/>
        </w:rPr>
        <w:t>M</w:t>
      </w:r>
      <w:r>
        <w:rPr>
          <w:rFonts w:ascii="Trebuchet MS" w:eastAsia="Trebuchet MS" w:hAnsi="Trebuchet MS" w:cs="Trebuchet MS"/>
          <w:color w:val="0D0D0D"/>
          <w:spacing w:val="-1"/>
        </w:rPr>
        <w:t>POC</w:t>
      </w:r>
      <w:r>
        <w:rPr>
          <w:rFonts w:ascii="Trebuchet MS" w:eastAsia="Trebuchet MS" w:hAnsi="Trebuchet MS" w:cs="Trebuchet MS"/>
          <w:color w:val="0D0D0D"/>
        </w:rPr>
        <w:t>U</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 xml:space="preserve">nu </w:t>
      </w:r>
      <w:r>
        <w:rPr>
          <w:rFonts w:ascii="Trebuchet MS" w:eastAsia="Trebuchet MS" w:hAnsi="Trebuchet MS" w:cs="Trebuchet MS"/>
          <w:color w:val="0D0D0D"/>
          <w:spacing w:val="-1"/>
        </w:rPr>
        <w:t>reprezintă</w:t>
      </w:r>
      <w:r>
        <w:rPr>
          <w:rFonts w:ascii="Trebuchet MS" w:eastAsia="Trebuchet MS" w:hAnsi="Trebuchet MS" w:cs="Trebuchet MS"/>
          <w:color w:val="0D0D0D"/>
        </w:rPr>
        <w:t>,</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implici</w:t>
      </w:r>
      <w:r>
        <w:rPr>
          <w:rFonts w:ascii="Trebuchet MS" w:eastAsia="Trebuchet MS" w:hAnsi="Trebuchet MS" w:cs="Trebuchet MS"/>
          <w:color w:val="0D0D0D"/>
          <w:spacing w:val="-1"/>
        </w:rPr>
        <w:t>t</w:t>
      </w:r>
      <w:r>
        <w:rPr>
          <w:rFonts w:ascii="Trebuchet MS" w:eastAsia="Trebuchet MS" w:hAnsi="Trebuchet MS" w:cs="Trebuchet MS"/>
          <w:color w:val="0D0D0D"/>
        </w:rPr>
        <w:t>,</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o</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confirmare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eligibilit</w:t>
      </w:r>
      <w:r>
        <w:rPr>
          <w:rFonts w:ascii="Trebuchet MS" w:eastAsia="Trebuchet MS" w:hAnsi="Trebuchet MS" w:cs="Trebuchet MS"/>
          <w:color w:val="0D0D0D"/>
          <w:spacing w:val="-1"/>
        </w:rPr>
        <w:t>ă</w:t>
      </w:r>
      <w:r>
        <w:rPr>
          <w:rFonts w:ascii="Trebuchet MS" w:eastAsia="Trebuchet MS" w:hAnsi="Trebuchet MS" w:cs="Trebuchet MS"/>
          <w:color w:val="0D0D0D"/>
        </w:rPr>
        <w:t>ții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aceasta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urmân</w:t>
      </w:r>
      <w:r>
        <w:rPr>
          <w:rFonts w:ascii="Trebuchet MS" w:eastAsia="Trebuchet MS" w:hAnsi="Trebuchet MS" w:cs="Trebuchet MS"/>
          <w:color w:val="0D0D0D"/>
        </w:rPr>
        <w:t>d</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rPr>
        <w:t>i</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4"/>
        </w:rPr>
        <w:t>s</w:t>
      </w:r>
      <w:r>
        <w:rPr>
          <w:rFonts w:ascii="Trebuchet MS" w:eastAsia="Trebuchet MS" w:hAnsi="Trebuchet MS" w:cs="Trebuchet MS"/>
          <w:color w:val="0D0D0D"/>
          <w:w w:val="103"/>
        </w:rPr>
        <w:t xml:space="preserve">tabilită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urma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procesului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verificare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modului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utilizare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Beneficiar.</w:t>
      </w:r>
    </w:p>
    <w:p w:rsidR="000B3971" w:rsidRDefault="000B3971">
      <w:pPr>
        <w:spacing w:before="9" w:line="100" w:lineRule="exact"/>
        <w:rPr>
          <w:sz w:val="10"/>
          <w:szCs w:val="10"/>
        </w:rPr>
      </w:pPr>
    </w:p>
    <w:p w:rsidR="000B3971" w:rsidRDefault="0099349E">
      <w:pPr>
        <w:ind w:left="413" w:right="26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exce</w:t>
      </w:r>
      <w:r>
        <w:rPr>
          <w:rFonts w:ascii="Trebuchet MS" w:eastAsia="Trebuchet MS" w:hAnsi="Trebuchet MS" w:cs="Trebuchet MS"/>
          <w:color w:val="0D0D0D"/>
        </w:rPr>
        <w:t>pție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prevederil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art.3</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ali</w:t>
      </w:r>
      <w:r>
        <w:rPr>
          <w:rFonts w:ascii="Trebuchet MS" w:eastAsia="Trebuchet MS" w:hAnsi="Trebuchet MS" w:cs="Trebuchet MS"/>
          <w:color w:val="0D0D0D"/>
        </w:rPr>
        <w:t>n</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w:t>
      </w:r>
      <w:r>
        <w:rPr>
          <w:rFonts w:ascii="Trebuchet MS" w:eastAsia="Trebuchet MS" w:hAnsi="Trebuchet MS" w:cs="Trebuchet MS"/>
          <w:color w:val="0D0D0D"/>
          <w:spacing w:val="7"/>
        </w:rPr>
        <w:t xml:space="preserve"> </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5</w:t>
      </w:r>
      <w:proofErr w:type="gramStart"/>
      <w:r>
        <w:rPr>
          <w:rFonts w:ascii="Trebuchet MS" w:eastAsia="Trebuchet MS" w:hAnsi="Trebuchet MS" w:cs="Trebuchet MS"/>
          <w:color w:val="0D0D0D"/>
        </w:rPr>
        <w:t xml:space="preserve">)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spacing w:val="3"/>
        </w:rPr>
        <w:t>i</w:t>
      </w:r>
      <w:r>
        <w:rPr>
          <w:rFonts w:ascii="Trebuchet MS" w:eastAsia="Trebuchet MS" w:hAnsi="Trebuchet MS" w:cs="Trebuchet MS"/>
          <w:color w:val="0D0D0D"/>
        </w:rPr>
        <w:t>n</w:t>
      </w:r>
      <w:proofErr w:type="gramEnd"/>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l</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w w:val="103"/>
        </w:rPr>
        <w:t>Condiţii</w:t>
      </w:r>
    </w:p>
    <w:p w:rsidR="000B3971" w:rsidRDefault="0099349E">
      <w:pPr>
        <w:spacing w:before="7"/>
        <w:ind w:left="413" w:right="3181"/>
        <w:jc w:val="both"/>
        <w:rPr>
          <w:rFonts w:ascii="Trebuchet MS" w:eastAsia="Trebuchet MS" w:hAnsi="Trebuchet MS" w:cs="Trebuchet MS"/>
        </w:rPr>
      </w:pPr>
      <w:r>
        <w:rPr>
          <w:rFonts w:ascii="Trebuchet MS" w:eastAsia="Trebuchet MS" w:hAnsi="Trebuchet MS" w:cs="Trebuchet MS"/>
          <w:color w:val="0D0D0D"/>
        </w:rPr>
        <w:t>Generale,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vor</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luate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onsiderar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următoarel</w:t>
      </w:r>
      <w:r>
        <w:rPr>
          <w:rFonts w:ascii="Trebuchet MS" w:eastAsia="Trebuchet MS" w:hAnsi="Trebuchet MS" w:cs="Trebuchet MS"/>
          <w:color w:val="0D0D0D"/>
        </w:rPr>
        <w:t>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w w:val="103"/>
        </w:rPr>
        <w:t>preveder</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w:t>
      </w:r>
    </w:p>
    <w:p w:rsidR="000B3971" w:rsidRDefault="000B3971">
      <w:pPr>
        <w:spacing w:before="3" w:line="120" w:lineRule="exact"/>
        <w:rPr>
          <w:sz w:val="12"/>
          <w:szCs w:val="12"/>
        </w:rPr>
      </w:pPr>
    </w:p>
    <w:p w:rsidR="000B3971" w:rsidRDefault="0099349E">
      <w:pPr>
        <w:ind w:left="413" w:right="265"/>
        <w:jc w:val="both"/>
        <w:rPr>
          <w:rFonts w:ascii="Trebuchet MS" w:eastAsia="Trebuchet MS" w:hAnsi="Trebuchet MS" w:cs="Trebuchet MS"/>
        </w:rPr>
      </w:pPr>
      <w:r>
        <w:rPr>
          <w:rFonts w:ascii="Trebuchet MS" w:eastAsia="Trebuchet MS" w:hAnsi="Trebuchet MS" w:cs="Trebuchet MS"/>
          <w:color w:val="0D0D0D"/>
        </w:rPr>
        <w:t xml:space="preserve">a) </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cheltuielilo</w:t>
      </w:r>
      <w:r>
        <w:rPr>
          <w:rFonts w:ascii="Trebuchet MS" w:eastAsia="Trebuchet MS" w:hAnsi="Trebuchet MS" w:cs="Trebuchet MS"/>
          <w:color w:val="0D0D0D"/>
        </w:rPr>
        <w:t>r</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indirecte</w:t>
      </w:r>
      <w:r>
        <w:rPr>
          <w:rFonts w:ascii="Trebuchet MS" w:eastAsia="Trebuchet MS" w:hAnsi="Trebuchet MS" w:cs="Trebuchet MS"/>
          <w:color w:val="0D0D0D"/>
          <w:spacing w:val="39"/>
        </w:rPr>
        <w:t xml:space="preserve"> </w:t>
      </w:r>
      <w:proofErr w:type="gramStart"/>
      <w:r>
        <w:rPr>
          <w:rFonts w:ascii="Trebuchet MS" w:eastAsia="Trebuchet MS" w:hAnsi="Trebuchet MS" w:cs="Trebuchet MS"/>
          <w:color w:val="0D0D0D"/>
          <w:spacing w:val="-1"/>
        </w:rPr>
        <w:t>v</w:t>
      </w:r>
      <w:r>
        <w:rPr>
          <w:rFonts w:ascii="Trebuchet MS" w:eastAsia="Trebuchet MS" w:hAnsi="Trebuchet MS" w:cs="Trebuchet MS"/>
          <w:color w:val="0D0D0D"/>
        </w:rPr>
        <w:t>a</w:t>
      </w:r>
      <w:proofErr w:type="gramEnd"/>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stabilită</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25"/>
        </w:rPr>
        <w:t xml:space="preserve"> </w:t>
      </w:r>
      <w:r>
        <w:rPr>
          <w:rFonts w:ascii="Trebuchet MS" w:eastAsia="Trebuchet MS" w:hAnsi="Trebuchet MS" w:cs="Trebuchet MS"/>
          <w:i/>
          <w:color w:val="0D0D0D"/>
          <w:w w:val="103"/>
        </w:rPr>
        <w:t>Ghidul</w:t>
      </w:r>
    </w:p>
    <w:p w:rsidR="000B3971" w:rsidRDefault="006F4D50">
      <w:pPr>
        <w:spacing w:before="5" w:line="220" w:lineRule="exact"/>
        <w:ind w:left="413" w:right="269"/>
        <w:jc w:val="both"/>
        <w:rPr>
          <w:rFonts w:ascii="Trebuchet MS" w:eastAsia="Trebuchet MS" w:hAnsi="Trebuchet MS" w:cs="Trebuchet MS"/>
        </w:rPr>
      </w:pPr>
      <w:r>
        <w:rPr>
          <w:noProof/>
        </w:rPr>
        <mc:AlternateContent>
          <mc:Choice Requires="wpg">
            <w:drawing>
              <wp:anchor distT="0" distB="0" distL="114300" distR="114300" simplePos="0" relativeHeight="251656704" behindDoc="1" locked="0" layoutInCell="1" allowOverlap="1">
                <wp:simplePos x="0" y="0"/>
                <wp:positionH relativeFrom="page">
                  <wp:posOffset>1176655</wp:posOffset>
                </wp:positionH>
                <wp:positionV relativeFrom="paragraph">
                  <wp:posOffset>322580</wp:posOffset>
                </wp:positionV>
                <wp:extent cx="1718945" cy="0"/>
                <wp:effectExtent l="5080" t="10160" r="9525" b="889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7"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153C158B" id="Group 6" o:spid="_x0000_s1026" style="position:absolute;margin-left:92.65pt;margin-top:25.4pt;width:135.35pt;height:0;z-index:-25165977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" path="m,l2707,e" filled="f" strokeweight=".7pt">
                  <v:path arrowok="t" o:connecttype="custom" o:connectlocs="0,0;2707,0" o:connectangles="0,0"/>
                </v:shape>
                <w10:wrap anchorx="page"/>
              </v:group>
            </w:pict>
          </mc:Fallback>
        </mc:AlternateContent>
      </w:r>
      <w:r w:rsidR="0099349E">
        <w:rPr>
          <w:rFonts w:ascii="Trebuchet MS" w:eastAsia="Trebuchet MS" w:hAnsi="Trebuchet MS" w:cs="Trebuchet MS"/>
          <w:i/>
          <w:color w:val="0D0D0D"/>
          <w:position w:val="-1"/>
        </w:rPr>
        <w:t>Solicitantului</w:t>
      </w:r>
      <w:r w:rsidR="0099349E">
        <w:rPr>
          <w:rFonts w:ascii="Trebuchet MS" w:eastAsia="Trebuchet MS" w:hAnsi="Trebuchet MS" w:cs="Trebuchet MS"/>
          <w:i/>
          <w:color w:val="0D0D0D"/>
          <w:spacing w:val="39"/>
          <w:position w:val="-1"/>
        </w:rPr>
        <w:t xml:space="preserve"> </w:t>
      </w:r>
      <w:r w:rsidR="0099349E">
        <w:rPr>
          <w:rFonts w:ascii="Trebuchet MS" w:eastAsia="Trebuchet MS" w:hAnsi="Trebuchet MS" w:cs="Trebuchet MS"/>
          <w:i/>
          <w:color w:val="0D0D0D"/>
          <w:position w:val="-1"/>
        </w:rPr>
        <w:t>-</w:t>
      </w:r>
      <w:r w:rsidR="0099349E">
        <w:rPr>
          <w:rFonts w:ascii="Trebuchet MS" w:eastAsia="Trebuchet MS" w:hAnsi="Trebuchet MS" w:cs="Trebuchet MS"/>
          <w:i/>
          <w:color w:val="0D0D0D"/>
          <w:spacing w:val="10"/>
          <w:position w:val="-1"/>
        </w:rPr>
        <w:t xml:space="preserve"> </w:t>
      </w:r>
      <w:r w:rsidR="0099349E">
        <w:rPr>
          <w:rFonts w:ascii="Trebuchet MS" w:eastAsia="Trebuchet MS" w:hAnsi="Trebuchet MS" w:cs="Trebuchet MS"/>
          <w:i/>
          <w:color w:val="0D0D0D"/>
          <w:spacing w:val="-4"/>
          <w:position w:val="-1"/>
        </w:rPr>
        <w:t>C</w:t>
      </w:r>
      <w:r w:rsidR="0099349E">
        <w:rPr>
          <w:rFonts w:ascii="Trebuchet MS" w:eastAsia="Trebuchet MS" w:hAnsi="Trebuchet MS" w:cs="Trebuchet MS"/>
          <w:i/>
          <w:color w:val="0D0D0D"/>
          <w:spacing w:val="1"/>
          <w:position w:val="-1"/>
        </w:rPr>
        <w:t>o</w:t>
      </w:r>
      <w:r w:rsidR="0099349E">
        <w:rPr>
          <w:rFonts w:ascii="Trebuchet MS" w:eastAsia="Trebuchet MS" w:hAnsi="Trebuchet MS" w:cs="Trebuchet MS"/>
          <w:i/>
          <w:color w:val="0D0D0D"/>
          <w:spacing w:val="-2"/>
          <w:position w:val="-1"/>
        </w:rPr>
        <w:t>nd</w:t>
      </w:r>
      <w:r w:rsidR="0099349E">
        <w:rPr>
          <w:rFonts w:ascii="Trebuchet MS" w:eastAsia="Trebuchet MS" w:hAnsi="Trebuchet MS" w:cs="Trebuchet MS"/>
          <w:i/>
          <w:color w:val="0D0D0D"/>
          <w:spacing w:val="1"/>
          <w:position w:val="-1"/>
        </w:rPr>
        <w:t>i</w:t>
      </w:r>
      <w:r w:rsidR="0099349E">
        <w:rPr>
          <w:rFonts w:ascii="Trebuchet MS" w:eastAsia="Trebuchet MS" w:hAnsi="Trebuchet MS" w:cs="Trebuchet MS"/>
          <w:i/>
          <w:color w:val="0D0D0D"/>
          <w:spacing w:val="-1"/>
          <w:position w:val="-1"/>
        </w:rPr>
        <w:t>ți</w:t>
      </w:r>
      <w:r w:rsidR="0099349E">
        <w:rPr>
          <w:rFonts w:ascii="Trebuchet MS" w:eastAsia="Trebuchet MS" w:hAnsi="Trebuchet MS" w:cs="Trebuchet MS"/>
          <w:i/>
          <w:color w:val="0D0D0D"/>
          <w:position w:val="-1"/>
        </w:rPr>
        <w:t>i</w:t>
      </w:r>
      <w:r w:rsidR="0099349E">
        <w:rPr>
          <w:rFonts w:ascii="Trebuchet MS" w:eastAsia="Trebuchet MS" w:hAnsi="Trebuchet MS" w:cs="Trebuchet MS"/>
          <w:i/>
          <w:color w:val="0D0D0D"/>
          <w:spacing w:val="29"/>
          <w:position w:val="-1"/>
        </w:rPr>
        <w:t xml:space="preserve"> </w:t>
      </w:r>
      <w:r w:rsidR="0099349E">
        <w:rPr>
          <w:rFonts w:ascii="Trebuchet MS" w:eastAsia="Trebuchet MS" w:hAnsi="Trebuchet MS" w:cs="Trebuchet MS"/>
          <w:i/>
          <w:color w:val="0D0D0D"/>
          <w:position w:val="-1"/>
        </w:rPr>
        <w:t>Specifice</w:t>
      </w:r>
      <w:r w:rsidR="0099349E">
        <w:rPr>
          <w:rFonts w:ascii="Trebuchet MS" w:eastAsia="Trebuchet MS" w:hAnsi="Trebuchet MS" w:cs="Trebuchet MS"/>
          <w:i/>
          <w:color w:val="0D0D0D"/>
          <w:spacing w:val="27"/>
          <w:position w:val="-1"/>
        </w:rPr>
        <w:t xml:space="preserve"> </w:t>
      </w:r>
      <w:r w:rsidR="0099349E">
        <w:rPr>
          <w:rFonts w:ascii="Trebuchet MS" w:eastAsia="Trebuchet MS" w:hAnsi="Trebuchet MS" w:cs="Trebuchet MS"/>
          <w:color w:val="0D0D0D"/>
          <w:position w:val="-1"/>
        </w:rPr>
        <w:t>aplicabil</w:t>
      </w:r>
      <w:r w:rsidR="0099349E">
        <w:rPr>
          <w:rFonts w:ascii="Trebuchet MS" w:eastAsia="Trebuchet MS" w:hAnsi="Trebuchet MS" w:cs="Trebuchet MS"/>
          <w:color w:val="0D0D0D"/>
          <w:spacing w:val="30"/>
          <w:position w:val="-1"/>
        </w:rPr>
        <w:t xml:space="preserve"> </w:t>
      </w:r>
      <w:r w:rsidR="0099349E">
        <w:rPr>
          <w:rFonts w:ascii="Trebuchet MS" w:eastAsia="Trebuchet MS" w:hAnsi="Trebuchet MS" w:cs="Trebuchet MS"/>
          <w:color w:val="0D0D0D"/>
          <w:spacing w:val="-1"/>
          <w:position w:val="-1"/>
        </w:rPr>
        <w:t>prezentulu</w:t>
      </w:r>
      <w:r w:rsidR="0099349E">
        <w:rPr>
          <w:rFonts w:ascii="Trebuchet MS" w:eastAsia="Trebuchet MS" w:hAnsi="Trebuchet MS" w:cs="Trebuchet MS"/>
          <w:color w:val="0D0D0D"/>
          <w:position w:val="-1"/>
        </w:rPr>
        <w:t>i</w:t>
      </w:r>
      <w:r w:rsidR="0099349E">
        <w:rPr>
          <w:rFonts w:ascii="Trebuchet MS" w:eastAsia="Trebuchet MS" w:hAnsi="Trebuchet MS" w:cs="Trebuchet MS"/>
          <w:color w:val="0D0D0D"/>
          <w:spacing w:val="37"/>
          <w:position w:val="-1"/>
        </w:rPr>
        <w:t xml:space="preserve"> </w:t>
      </w:r>
      <w:r w:rsidR="0099349E">
        <w:rPr>
          <w:rFonts w:ascii="Trebuchet MS" w:eastAsia="Trebuchet MS" w:hAnsi="Trebuchet MS" w:cs="Trebuchet MS"/>
          <w:color w:val="0D0D0D"/>
          <w:spacing w:val="-1"/>
          <w:position w:val="-1"/>
        </w:rPr>
        <w:t>contract</w:t>
      </w:r>
      <w:r w:rsidR="0099349E">
        <w:rPr>
          <w:rFonts w:ascii="Trebuchet MS" w:eastAsia="Trebuchet MS" w:hAnsi="Trebuchet MS" w:cs="Trebuchet MS"/>
          <w:color w:val="0D0D0D"/>
          <w:position w:val="-1"/>
        </w:rPr>
        <w:t>,</w:t>
      </w:r>
      <w:r w:rsidR="0099349E">
        <w:rPr>
          <w:rFonts w:ascii="Trebuchet MS" w:eastAsia="Trebuchet MS" w:hAnsi="Trebuchet MS" w:cs="Trebuchet MS"/>
          <w:color w:val="0D0D0D"/>
          <w:spacing w:val="27"/>
          <w:position w:val="-1"/>
        </w:rPr>
        <w:t xml:space="preserve"> </w:t>
      </w:r>
      <w:r w:rsidR="0099349E">
        <w:rPr>
          <w:rFonts w:ascii="Trebuchet MS" w:eastAsia="Trebuchet MS" w:hAnsi="Trebuchet MS" w:cs="Trebuchet MS"/>
          <w:color w:val="0D0D0D"/>
          <w:position w:val="-1"/>
        </w:rPr>
        <w:t>respectiv</w:t>
      </w:r>
      <w:r w:rsidR="0099349E">
        <w:rPr>
          <w:rFonts w:ascii="Trebuchet MS" w:eastAsia="Trebuchet MS" w:hAnsi="Trebuchet MS" w:cs="Trebuchet MS"/>
          <w:color w:val="0D0D0D"/>
          <w:spacing w:val="27"/>
          <w:position w:val="-1"/>
        </w:rPr>
        <w:t xml:space="preserve"> </w:t>
      </w:r>
      <w:r w:rsidR="0099349E">
        <w:rPr>
          <w:rFonts w:ascii="Trebuchet MS" w:eastAsia="Trebuchet MS" w:hAnsi="Trebuchet MS" w:cs="Trebuchet MS"/>
          <w:color w:val="0D0D0D"/>
          <w:position w:val="-1"/>
        </w:rPr>
        <w:t>aceste</w:t>
      </w:r>
      <w:r w:rsidR="0099349E">
        <w:rPr>
          <w:rFonts w:ascii="Trebuchet MS" w:eastAsia="Trebuchet MS" w:hAnsi="Trebuchet MS" w:cs="Trebuchet MS"/>
          <w:color w:val="0D0D0D"/>
          <w:spacing w:val="19"/>
          <w:position w:val="-1"/>
        </w:rPr>
        <w:t xml:space="preserve"> </w:t>
      </w:r>
      <w:r w:rsidR="0099349E">
        <w:rPr>
          <w:rFonts w:ascii="Trebuchet MS" w:eastAsia="Trebuchet MS" w:hAnsi="Trebuchet MS" w:cs="Trebuchet MS"/>
          <w:color w:val="0D0D0D"/>
          <w:w w:val="103"/>
          <w:position w:val="-1"/>
        </w:rPr>
        <w:t>cheltuieli</w:t>
      </w:r>
    </w:p>
    <w:p w:rsidR="000B3971" w:rsidRDefault="000B3971">
      <w:pPr>
        <w:spacing w:before="9" w:line="120" w:lineRule="exact"/>
        <w:rPr>
          <w:sz w:val="13"/>
          <w:szCs w:val="13"/>
        </w:rPr>
      </w:pPr>
    </w:p>
    <w:p w:rsidR="000B3971" w:rsidRDefault="000B3971">
      <w:pPr>
        <w:spacing w:line="200" w:lineRule="exact"/>
      </w:pPr>
    </w:p>
    <w:p w:rsidR="000B3971" w:rsidRDefault="0099349E">
      <w:pPr>
        <w:spacing w:before="41" w:line="250" w:lineRule="auto"/>
        <w:ind w:left="413" w:right="269"/>
        <w:jc w:val="both"/>
        <w:rPr>
          <w:rFonts w:ascii="Trebuchet MS" w:eastAsia="Trebuchet MS" w:hAnsi="Trebuchet MS" w:cs="Trebuchet MS"/>
          <w:sz w:val="18"/>
          <w:szCs w:val="18"/>
        </w:rPr>
      </w:pPr>
      <w:r>
        <w:rPr>
          <w:rFonts w:ascii="Trebuchet MS" w:eastAsia="Trebuchet MS" w:hAnsi="Trebuchet MS" w:cs="Trebuchet MS"/>
          <w:position w:val="6"/>
          <w:sz w:val="12"/>
          <w:szCs w:val="12"/>
        </w:rPr>
        <w:t xml:space="preserve">1 </w:t>
      </w:r>
      <w:r>
        <w:rPr>
          <w:rFonts w:ascii="Trebuchet MS" w:eastAsia="Trebuchet MS" w:hAnsi="Trebuchet MS" w:cs="Trebuchet MS"/>
          <w:spacing w:val="24"/>
          <w:position w:val="6"/>
          <w:sz w:val="12"/>
          <w:szCs w:val="12"/>
        </w:rPr>
        <w:t xml:space="preserve"> </w:t>
      </w:r>
      <w:r>
        <w:rPr>
          <w:rFonts w:ascii="Trebuchet MS" w:eastAsia="Trebuchet MS" w:hAnsi="Trebuchet MS" w:cs="Trebuchet MS"/>
          <w:i/>
          <w:color w:val="0D0D0D"/>
          <w:spacing w:val="1"/>
          <w:sz w:val="18"/>
          <w:szCs w:val="18"/>
        </w:rPr>
        <w:t>Pentr</w:t>
      </w:r>
      <w:r>
        <w:rPr>
          <w:rFonts w:ascii="Trebuchet MS" w:eastAsia="Trebuchet MS" w:hAnsi="Trebuchet MS" w:cs="Trebuchet MS"/>
          <w:i/>
          <w:color w:val="0D0D0D"/>
          <w:sz w:val="18"/>
          <w:szCs w:val="18"/>
        </w:rPr>
        <w:t xml:space="preserve">u </w:t>
      </w:r>
      <w:r>
        <w:rPr>
          <w:rFonts w:ascii="Trebuchet MS" w:eastAsia="Trebuchet MS" w:hAnsi="Trebuchet MS" w:cs="Trebuchet MS"/>
          <w:i/>
          <w:color w:val="0D0D0D"/>
          <w:spacing w:val="11"/>
          <w:sz w:val="18"/>
          <w:szCs w:val="18"/>
        </w:rPr>
        <w:t xml:space="preserve"> </w:t>
      </w:r>
      <w:r>
        <w:rPr>
          <w:rFonts w:ascii="Trebuchet MS" w:eastAsia="Trebuchet MS" w:hAnsi="Trebuchet MS" w:cs="Trebuchet MS"/>
          <w:i/>
          <w:color w:val="0D0D0D"/>
          <w:sz w:val="18"/>
          <w:szCs w:val="18"/>
        </w:rPr>
        <w:t xml:space="preserve">fiecare </w:t>
      </w:r>
      <w:r>
        <w:rPr>
          <w:rFonts w:ascii="Trebuchet MS" w:eastAsia="Trebuchet MS" w:hAnsi="Trebuchet MS" w:cs="Trebuchet MS"/>
          <w:i/>
          <w:color w:val="0D0D0D"/>
          <w:spacing w:val="14"/>
          <w:sz w:val="18"/>
          <w:szCs w:val="18"/>
        </w:rPr>
        <w:t xml:space="preserve"> </w:t>
      </w:r>
      <w:r>
        <w:rPr>
          <w:rFonts w:ascii="Trebuchet MS" w:eastAsia="Trebuchet MS" w:hAnsi="Trebuchet MS" w:cs="Trebuchet MS"/>
          <w:i/>
          <w:color w:val="0D0D0D"/>
          <w:spacing w:val="1"/>
          <w:sz w:val="18"/>
          <w:szCs w:val="18"/>
        </w:rPr>
        <w:t>m</w:t>
      </w:r>
      <w:r>
        <w:rPr>
          <w:rFonts w:ascii="Trebuchet MS" w:eastAsia="Trebuchet MS" w:hAnsi="Trebuchet MS" w:cs="Trebuchet MS"/>
          <w:i/>
          <w:color w:val="0D0D0D"/>
          <w:sz w:val="18"/>
          <w:szCs w:val="18"/>
        </w:rPr>
        <w:t xml:space="preserve">embru </w:t>
      </w:r>
      <w:r>
        <w:rPr>
          <w:rFonts w:ascii="Trebuchet MS" w:eastAsia="Trebuchet MS" w:hAnsi="Trebuchet MS" w:cs="Trebuchet MS"/>
          <w:i/>
          <w:color w:val="0D0D0D"/>
          <w:spacing w:val="18"/>
          <w:sz w:val="18"/>
          <w:szCs w:val="18"/>
        </w:rPr>
        <w:t xml:space="preserve"> </w:t>
      </w:r>
      <w:r>
        <w:rPr>
          <w:rFonts w:ascii="Trebuchet MS" w:eastAsia="Trebuchet MS" w:hAnsi="Trebuchet MS" w:cs="Trebuchet MS"/>
          <w:i/>
          <w:color w:val="0D0D0D"/>
          <w:sz w:val="18"/>
          <w:szCs w:val="18"/>
        </w:rPr>
        <w:t>al</w:t>
      </w:r>
      <w:r>
        <w:rPr>
          <w:rFonts w:ascii="Trebuchet MS" w:eastAsia="Trebuchet MS" w:hAnsi="Trebuchet MS" w:cs="Trebuchet MS"/>
          <w:i/>
          <w:color w:val="0D0D0D"/>
          <w:spacing w:val="46"/>
          <w:sz w:val="18"/>
          <w:szCs w:val="18"/>
        </w:rPr>
        <w:t xml:space="preserve"> </w:t>
      </w:r>
      <w:r>
        <w:rPr>
          <w:rFonts w:ascii="Trebuchet MS" w:eastAsia="Trebuchet MS" w:hAnsi="Trebuchet MS" w:cs="Trebuchet MS"/>
          <w:i/>
          <w:color w:val="0D0D0D"/>
          <w:spacing w:val="-1"/>
          <w:sz w:val="18"/>
          <w:szCs w:val="18"/>
        </w:rPr>
        <w:t>p</w:t>
      </w:r>
      <w:r>
        <w:rPr>
          <w:rFonts w:ascii="Trebuchet MS" w:eastAsia="Trebuchet MS" w:hAnsi="Trebuchet MS" w:cs="Trebuchet MS"/>
          <w:i/>
          <w:color w:val="0D0D0D"/>
          <w:spacing w:val="5"/>
          <w:sz w:val="18"/>
          <w:szCs w:val="18"/>
        </w:rPr>
        <w:t>a</w:t>
      </w:r>
      <w:r>
        <w:rPr>
          <w:rFonts w:ascii="Trebuchet MS" w:eastAsia="Trebuchet MS" w:hAnsi="Trebuchet MS" w:cs="Trebuchet MS"/>
          <w:i/>
          <w:color w:val="0D0D0D"/>
          <w:sz w:val="18"/>
          <w:szCs w:val="18"/>
        </w:rPr>
        <w:t xml:space="preserve">rteneriatului </w:t>
      </w:r>
      <w:r>
        <w:rPr>
          <w:rFonts w:ascii="Trebuchet MS" w:eastAsia="Trebuchet MS" w:hAnsi="Trebuchet MS" w:cs="Trebuchet MS"/>
          <w:i/>
          <w:color w:val="0D0D0D"/>
          <w:spacing w:val="36"/>
          <w:sz w:val="18"/>
          <w:szCs w:val="18"/>
        </w:rPr>
        <w:t xml:space="preserve"> </w:t>
      </w:r>
      <w:r>
        <w:rPr>
          <w:rFonts w:ascii="Trebuchet MS" w:eastAsia="Trebuchet MS" w:hAnsi="Trebuchet MS" w:cs="Trebuchet MS"/>
          <w:i/>
          <w:color w:val="0D0D0D"/>
          <w:spacing w:val="-2"/>
          <w:sz w:val="18"/>
          <w:szCs w:val="18"/>
        </w:rPr>
        <w:t>c</w:t>
      </w:r>
      <w:r>
        <w:rPr>
          <w:rFonts w:ascii="Trebuchet MS" w:eastAsia="Trebuchet MS" w:hAnsi="Trebuchet MS" w:cs="Trebuchet MS"/>
          <w:i/>
          <w:color w:val="0D0D0D"/>
          <w:spacing w:val="5"/>
          <w:sz w:val="18"/>
          <w:szCs w:val="18"/>
        </w:rPr>
        <w:t>a</w:t>
      </w:r>
      <w:r>
        <w:rPr>
          <w:rFonts w:ascii="Trebuchet MS" w:eastAsia="Trebuchet MS" w:hAnsi="Trebuchet MS" w:cs="Trebuchet MS"/>
          <w:i/>
          <w:color w:val="0D0D0D"/>
          <w:spacing w:val="1"/>
          <w:sz w:val="18"/>
          <w:szCs w:val="18"/>
        </w:rPr>
        <w:t>r</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52"/>
          <w:sz w:val="18"/>
          <w:szCs w:val="18"/>
        </w:rPr>
        <w:t xml:space="preserve"> </w:t>
      </w:r>
      <w:r>
        <w:rPr>
          <w:rFonts w:ascii="Trebuchet MS" w:eastAsia="Trebuchet MS" w:hAnsi="Trebuchet MS" w:cs="Trebuchet MS"/>
          <w:i/>
          <w:color w:val="0D0D0D"/>
          <w:spacing w:val="1"/>
          <w:sz w:val="18"/>
          <w:szCs w:val="18"/>
        </w:rPr>
        <w:t>ar</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50"/>
          <w:sz w:val="18"/>
          <w:szCs w:val="18"/>
        </w:rPr>
        <w:t xml:space="preserve"> </w:t>
      </w:r>
      <w:r>
        <w:rPr>
          <w:rFonts w:ascii="Trebuchet MS" w:eastAsia="Trebuchet MS" w:hAnsi="Trebuchet MS" w:cs="Trebuchet MS"/>
          <w:i/>
          <w:color w:val="0D0D0D"/>
          <w:spacing w:val="1"/>
          <w:sz w:val="18"/>
          <w:szCs w:val="18"/>
        </w:rPr>
        <w:t>inclus</w:t>
      </w:r>
      <w:r>
        <w:rPr>
          <w:rFonts w:ascii="Trebuchet MS" w:eastAsia="Trebuchet MS" w:hAnsi="Trebuchet MS" w:cs="Trebuchet MS"/>
          <w:i/>
          <w:color w:val="0D0D0D"/>
          <w:sz w:val="18"/>
          <w:szCs w:val="18"/>
        </w:rPr>
        <w:t xml:space="preserve">e </w:t>
      </w:r>
      <w:r>
        <w:rPr>
          <w:rFonts w:ascii="Trebuchet MS" w:eastAsia="Trebuchet MS" w:hAnsi="Trebuchet MS" w:cs="Trebuchet MS"/>
          <w:i/>
          <w:color w:val="0D0D0D"/>
          <w:spacing w:val="8"/>
          <w:sz w:val="18"/>
          <w:szCs w:val="18"/>
        </w:rPr>
        <w:t xml:space="preserve"> </w:t>
      </w:r>
      <w:r>
        <w:rPr>
          <w:rFonts w:ascii="Trebuchet MS" w:eastAsia="Trebuchet MS" w:hAnsi="Trebuchet MS" w:cs="Trebuchet MS"/>
          <w:i/>
          <w:color w:val="0D0D0D"/>
          <w:sz w:val="18"/>
          <w:szCs w:val="18"/>
        </w:rPr>
        <w:t>în</w:t>
      </w:r>
      <w:r>
        <w:rPr>
          <w:rFonts w:ascii="Trebuchet MS" w:eastAsia="Trebuchet MS" w:hAnsi="Trebuchet MS" w:cs="Trebuchet MS"/>
          <w:i/>
          <w:color w:val="0D0D0D"/>
          <w:spacing w:val="49"/>
          <w:sz w:val="18"/>
          <w:szCs w:val="18"/>
        </w:rPr>
        <w:t xml:space="preserve"> </w:t>
      </w:r>
      <w:r>
        <w:rPr>
          <w:rFonts w:ascii="Trebuchet MS" w:eastAsia="Trebuchet MS" w:hAnsi="Trebuchet MS" w:cs="Trebuchet MS"/>
          <w:i/>
          <w:color w:val="0D0D0D"/>
          <w:spacing w:val="-1"/>
          <w:sz w:val="18"/>
          <w:szCs w:val="18"/>
        </w:rPr>
        <w:t>b</w:t>
      </w:r>
      <w:r>
        <w:rPr>
          <w:rFonts w:ascii="Trebuchet MS" w:eastAsia="Trebuchet MS" w:hAnsi="Trebuchet MS" w:cs="Trebuchet MS"/>
          <w:i/>
          <w:color w:val="0D0D0D"/>
          <w:spacing w:val="4"/>
          <w:sz w:val="18"/>
          <w:szCs w:val="18"/>
        </w:rPr>
        <w:t>u</w:t>
      </w:r>
      <w:r>
        <w:rPr>
          <w:rFonts w:ascii="Trebuchet MS" w:eastAsia="Trebuchet MS" w:hAnsi="Trebuchet MS" w:cs="Trebuchet MS"/>
          <w:i/>
          <w:color w:val="0D0D0D"/>
          <w:spacing w:val="-3"/>
          <w:sz w:val="18"/>
          <w:szCs w:val="18"/>
        </w:rPr>
        <w:t>g</w:t>
      </w:r>
      <w:r>
        <w:rPr>
          <w:rFonts w:ascii="Trebuchet MS" w:eastAsia="Trebuchet MS" w:hAnsi="Trebuchet MS" w:cs="Trebuchet MS"/>
          <w:i/>
          <w:color w:val="0D0D0D"/>
          <w:spacing w:val="2"/>
          <w:sz w:val="18"/>
          <w:szCs w:val="18"/>
        </w:rPr>
        <w:t>e</w:t>
      </w:r>
      <w:r>
        <w:rPr>
          <w:rFonts w:ascii="Trebuchet MS" w:eastAsia="Trebuchet MS" w:hAnsi="Trebuchet MS" w:cs="Trebuchet MS"/>
          <w:i/>
          <w:color w:val="0D0D0D"/>
          <w:sz w:val="18"/>
          <w:szCs w:val="18"/>
        </w:rPr>
        <w:t xml:space="preserve">t </w:t>
      </w:r>
      <w:r>
        <w:rPr>
          <w:rFonts w:ascii="Trebuchet MS" w:eastAsia="Trebuchet MS" w:hAnsi="Trebuchet MS" w:cs="Trebuchet MS"/>
          <w:i/>
          <w:color w:val="0D0D0D"/>
          <w:spacing w:val="9"/>
          <w:sz w:val="18"/>
          <w:szCs w:val="18"/>
        </w:rPr>
        <w:t xml:space="preserve"> </w:t>
      </w:r>
      <w:r>
        <w:rPr>
          <w:rFonts w:ascii="Trebuchet MS" w:eastAsia="Trebuchet MS" w:hAnsi="Trebuchet MS" w:cs="Trebuchet MS"/>
          <w:i/>
          <w:color w:val="0D0D0D"/>
          <w:spacing w:val="1"/>
          <w:sz w:val="18"/>
          <w:szCs w:val="18"/>
        </w:rPr>
        <w:t>cheltuiel</w:t>
      </w:r>
      <w:r>
        <w:rPr>
          <w:rFonts w:ascii="Trebuchet MS" w:eastAsia="Trebuchet MS" w:hAnsi="Trebuchet MS" w:cs="Trebuchet MS"/>
          <w:i/>
          <w:color w:val="0D0D0D"/>
          <w:sz w:val="18"/>
          <w:szCs w:val="18"/>
        </w:rPr>
        <w:t xml:space="preserve">i </w:t>
      </w:r>
      <w:r>
        <w:rPr>
          <w:rFonts w:ascii="Trebuchet MS" w:eastAsia="Trebuchet MS" w:hAnsi="Trebuchet MS" w:cs="Trebuchet MS"/>
          <w:i/>
          <w:color w:val="0D0D0D"/>
          <w:spacing w:val="15"/>
          <w:sz w:val="18"/>
          <w:szCs w:val="18"/>
        </w:rPr>
        <w:t xml:space="preserve"> </w:t>
      </w:r>
      <w:r>
        <w:rPr>
          <w:rFonts w:ascii="Trebuchet MS" w:eastAsia="Trebuchet MS" w:hAnsi="Trebuchet MS" w:cs="Trebuchet MS"/>
          <w:i/>
          <w:color w:val="0D0D0D"/>
          <w:sz w:val="18"/>
          <w:szCs w:val="18"/>
        </w:rPr>
        <w:t xml:space="preserve">care </w:t>
      </w:r>
      <w:r>
        <w:rPr>
          <w:rFonts w:ascii="Trebuchet MS" w:eastAsia="Trebuchet MS" w:hAnsi="Trebuchet MS" w:cs="Trebuchet MS"/>
          <w:i/>
          <w:color w:val="0D0D0D"/>
          <w:spacing w:val="2"/>
          <w:sz w:val="18"/>
          <w:szCs w:val="18"/>
        </w:rPr>
        <w:t xml:space="preserve"> </w:t>
      </w:r>
      <w:r>
        <w:rPr>
          <w:rFonts w:ascii="Trebuchet MS" w:eastAsia="Trebuchet MS" w:hAnsi="Trebuchet MS" w:cs="Trebuchet MS"/>
          <w:i/>
          <w:color w:val="0D0D0D"/>
          <w:spacing w:val="3"/>
          <w:sz w:val="18"/>
          <w:szCs w:val="18"/>
        </w:rPr>
        <w:t>i</w:t>
      </w:r>
      <w:r>
        <w:rPr>
          <w:rFonts w:ascii="Trebuchet MS" w:eastAsia="Trebuchet MS" w:hAnsi="Trebuchet MS" w:cs="Trebuchet MS"/>
          <w:i/>
          <w:color w:val="0D0D0D"/>
          <w:spacing w:val="1"/>
          <w:sz w:val="18"/>
          <w:szCs w:val="18"/>
        </w:rPr>
        <w:t>ntr</w:t>
      </w:r>
      <w:r>
        <w:rPr>
          <w:rFonts w:ascii="Trebuchet MS" w:eastAsia="Trebuchet MS" w:hAnsi="Trebuchet MS" w:cs="Trebuchet MS"/>
          <w:i/>
          <w:color w:val="0D0D0D"/>
          <w:sz w:val="18"/>
          <w:szCs w:val="18"/>
        </w:rPr>
        <w:t xml:space="preserve">ă  </w:t>
      </w:r>
      <w:r>
        <w:rPr>
          <w:rFonts w:ascii="Trebuchet MS" w:eastAsia="Trebuchet MS" w:hAnsi="Trebuchet MS" w:cs="Trebuchet MS"/>
          <w:i/>
          <w:color w:val="0D0D0D"/>
          <w:spacing w:val="2"/>
          <w:w w:val="104"/>
          <w:sz w:val="18"/>
          <w:szCs w:val="18"/>
        </w:rPr>
        <w:t xml:space="preserve">sub </w:t>
      </w:r>
      <w:r>
        <w:rPr>
          <w:rFonts w:ascii="Trebuchet MS" w:eastAsia="Trebuchet MS" w:hAnsi="Trebuchet MS" w:cs="Trebuchet MS"/>
          <w:i/>
          <w:color w:val="0D0D0D"/>
          <w:spacing w:val="1"/>
          <w:sz w:val="18"/>
          <w:szCs w:val="18"/>
        </w:rPr>
        <w:t>inciden</w:t>
      </w:r>
      <w:r>
        <w:rPr>
          <w:rFonts w:ascii="Trebuchet MS" w:eastAsia="Trebuchet MS" w:hAnsi="Trebuchet MS" w:cs="Trebuchet MS"/>
          <w:i/>
          <w:color w:val="0D0D0D"/>
          <w:sz w:val="18"/>
          <w:szCs w:val="18"/>
        </w:rPr>
        <w:t>ța</w:t>
      </w:r>
      <w:r>
        <w:rPr>
          <w:rFonts w:ascii="Trebuchet MS" w:eastAsia="Trebuchet MS" w:hAnsi="Trebuchet MS" w:cs="Trebuchet MS"/>
          <w:i/>
          <w:color w:val="0D0D0D"/>
          <w:spacing w:val="39"/>
          <w:sz w:val="18"/>
          <w:szCs w:val="18"/>
        </w:rPr>
        <w:t xml:space="preserve"> </w:t>
      </w:r>
      <w:r>
        <w:rPr>
          <w:rFonts w:ascii="Trebuchet MS" w:eastAsia="Trebuchet MS" w:hAnsi="Trebuchet MS" w:cs="Trebuchet MS"/>
          <w:i/>
          <w:color w:val="0D0D0D"/>
          <w:sz w:val="18"/>
          <w:szCs w:val="18"/>
        </w:rPr>
        <w:t>ajutorului</w:t>
      </w:r>
      <w:r>
        <w:rPr>
          <w:rFonts w:ascii="Trebuchet MS" w:eastAsia="Trebuchet MS" w:hAnsi="Trebuchet MS" w:cs="Trebuchet MS"/>
          <w:i/>
          <w:color w:val="0D0D0D"/>
          <w:spacing w:val="41"/>
          <w:sz w:val="18"/>
          <w:szCs w:val="18"/>
        </w:rPr>
        <w:t xml:space="preserve"> </w:t>
      </w:r>
      <w:r>
        <w:rPr>
          <w:rFonts w:ascii="Trebuchet MS" w:eastAsia="Trebuchet MS" w:hAnsi="Trebuchet MS" w:cs="Trebuchet MS"/>
          <w:i/>
          <w:color w:val="0D0D0D"/>
          <w:spacing w:val="-1"/>
          <w:sz w:val="18"/>
          <w:szCs w:val="18"/>
        </w:rPr>
        <w:t>d</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22"/>
          <w:sz w:val="18"/>
          <w:szCs w:val="18"/>
        </w:rPr>
        <w:t xml:space="preserve"> </w:t>
      </w:r>
      <w:r>
        <w:rPr>
          <w:rFonts w:ascii="Trebuchet MS" w:eastAsia="Trebuchet MS" w:hAnsi="Trebuchet MS" w:cs="Trebuchet MS"/>
          <w:i/>
          <w:color w:val="0D0D0D"/>
          <w:spacing w:val="1"/>
          <w:sz w:val="18"/>
          <w:szCs w:val="18"/>
        </w:rPr>
        <w:t>stat/minimis</w:t>
      </w:r>
      <w:r>
        <w:rPr>
          <w:rFonts w:ascii="Trebuchet MS" w:eastAsia="Trebuchet MS" w:hAnsi="Trebuchet MS" w:cs="Trebuchet MS"/>
          <w:i/>
          <w:color w:val="0D0D0D"/>
          <w:sz w:val="18"/>
          <w:szCs w:val="18"/>
        </w:rPr>
        <w:t>,  valorile</w:t>
      </w:r>
      <w:r>
        <w:rPr>
          <w:rFonts w:ascii="Trebuchet MS" w:eastAsia="Trebuchet MS" w:hAnsi="Trebuchet MS" w:cs="Trebuchet MS"/>
          <w:i/>
          <w:color w:val="0D0D0D"/>
          <w:spacing w:val="34"/>
          <w:sz w:val="18"/>
          <w:szCs w:val="18"/>
        </w:rPr>
        <w:t xml:space="preserve"> </w:t>
      </w:r>
      <w:r>
        <w:rPr>
          <w:rFonts w:ascii="Trebuchet MS" w:eastAsia="Trebuchet MS" w:hAnsi="Trebuchet MS" w:cs="Trebuchet MS"/>
          <w:i/>
          <w:color w:val="0D0D0D"/>
          <w:spacing w:val="1"/>
          <w:sz w:val="18"/>
          <w:szCs w:val="18"/>
        </w:rPr>
        <w:t>di</w:t>
      </w:r>
      <w:r>
        <w:rPr>
          <w:rFonts w:ascii="Trebuchet MS" w:eastAsia="Trebuchet MS" w:hAnsi="Trebuchet MS" w:cs="Trebuchet MS"/>
          <w:i/>
          <w:color w:val="0D0D0D"/>
          <w:sz w:val="18"/>
          <w:szCs w:val="18"/>
        </w:rPr>
        <w:t>n</w:t>
      </w:r>
      <w:r>
        <w:rPr>
          <w:rFonts w:ascii="Trebuchet MS" w:eastAsia="Trebuchet MS" w:hAnsi="Trebuchet MS" w:cs="Trebuchet MS"/>
          <w:i/>
          <w:color w:val="0D0D0D"/>
          <w:spacing w:val="20"/>
          <w:sz w:val="18"/>
          <w:szCs w:val="18"/>
        </w:rPr>
        <w:t xml:space="preserve"> </w:t>
      </w:r>
      <w:r>
        <w:rPr>
          <w:rFonts w:ascii="Trebuchet MS" w:eastAsia="Trebuchet MS" w:hAnsi="Trebuchet MS" w:cs="Trebuchet MS"/>
          <w:i/>
          <w:color w:val="0D0D0D"/>
          <w:spacing w:val="1"/>
          <w:sz w:val="18"/>
          <w:szCs w:val="18"/>
        </w:rPr>
        <w:t>buge</w:t>
      </w:r>
      <w:r>
        <w:rPr>
          <w:rFonts w:ascii="Trebuchet MS" w:eastAsia="Trebuchet MS" w:hAnsi="Trebuchet MS" w:cs="Trebuchet MS"/>
          <w:i/>
          <w:color w:val="0D0D0D"/>
          <w:sz w:val="18"/>
          <w:szCs w:val="18"/>
        </w:rPr>
        <w:t>t</w:t>
      </w:r>
      <w:r>
        <w:rPr>
          <w:rFonts w:ascii="Trebuchet MS" w:eastAsia="Trebuchet MS" w:hAnsi="Trebuchet MS" w:cs="Trebuchet MS"/>
          <w:i/>
          <w:color w:val="0D0D0D"/>
          <w:spacing w:val="28"/>
          <w:sz w:val="18"/>
          <w:szCs w:val="18"/>
        </w:rPr>
        <w:t xml:space="preserve"> </w:t>
      </w:r>
      <w:r>
        <w:rPr>
          <w:rFonts w:ascii="Trebuchet MS" w:eastAsia="Trebuchet MS" w:hAnsi="Trebuchet MS" w:cs="Trebuchet MS"/>
          <w:i/>
          <w:color w:val="0D0D0D"/>
          <w:spacing w:val="2"/>
          <w:sz w:val="18"/>
          <w:szCs w:val="18"/>
        </w:rPr>
        <w:t>s</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17"/>
          <w:sz w:val="18"/>
          <w:szCs w:val="18"/>
        </w:rPr>
        <w:t xml:space="preserve"> </w:t>
      </w:r>
      <w:r>
        <w:rPr>
          <w:rFonts w:ascii="Trebuchet MS" w:eastAsia="Trebuchet MS" w:hAnsi="Trebuchet MS" w:cs="Trebuchet MS"/>
          <w:i/>
          <w:color w:val="0D0D0D"/>
          <w:sz w:val="18"/>
          <w:szCs w:val="18"/>
        </w:rPr>
        <w:t>evidențiază</w:t>
      </w:r>
      <w:r>
        <w:rPr>
          <w:rFonts w:ascii="Trebuchet MS" w:eastAsia="Trebuchet MS" w:hAnsi="Trebuchet MS" w:cs="Trebuchet MS"/>
          <w:i/>
          <w:color w:val="0D0D0D"/>
          <w:spacing w:val="49"/>
          <w:sz w:val="18"/>
          <w:szCs w:val="18"/>
        </w:rPr>
        <w:t xml:space="preserve"> </w:t>
      </w:r>
      <w:r>
        <w:rPr>
          <w:rFonts w:ascii="Trebuchet MS" w:eastAsia="Trebuchet MS" w:hAnsi="Trebuchet MS" w:cs="Trebuchet MS"/>
          <w:i/>
          <w:color w:val="0D0D0D"/>
          <w:sz w:val="18"/>
          <w:szCs w:val="18"/>
        </w:rPr>
        <w:t>pe</w:t>
      </w:r>
      <w:r>
        <w:rPr>
          <w:rFonts w:ascii="Trebuchet MS" w:eastAsia="Trebuchet MS" w:hAnsi="Trebuchet MS" w:cs="Trebuchet MS"/>
          <w:i/>
          <w:color w:val="0D0D0D"/>
          <w:spacing w:val="17"/>
          <w:sz w:val="18"/>
          <w:szCs w:val="18"/>
        </w:rPr>
        <w:t xml:space="preserve"> </w:t>
      </w:r>
      <w:r>
        <w:rPr>
          <w:rFonts w:ascii="Trebuchet MS" w:eastAsia="Trebuchet MS" w:hAnsi="Trebuchet MS" w:cs="Trebuchet MS"/>
          <w:i/>
          <w:color w:val="0D0D0D"/>
          <w:spacing w:val="1"/>
          <w:sz w:val="18"/>
          <w:szCs w:val="18"/>
        </w:rPr>
        <w:t>lini</w:t>
      </w:r>
      <w:r>
        <w:rPr>
          <w:rFonts w:ascii="Trebuchet MS" w:eastAsia="Trebuchet MS" w:hAnsi="Trebuchet MS" w:cs="Trebuchet MS"/>
          <w:i/>
          <w:color w:val="0D0D0D"/>
          <w:sz w:val="18"/>
          <w:szCs w:val="18"/>
        </w:rPr>
        <w:t>i</w:t>
      </w:r>
      <w:r>
        <w:rPr>
          <w:rFonts w:ascii="Trebuchet MS" w:eastAsia="Trebuchet MS" w:hAnsi="Trebuchet MS" w:cs="Trebuchet MS"/>
          <w:i/>
          <w:color w:val="0D0D0D"/>
          <w:spacing w:val="24"/>
          <w:sz w:val="18"/>
          <w:szCs w:val="18"/>
        </w:rPr>
        <w:t xml:space="preserve"> </w:t>
      </w:r>
      <w:r>
        <w:rPr>
          <w:rFonts w:ascii="Trebuchet MS" w:eastAsia="Trebuchet MS" w:hAnsi="Trebuchet MS" w:cs="Trebuchet MS"/>
          <w:i/>
          <w:color w:val="0D0D0D"/>
          <w:spacing w:val="1"/>
          <w:sz w:val="18"/>
          <w:szCs w:val="18"/>
        </w:rPr>
        <w:t>distinct</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38"/>
          <w:sz w:val="18"/>
          <w:szCs w:val="18"/>
        </w:rPr>
        <w:t xml:space="preserve"> </w:t>
      </w:r>
      <w:r>
        <w:rPr>
          <w:rFonts w:ascii="Trebuchet MS" w:eastAsia="Trebuchet MS" w:hAnsi="Trebuchet MS" w:cs="Trebuchet MS"/>
          <w:i/>
          <w:color w:val="0D0D0D"/>
          <w:spacing w:val="1"/>
          <w:sz w:val="18"/>
          <w:szCs w:val="18"/>
        </w:rPr>
        <w:t>astfel</w:t>
      </w:r>
      <w:r>
        <w:rPr>
          <w:rFonts w:ascii="Trebuchet MS" w:eastAsia="Trebuchet MS" w:hAnsi="Trebuchet MS" w:cs="Trebuchet MS"/>
          <w:i/>
          <w:color w:val="0D0D0D"/>
          <w:sz w:val="18"/>
          <w:szCs w:val="18"/>
        </w:rPr>
        <w:t>:</w:t>
      </w:r>
      <w:r>
        <w:rPr>
          <w:rFonts w:ascii="Trebuchet MS" w:eastAsia="Trebuchet MS" w:hAnsi="Trebuchet MS" w:cs="Trebuchet MS"/>
          <w:i/>
          <w:color w:val="0D0D0D"/>
          <w:spacing w:val="31"/>
          <w:sz w:val="18"/>
          <w:szCs w:val="18"/>
        </w:rPr>
        <w:t xml:space="preserve"> </w:t>
      </w:r>
      <w:r>
        <w:rPr>
          <w:rFonts w:ascii="Trebuchet MS" w:eastAsia="Trebuchet MS" w:hAnsi="Trebuchet MS" w:cs="Trebuchet MS"/>
          <w:i/>
          <w:color w:val="0D0D0D"/>
          <w:spacing w:val="1"/>
          <w:w w:val="104"/>
          <w:sz w:val="18"/>
          <w:szCs w:val="18"/>
        </w:rPr>
        <w:t xml:space="preserve">pe </w:t>
      </w:r>
      <w:r>
        <w:rPr>
          <w:rFonts w:ascii="Trebuchet MS" w:eastAsia="Trebuchet MS" w:hAnsi="Trebuchet MS" w:cs="Trebuchet MS"/>
          <w:i/>
          <w:color w:val="0D0D0D"/>
          <w:sz w:val="18"/>
          <w:szCs w:val="18"/>
        </w:rPr>
        <w:t>prima</w:t>
      </w:r>
      <w:r>
        <w:rPr>
          <w:rFonts w:ascii="Trebuchet MS" w:eastAsia="Trebuchet MS" w:hAnsi="Trebuchet MS" w:cs="Trebuchet MS"/>
          <w:i/>
          <w:color w:val="0D0D0D"/>
          <w:spacing w:val="22"/>
          <w:sz w:val="18"/>
          <w:szCs w:val="18"/>
        </w:rPr>
        <w:t xml:space="preserve"> </w:t>
      </w:r>
      <w:r>
        <w:rPr>
          <w:rFonts w:ascii="Trebuchet MS" w:eastAsia="Trebuchet MS" w:hAnsi="Trebuchet MS" w:cs="Trebuchet MS"/>
          <w:i/>
          <w:color w:val="0D0D0D"/>
          <w:sz w:val="18"/>
          <w:szCs w:val="18"/>
        </w:rPr>
        <w:t>linie</w:t>
      </w:r>
      <w:r>
        <w:rPr>
          <w:rFonts w:ascii="Trebuchet MS" w:eastAsia="Trebuchet MS" w:hAnsi="Trebuchet MS" w:cs="Trebuchet MS"/>
          <w:i/>
          <w:color w:val="0D0D0D"/>
          <w:spacing w:val="12"/>
          <w:sz w:val="18"/>
          <w:szCs w:val="18"/>
        </w:rPr>
        <w:t xml:space="preserve"> </w:t>
      </w:r>
      <w:r>
        <w:rPr>
          <w:rFonts w:ascii="Trebuchet MS" w:eastAsia="Trebuchet MS" w:hAnsi="Trebuchet MS" w:cs="Trebuchet MS"/>
          <w:i/>
          <w:color w:val="0D0D0D"/>
          <w:spacing w:val="2"/>
          <w:sz w:val="18"/>
          <w:szCs w:val="18"/>
        </w:rPr>
        <w:t>s</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7"/>
          <w:sz w:val="18"/>
          <w:szCs w:val="18"/>
        </w:rPr>
        <w:t xml:space="preserve"> </w:t>
      </w:r>
      <w:r>
        <w:rPr>
          <w:rFonts w:ascii="Trebuchet MS" w:eastAsia="Trebuchet MS" w:hAnsi="Trebuchet MS" w:cs="Trebuchet MS"/>
          <w:i/>
          <w:color w:val="0D0D0D"/>
          <w:sz w:val="18"/>
          <w:szCs w:val="18"/>
        </w:rPr>
        <w:t>completează</w:t>
      </w:r>
      <w:r>
        <w:rPr>
          <w:rFonts w:ascii="Trebuchet MS" w:eastAsia="Trebuchet MS" w:hAnsi="Trebuchet MS" w:cs="Trebuchet MS"/>
          <w:i/>
          <w:color w:val="0D0D0D"/>
          <w:spacing w:val="44"/>
          <w:sz w:val="18"/>
          <w:szCs w:val="18"/>
        </w:rPr>
        <w:t xml:space="preserve"> </w:t>
      </w:r>
      <w:r>
        <w:rPr>
          <w:rFonts w:ascii="Trebuchet MS" w:eastAsia="Trebuchet MS" w:hAnsi="Trebuchet MS" w:cs="Trebuchet MS"/>
          <w:i/>
          <w:color w:val="0D0D0D"/>
          <w:sz w:val="18"/>
          <w:szCs w:val="18"/>
        </w:rPr>
        <w:t>valorile</w:t>
      </w:r>
      <w:r>
        <w:rPr>
          <w:rFonts w:ascii="Trebuchet MS" w:eastAsia="Trebuchet MS" w:hAnsi="Trebuchet MS" w:cs="Trebuchet MS"/>
          <w:i/>
          <w:color w:val="0D0D0D"/>
          <w:spacing w:val="22"/>
          <w:sz w:val="18"/>
          <w:szCs w:val="18"/>
        </w:rPr>
        <w:t xml:space="preserve"> </w:t>
      </w:r>
      <w:r>
        <w:rPr>
          <w:rFonts w:ascii="Trebuchet MS" w:eastAsia="Trebuchet MS" w:hAnsi="Trebuchet MS" w:cs="Trebuchet MS"/>
          <w:i/>
          <w:color w:val="0D0D0D"/>
          <w:sz w:val="18"/>
          <w:szCs w:val="18"/>
        </w:rPr>
        <w:t>din</w:t>
      </w:r>
      <w:r>
        <w:rPr>
          <w:rFonts w:ascii="Trebuchet MS" w:eastAsia="Trebuchet MS" w:hAnsi="Trebuchet MS" w:cs="Trebuchet MS"/>
          <w:i/>
          <w:color w:val="0D0D0D"/>
          <w:spacing w:val="12"/>
          <w:sz w:val="18"/>
          <w:szCs w:val="18"/>
        </w:rPr>
        <w:t xml:space="preserve"> </w:t>
      </w:r>
      <w:r>
        <w:rPr>
          <w:rFonts w:ascii="Trebuchet MS" w:eastAsia="Trebuchet MS" w:hAnsi="Trebuchet MS" w:cs="Trebuchet MS"/>
          <w:i/>
          <w:color w:val="0D0D0D"/>
          <w:sz w:val="18"/>
          <w:szCs w:val="18"/>
        </w:rPr>
        <w:t>buget</w:t>
      </w:r>
      <w:r>
        <w:rPr>
          <w:rFonts w:ascii="Trebuchet MS" w:eastAsia="Trebuchet MS" w:hAnsi="Trebuchet MS" w:cs="Trebuchet MS"/>
          <w:i/>
          <w:color w:val="0D0D0D"/>
          <w:spacing w:val="20"/>
          <w:sz w:val="18"/>
          <w:szCs w:val="18"/>
        </w:rPr>
        <w:t xml:space="preserve"> </w:t>
      </w:r>
      <w:r>
        <w:rPr>
          <w:rFonts w:ascii="Trebuchet MS" w:eastAsia="Trebuchet MS" w:hAnsi="Trebuchet MS" w:cs="Trebuchet MS"/>
          <w:i/>
          <w:color w:val="0D0D0D"/>
          <w:sz w:val="18"/>
          <w:szCs w:val="18"/>
        </w:rPr>
        <w:t>din</w:t>
      </w:r>
      <w:r>
        <w:rPr>
          <w:rFonts w:ascii="Trebuchet MS" w:eastAsia="Trebuchet MS" w:hAnsi="Trebuchet MS" w:cs="Trebuchet MS"/>
          <w:i/>
          <w:color w:val="0D0D0D"/>
          <w:spacing w:val="12"/>
          <w:sz w:val="18"/>
          <w:szCs w:val="18"/>
        </w:rPr>
        <w:t xml:space="preserve"> </w:t>
      </w:r>
      <w:r>
        <w:rPr>
          <w:rFonts w:ascii="Trebuchet MS" w:eastAsia="Trebuchet MS" w:hAnsi="Trebuchet MS" w:cs="Trebuchet MS"/>
          <w:i/>
          <w:color w:val="0D0D0D"/>
          <w:sz w:val="18"/>
          <w:szCs w:val="18"/>
        </w:rPr>
        <w:t>care</w:t>
      </w:r>
      <w:r>
        <w:rPr>
          <w:rFonts w:ascii="Trebuchet MS" w:eastAsia="Trebuchet MS" w:hAnsi="Trebuchet MS" w:cs="Trebuchet MS"/>
          <w:i/>
          <w:color w:val="0D0D0D"/>
          <w:spacing w:val="16"/>
          <w:sz w:val="18"/>
          <w:szCs w:val="18"/>
        </w:rPr>
        <w:t xml:space="preserve"> </w:t>
      </w:r>
      <w:r>
        <w:rPr>
          <w:rFonts w:ascii="Trebuchet MS" w:eastAsia="Trebuchet MS" w:hAnsi="Trebuchet MS" w:cs="Trebuchet MS"/>
          <w:i/>
          <w:color w:val="0D0D0D"/>
          <w:sz w:val="18"/>
          <w:szCs w:val="18"/>
        </w:rPr>
        <w:t>se</w:t>
      </w:r>
      <w:r>
        <w:rPr>
          <w:rFonts w:ascii="Trebuchet MS" w:eastAsia="Trebuchet MS" w:hAnsi="Trebuchet MS" w:cs="Trebuchet MS"/>
          <w:i/>
          <w:color w:val="0D0D0D"/>
          <w:spacing w:val="9"/>
          <w:sz w:val="18"/>
          <w:szCs w:val="18"/>
        </w:rPr>
        <w:t xml:space="preserve"> </w:t>
      </w:r>
      <w:r>
        <w:rPr>
          <w:rFonts w:ascii="Trebuchet MS" w:eastAsia="Trebuchet MS" w:hAnsi="Trebuchet MS" w:cs="Trebuchet MS"/>
          <w:i/>
          <w:color w:val="0D0D0D"/>
          <w:sz w:val="18"/>
          <w:szCs w:val="18"/>
        </w:rPr>
        <w:t>s</w:t>
      </w:r>
      <w:r>
        <w:rPr>
          <w:rFonts w:ascii="Trebuchet MS" w:eastAsia="Trebuchet MS" w:hAnsi="Trebuchet MS" w:cs="Trebuchet MS"/>
          <w:i/>
          <w:color w:val="0D0D0D"/>
          <w:spacing w:val="-1"/>
          <w:sz w:val="18"/>
          <w:szCs w:val="18"/>
        </w:rPr>
        <w:t>c</w:t>
      </w:r>
      <w:r>
        <w:rPr>
          <w:rFonts w:ascii="Trebuchet MS" w:eastAsia="Trebuchet MS" w:hAnsi="Trebuchet MS" w:cs="Trebuchet MS"/>
          <w:i/>
          <w:color w:val="0D0D0D"/>
          <w:spacing w:val="5"/>
          <w:sz w:val="18"/>
          <w:szCs w:val="18"/>
        </w:rPr>
        <w:t>a</w:t>
      </w:r>
      <w:r>
        <w:rPr>
          <w:rFonts w:ascii="Trebuchet MS" w:eastAsia="Trebuchet MS" w:hAnsi="Trebuchet MS" w:cs="Trebuchet MS"/>
          <w:i/>
          <w:color w:val="0D0D0D"/>
          <w:spacing w:val="-1"/>
          <w:sz w:val="18"/>
          <w:szCs w:val="18"/>
        </w:rPr>
        <w:t>d</w:t>
      </w:r>
      <w:r>
        <w:rPr>
          <w:rFonts w:ascii="Trebuchet MS" w:eastAsia="Trebuchet MS" w:hAnsi="Trebuchet MS" w:cs="Trebuchet MS"/>
          <w:i/>
          <w:color w:val="0D0D0D"/>
          <w:sz w:val="18"/>
          <w:szCs w:val="18"/>
        </w:rPr>
        <w:t>e</w:t>
      </w:r>
      <w:r>
        <w:rPr>
          <w:rFonts w:ascii="Trebuchet MS" w:eastAsia="Trebuchet MS" w:hAnsi="Trebuchet MS" w:cs="Trebuchet MS"/>
          <w:i/>
          <w:color w:val="0D0D0D"/>
          <w:spacing w:val="21"/>
          <w:sz w:val="18"/>
          <w:szCs w:val="18"/>
        </w:rPr>
        <w:t xml:space="preserve"> </w:t>
      </w:r>
      <w:r>
        <w:rPr>
          <w:rFonts w:ascii="Trebuchet MS" w:eastAsia="Trebuchet MS" w:hAnsi="Trebuchet MS" w:cs="Trebuchet MS"/>
          <w:i/>
          <w:color w:val="0D0D0D"/>
          <w:sz w:val="18"/>
          <w:szCs w:val="18"/>
        </w:rPr>
        <w:t>valoarea</w:t>
      </w:r>
      <w:r>
        <w:rPr>
          <w:rFonts w:ascii="Trebuchet MS" w:eastAsia="Trebuchet MS" w:hAnsi="Trebuchet MS" w:cs="Trebuchet MS"/>
          <w:i/>
          <w:color w:val="0D0D0D"/>
          <w:spacing w:val="31"/>
          <w:sz w:val="18"/>
          <w:szCs w:val="18"/>
        </w:rPr>
        <w:t xml:space="preserve"> </w:t>
      </w:r>
      <w:r>
        <w:rPr>
          <w:rFonts w:ascii="Trebuchet MS" w:eastAsia="Trebuchet MS" w:hAnsi="Trebuchet MS" w:cs="Trebuchet MS"/>
          <w:i/>
          <w:color w:val="0D0D0D"/>
          <w:sz w:val="18"/>
          <w:szCs w:val="18"/>
        </w:rPr>
        <w:t>ajutorului</w:t>
      </w:r>
      <w:r>
        <w:rPr>
          <w:rFonts w:ascii="Trebuchet MS" w:eastAsia="Trebuchet MS" w:hAnsi="Trebuchet MS" w:cs="Trebuchet MS"/>
          <w:i/>
          <w:color w:val="0D0D0D"/>
          <w:spacing w:val="36"/>
          <w:sz w:val="18"/>
          <w:szCs w:val="18"/>
        </w:rPr>
        <w:t xml:space="preserve"> </w:t>
      </w:r>
      <w:r>
        <w:rPr>
          <w:rFonts w:ascii="Trebuchet MS" w:eastAsia="Trebuchet MS" w:hAnsi="Trebuchet MS" w:cs="Trebuchet MS"/>
          <w:i/>
          <w:color w:val="0D0D0D"/>
          <w:sz w:val="18"/>
          <w:szCs w:val="18"/>
        </w:rPr>
        <w:t>de</w:t>
      </w:r>
      <w:r>
        <w:rPr>
          <w:rFonts w:ascii="Trebuchet MS" w:eastAsia="Trebuchet MS" w:hAnsi="Trebuchet MS" w:cs="Trebuchet MS"/>
          <w:i/>
          <w:color w:val="0D0D0D"/>
          <w:spacing w:val="11"/>
          <w:sz w:val="18"/>
          <w:szCs w:val="18"/>
        </w:rPr>
        <w:t xml:space="preserve"> </w:t>
      </w:r>
      <w:r>
        <w:rPr>
          <w:rFonts w:ascii="Trebuchet MS" w:eastAsia="Trebuchet MS" w:hAnsi="Trebuchet MS" w:cs="Trebuchet MS"/>
          <w:i/>
          <w:color w:val="0D0D0D"/>
          <w:w w:val="104"/>
          <w:sz w:val="18"/>
          <w:szCs w:val="18"/>
        </w:rPr>
        <w:t xml:space="preserve">stat/minimis; </w:t>
      </w:r>
      <w:r>
        <w:rPr>
          <w:rFonts w:ascii="Trebuchet MS" w:eastAsia="Trebuchet MS" w:hAnsi="Trebuchet MS" w:cs="Trebuchet MS"/>
          <w:i/>
          <w:color w:val="0D0D0D"/>
          <w:sz w:val="18"/>
          <w:szCs w:val="18"/>
        </w:rPr>
        <w:t>pe</w:t>
      </w:r>
      <w:r>
        <w:rPr>
          <w:rFonts w:ascii="Trebuchet MS" w:eastAsia="Trebuchet MS" w:hAnsi="Trebuchet MS" w:cs="Trebuchet MS"/>
          <w:i/>
          <w:color w:val="0D0D0D"/>
          <w:spacing w:val="10"/>
          <w:sz w:val="18"/>
          <w:szCs w:val="18"/>
        </w:rPr>
        <w:t xml:space="preserve"> </w:t>
      </w:r>
      <w:r>
        <w:rPr>
          <w:rFonts w:ascii="Trebuchet MS" w:eastAsia="Trebuchet MS" w:hAnsi="Trebuchet MS" w:cs="Trebuchet MS"/>
          <w:i/>
          <w:color w:val="0D0D0D"/>
          <w:sz w:val="18"/>
          <w:szCs w:val="18"/>
        </w:rPr>
        <w:t>cea</w:t>
      </w:r>
      <w:r>
        <w:rPr>
          <w:rFonts w:ascii="Trebuchet MS" w:eastAsia="Trebuchet MS" w:hAnsi="Trebuchet MS" w:cs="Trebuchet MS"/>
          <w:i/>
          <w:color w:val="0D0D0D"/>
          <w:spacing w:val="13"/>
          <w:sz w:val="18"/>
          <w:szCs w:val="18"/>
        </w:rPr>
        <w:t xml:space="preserve"> </w:t>
      </w:r>
      <w:r>
        <w:rPr>
          <w:rFonts w:ascii="Trebuchet MS" w:eastAsia="Trebuchet MS" w:hAnsi="Trebuchet MS" w:cs="Trebuchet MS"/>
          <w:i/>
          <w:color w:val="0D0D0D"/>
          <w:sz w:val="18"/>
          <w:szCs w:val="18"/>
        </w:rPr>
        <w:t>d</w:t>
      </w:r>
      <w:r>
        <w:rPr>
          <w:rFonts w:ascii="Trebuchet MS" w:eastAsia="Trebuchet MS" w:hAnsi="Trebuchet MS" w:cs="Trebuchet MS"/>
          <w:i/>
          <w:color w:val="0D0D0D"/>
          <w:spacing w:val="1"/>
          <w:sz w:val="18"/>
          <w:szCs w:val="18"/>
        </w:rPr>
        <w:t>e-</w:t>
      </w:r>
      <w:r>
        <w:rPr>
          <w:rFonts w:ascii="Trebuchet MS" w:eastAsia="Trebuchet MS" w:hAnsi="Trebuchet MS" w:cs="Trebuchet MS"/>
          <w:i/>
          <w:color w:val="0D0D0D"/>
          <w:sz w:val="18"/>
          <w:szCs w:val="18"/>
        </w:rPr>
        <w:t>a</w:t>
      </w:r>
      <w:r>
        <w:rPr>
          <w:rFonts w:ascii="Trebuchet MS" w:eastAsia="Trebuchet MS" w:hAnsi="Trebuchet MS" w:cs="Trebuchet MS"/>
          <w:i/>
          <w:color w:val="0D0D0D"/>
          <w:spacing w:val="15"/>
          <w:sz w:val="18"/>
          <w:szCs w:val="18"/>
        </w:rPr>
        <w:t xml:space="preserve"> </w:t>
      </w:r>
      <w:r>
        <w:rPr>
          <w:rFonts w:ascii="Trebuchet MS" w:eastAsia="Trebuchet MS" w:hAnsi="Trebuchet MS" w:cs="Trebuchet MS"/>
          <w:i/>
          <w:color w:val="0D0D0D"/>
          <w:spacing w:val="-1"/>
          <w:sz w:val="18"/>
          <w:szCs w:val="18"/>
        </w:rPr>
        <w:t>d</w:t>
      </w:r>
      <w:r>
        <w:rPr>
          <w:rFonts w:ascii="Trebuchet MS" w:eastAsia="Trebuchet MS" w:hAnsi="Trebuchet MS" w:cs="Trebuchet MS"/>
          <w:i/>
          <w:color w:val="0D0D0D"/>
          <w:spacing w:val="5"/>
          <w:sz w:val="18"/>
          <w:szCs w:val="18"/>
        </w:rPr>
        <w:t>o</w:t>
      </w:r>
      <w:r>
        <w:rPr>
          <w:rFonts w:ascii="Trebuchet MS" w:eastAsia="Trebuchet MS" w:hAnsi="Trebuchet MS" w:cs="Trebuchet MS"/>
          <w:i/>
          <w:color w:val="0D0D0D"/>
          <w:sz w:val="18"/>
          <w:szCs w:val="18"/>
        </w:rPr>
        <w:t>ua</w:t>
      </w:r>
      <w:r>
        <w:rPr>
          <w:rFonts w:ascii="Trebuchet MS" w:eastAsia="Trebuchet MS" w:hAnsi="Trebuchet MS" w:cs="Trebuchet MS"/>
          <w:i/>
          <w:color w:val="0D0D0D"/>
          <w:spacing w:val="19"/>
          <w:sz w:val="18"/>
          <w:szCs w:val="18"/>
        </w:rPr>
        <w:t xml:space="preserve"> </w:t>
      </w:r>
      <w:r>
        <w:rPr>
          <w:rFonts w:ascii="Trebuchet MS" w:eastAsia="Trebuchet MS" w:hAnsi="Trebuchet MS" w:cs="Trebuchet MS"/>
          <w:i/>
          <w:color w:val="0D0D0D"/>
          <w:sz w:val="18"/>
          <w:szCs w:val="18"/>
        </w:rPr>
        <w:t>linie</w:t>
      </w:r>
      <w:r>
        <w:rPr>
          <w:rFonts w:ascii="Trebuchet MS" w:eastAsia="Trebuchet MS" w:hAnsi="Trebuchet MS" w:cs="Trebuchet MS"/>
          <w:i/>
          <w:color w:val="0D0D0D"/>
          <w:spacing w:val="17"/>
          <w:sz w:val="18"/>
          <w:szCs w:val="18"/>
        </w:rPr>
        <w:t xml:space="preserve"> </w:t>
      </w:r>
      <w:r>
        <w:rPr>
          <w:rFonts w:ascii="Trebuchet MS" w:eastAsia="Trebuchet MS" w:hAnsi="Trebuchet MS" w:cs="Trebuchet MS"/>
          <w:i/>
          <w:color w:val="0D0D0D"/>
          <w:sz w:val="18"/>
          <w:szCs w:val="18"/>
        </w:rPr>
        <w:t>se</w:t>
      </w:r>
      <w:r>
        <w:rPr>
          <w:rFonts w:ascii="Trebuchet MS" w:eastAsia="Trebuchet MS" w:hAnsi="Trebuchet MS" w:cs="Trebuchet MS"/>
          <w:i/>
          <w:color w:val="0D0D0D"/>
          <w:spacing w:val="10"/>
          <w:sz w:val="18"/>
          <w:szCs w:val="18"/>
        </w:rPr>
        <w:t xml:space="preserve"> </w:t>
      </w:r>
      <w:r>
        <w:rPr>
          <w:rFonts w:ascii="Trebuchet MS" w:eastAsia="Trebuchet MS" w:hAnsi="Trebuchet MS" w:cs="Trebuchet MS"/>
          <w:i/>
          <w:color w:val="0D0D0D"/>
          <w:sz w:val="18"/>
          <w:szCs w:val="18"/>
        </w:rPr>
        <w:t>completează</w:t>
      </w:r>
      <w:r>
        <w:rPr>
          <w:rFonts w:ascii="Trebuchet MS" w:eastAsia="Trebuchet MS" w:hAnsi="Trebuchet MS" w:cs="Trebuchet MS"/>
          <w:i/>
          <w:color w:val="0D0D0D"/>
          <w:spacing w:val="44"/>
          <w:sz w:val="18"/>
          <w:szCs w:val="18"/>
        </w:rPr>
        <w:t xml:space="preserve"> </w:t>
      </w:r>
      <w:r>
        <w:rPr>
          <w:rFonts w:ascii="Trebuchet MS" w:eastAsia="Trebuchet MS" w:hAnsi="Trebuchet MS" w:cs="Trebuchet MS"/>
          <w:i/>
          <w:color w:val="0D0D0D"/>
          <w:sz w:val="18"/>
          <w:szCs w:val="18"/>
        </w:rPr>
        <w:t>valoarea</w:t>
      </w:r>
      <w:r>
        <w:rPr>
          <w:rFonts w:ascii="Trebuchet MS" w:eastAsia="Trebuchet MS" w:hAnsi="Trebuchet MS" w:cs="Trebuchet MS"/>
          <w:i/>
          <w:color w:val="0D0D0D"/>
          <w:spacing w:val="31"/>
          <w:sz w:val="18"/>
          <w:szCs w:val="18"/>
        </w:rPr>
        <w:t xml:space="preserve"> </w:t>
      </w:r>
      <w:r>
        <w:rPr>
          <w:rFonts w:ascii="Trebuchet MS" w:eastAsia="Trebuchet MS" w:hAnsi="Trebuchet MS" w:cs="Trebuchet MS"/>
          <w:i/>
          <w:color w:val="0D0D0D"/>
          <w:sz w:val="18"/>
          <w:szCs w:val="18"/>
        </w:rPr>
        <w:t>ajutorului</w:t>
      </w:r>
      <w:r>
        <w:rPr>
          <w:rFonts w:ascii="Trebuchet MS" w:eastAsia="Trebuchet MS" w:hAnsi="Trebuchet MS" w:cs="Trebuchet MS"/>
          <w:i/>
          <w:color w:val="0D0D0D"/>
          <w:spacing w:val="36"/>
          <w:sz w:val="18"/>
          <w:szCs w:val="18"/>
        </w:rPr>
        <w:t xml:space="preserve"> </w:t>
      </w:r>
      <w:r>
        <w:rPr>
          <w:rFonts w:ascii="Trebuchet MS" w:eastAsia="Trebuchet MS" w:hAnsi="Trebuchet MS" w:cs="Trebuchet MS"/>
          <w:i/>
          <w:color w:val="0D0D0D"/>
          <w:sz w:val="18"/>
          <w:szCs w:val="18"/>
        </w:rPr>
        <w:t>de</w:t>
      </w:r>
      <w:r>
        <w:rPr>
          <w:rFonts w:ascii="Trebuchet MS" w:eastAsia="Trebuchet MS" w:hAnsi="Trebuchet MS" w:cs="Trebuchet MS"/>
          <w:i/>
          <w:color w:val="0D0D0D"/>
          <w:spacing w:val="11"/>
          <w:sz w:val="18"/>
          <w:szCs w:val="18"/>
        </w:rPr>
        <w:t xml:space="preserve"> </w:t>
      </w:r>
      <w:r>
        <w:rPr>
          <w:rFonts w:ascii="Trebuchet MS" w:eastAsia="Trebuchet MS" w:hAnsi="Trebuchet MS" w:cs="Trebuchet MS"/>
          <w:i/>
          <w:color w:val="0D0D0D"/>
          <w:w w:val="104"/>
          <w:sz w:val="18"/>
          <w:szCs w:val="18"/>
        </w:rPr>
        <w:t>stat/minimis.</w:t>
      </w:r>
    </w:p>
    <w:p w:rsidR="000B3971" w:rsidRDefault="000B3971">
      <w:pPr>
        <w:spacing w:line="200" w:lineRule="exact"/>
      </w:pPr>
    </w:p>
    <w:p w:rsidR="000B3971" w:rsidRDefault="000B3971">
      <w:pPr>
        <w:spacing w:before="12" w:line="260" w:lineRule="exact"/>
        <w:rPr>
          <w:sz w:val="26"/>
          <w:szCs w:val="26"/>
        </w:rPr>
      </w:pPr>
    </w:p>
    <w:p w:rsidR="000B3971" w:rsidRDefault="0099349E">
      <w:pPr>
        <w:spacing w:before="25"/>
        <w:ind w:left="413"/>
        <w:rPr>
          <w:rFonts w:ascii="Calibri" w:eastAsia="Calibri" w:hAnsi="Calibri" w:cs="Calibri"/>
          <w:b/>
          <w:i/>
          <w:color w:val="A6A6A6"/>
          <w:spacing w:val="-5"/>
          <w:sz w:val="17"/>
          <w:szCs w:val="17"/>
        </w:rPr>
      </w:pPr>
      <w:r>
        <w:rPr>
          <w:rFonts w:ascii="Calibri" w:eastAsia="Calibri" w:hAnsi="Calibri" w:cs="Calibri"/>
          <w:b/>
          <w:i/>
          <w:color w:val="A6A6A6"/>
          <w:sz w:val="17"/>
          <w:szCs w:val="17"/>
        </w:rPr>
        <w:t>Anexa</w:t>
      </w:r>
      <w:r>
        <w:rPr>
          <w:rFonts w:ascii="Calibri" w:eastAsia="Calibri" w:hAnsi="Calibri" w:cs="Calibri"/>
          <w:b/>
          <w:i/>
          <w:color w:val="A6A6A6"/>
          <w:spacing w:val="-4"/>
          <w:sz w:val="17"/>
          <w:szCs w:val="17"/>
        </w:rPr>
        <w:t xml:space="preserve"> </w:t>
      </w:r>
      <w:r>
        <w:rPr>
          <w:rFonts w:ascii="Calibri" w:eastAsia="Calibri" w:hAnsi="Calibri" w:cs="Calibri"/>
          <w:b/>
          <w:i/>
          <w:color w:val="A6A6A6"/>
          <w:sz w:val="17"/>
          <w:szCs w:val="17"/>
        </w:rPr>
        <w:t>1</w:t>
      </w:r>
      <w:r>
        <w:rPr>
          <w:rFonts w:ascii="Calibri" w:eastAsia="Calibri" w:hAnsi="Calibri" w:cs="Calibri"/>
          <w:b/>
          <w:i/>
          <w:color w:val="A6A6A6"/>
          <w:spacing w:val="-1"/>
          <w:sz w:val="17"/>
          <w:szCs w:val="17"/>
        </w:rPr>
        <w:t xml:space="preserve"> </w:t>
      </w:r>
      <w:r>
        <w:rPr>
          <w:rFonts w:ascii="Calibri" w:eastAsia="Calibri" w:hAnsi="Calibri" w:cs="Calibri"/>
          <w:b/>
          <w:i/>
          <w:color w:val="A6A6A6"/>
          <w:sz w:val="17"/>
          <w:szCs w:val="17"/>
        </w:rPr>
        <w:t>Contract</w:t>
      </w:r>
      <w:r>
        <w:rPr>
          <w:rFonts w:ascii="Calibri" w:eastAsia="Calibri" w:hAnsi="Calibri" w:cs="Calibri"/>
          <w:b/>
          <w:i/>
          <w:color w:val="A6A6A6"/>
          <w:spacing w:val="-6"/>
          <w:sz w:val="17"/>
          <w:szCs w:val="17"/>
        </w:rPr>
        <w:t xml:space="preserve"> </w:t>
      </w:r>
      <w:r>
        <w:rPr>
          <w:rFonts w:ascii="Calibri" w:eastAsia="Calibri" w:hAnsi="Calibri" w:cs="Calibri"/>
          <w:b/>
          <w:i/>
          <w:color w:val="A6A6A6"/>
          <w:sz w:val="17"/>
          <w:szCs w:val="17"/>
        </w:rPr>
        <w:t>de</w:t>
      </w:r>
      <w:r>
        <w:rPr>
          <w:rFonts w:ascii="Calibri" w:eastAsia="Calibri" w:hAnsi="Calibri" w:cs="Calibri"/>
          <w:b/>
          <w:i/>
          <w:color w:val="A6A6A6"/>
          <w:spacing w:val="-2"/>
          <w:sz w:val="17"/>
          <w:szCs w:val="17"/>
        </w:rPr>
        <w:t xml:space="preserve"> </w:t>
      </w:r>
      <w:r>
        <w:rPr>
          <w:rFonts w:ascii="Calibri" w:eastAsia="Calibri" w:hAnsi="Calibri" w:cs="Calibri"/>
          <w:b/>
          <w:i/>
          <w:color w:val="A6A6A6"/>
          <w:sz w:val="17"/>
          <w:szCs w:val="17"/>
        </w:rPr>
        <w:t>fina</w:t>
      </w:r>
      <w:r>
        <w:rPr>
          <w:rFonts w:ascii="Calibri" w:eastAsia="Calibri" w:hAnsi="Calibri" w:cs="Calibri"/>
          <w:b/>
          <w:i/>
          <w:color w:val="A6A6A6"/>
          <w:spacing w:val="-3"/>
          <w:sz w:val="17"/>
          <w:szCs w:val="17"/>
        </w:rPr>
        <w:t>n</w:t>
      </w:r>
      <w:r>
        <w:rPr>
          <w:rFonts w:ascii="Calibri" w:eastAsia="Calibri" w:hAnsi="Calibri" w:cs="Calibri"/>
          <w:b/>
          <w:i/>
          <w:color w:val="A6A6A6"/>
          <w:spacing w:val="4"/>
          <w:sz w:val="17"/>
          <w:szCs w:val="17"/>
        </w:rPr>
        <w:t>ț</w:t>
      </w:r>
      <w:r>
        <w:rPr>
          <w:rFonts w:ascii="Calibri" w:eastAsia="Calibri" w:hAnsi="Calibri" w:cs="Calibri"/>
          <w:b/>
          <w:i/>
          <w:color w:val="A6A6A6"/>
          <w:spacing w:val="-3"/>
          <w:sz w:val="17"/>
          <w:szCs w:val="17"/>
        </w:rPr>
        <w:t>a</w:t>
      </w:r>
      <w:r>
        <w:rPr>
          <w:rFonts w:ascii="Calibri" w:eastAsia="Calibri" w:hAnsi="Calibri" w:cs="Calibri"/>
          <w:b/>
          <w:i/>
          <w:color w:val="A6A6A6"/>
          <w:spacing w:val="1"/>
          <w:sz w:val="17"/>
          <w:szCs w:val="17"/>
        </w:rPr>
        <w:t>r</w:t>
      </w:r>
      <w:r>
        <w:rPr>
          <w:rFonts w:ascii="Calibri" w:eastAsia="Calibri" w:hAnsi="Calibri" w:cs="Calibri"/>
          <w:b/>
          <w:i/>
          <w:color w:val="A6A6A6"/>
          <w:sz w:val="17"/>
          <w:szCs w:val="17"/>
        </w:rPr>
        <w:t>e</w:t>
      </w:r>
      <w:r>
        <w:rPr>
          <w:rFonts w:ascii="Calibri" w:eastAsia="Calibri" w:hAnsi="Calibri" w:cs="Calibri"/>
          <w:b/>
          <w:i/>
          <w:color w:val="A6A6A6"/>
          <w:spacing w:val="-6"/>
          <w:sz w:val="17"/>
          <w:szCs w:val="17"/>
        </w:rPr>
        <w:t xml:space="preserve"> </w:t>
      </w:r>
      <w:r>
        <w:rPr>
          <w:rFonts w:ascii="Calibri" w:eastAsia="Calibri" w:hAnsi="Calibri" w:cs="Calibri"/>
          <w:b/>
          <w:i/>
          <w:color w:val="A6A6A6"/>
          <w:sz w:val="17"/>
          <w:szCs w:val="17"/>
        </w:rPr>
        <w:t>–</w:t>
      </w:r>
      <w:r>
        <w:rPr>
          <w:rFonts w:ascii="Calibri" w:eastAsia="Calibri" w:hAnsi="Calibri" w:cs="Calibri"/>
          <w:b/>
          <w:i/>
          <w:color w:val="A6A6A6"/>
          <w:spacing w:val="-1"/>
          <w:sz w:val="17"/>
          <w:szCs w:val="17"/>
        </w:rPr>
        <w:t xml:space="preserve"> </w:t>
      </w:r>
      <w:r>
        <w:rPr>
          <w:rFonts w:ascii="Calibri" w:eastAsia="Calibri" w:hAnsi="Calibri" w:cs="Calibri"/>
          <w:b/>
          <w:i/>
          <w:color w:val="A6A6A6"/>
          <w:sz w:val="17"/>
          <w:szCs w:val="17"/>
        </w:rPr>
        <w:t>Cond</w:t>
      </w:r>
      <w:r>
        <w:rPr>
          <w:rFonts w:ascii="Calibri" w:eastAsia="Calibri" w:hAnsi="Calibri" w:cs="Calibri"/>
          <w:b/>
          <w:i/>
          <w:color w:val="A6A6A6"/>
          <w:spacing w:val="-1"/>
          <w:sz w:val="17"/>
          <w:szCs w:val="17"/>
        </w:rPr>
        <w:t>i</w:t>
      </w:r>
      <w:r>
        <w:rPr>
          <w:rFonts w:ascii="Calibri" w:eastAsia="Calibri" w:hAnsi="Calibri" w:cs="Calibri"/>
          <w:b/>
          <w:i/>
          <w:color w:val="A6A6A6"/>
          <w:sz w:val="17"/>
          <w:szCs w:val="17"/>
        </w:rPr>
        <w:t>ții</w:t>
      </w:r>
      <w:r>
        <w:rPr>
          <w:rFonts w:ascii="Calibri" w:eastAsia="Calibri" w:hAnsi="Calibri" w:cs="Calibri"/>
          <w:b/>
          <w:i/>
          <w:color w:val="A6A6A6"/>
          <w:spacing w:val="-5"/>
          <w:sz w:val="17"/>
          <w:szCs w:val="17"/>
        </w:rPr>
        <w:t xml:space="preserve"> </w:t>
      </w:r>
      <w:r>
        <w:rPr>
          <w:rFonts w:ascii="Calibri" w:eastAsia="Calibri" w:hAnsi="Calibri" w:cs="Calibri"/>
          <w:b/>
          <w:i/>
          <w:color w:val="A6A6A6"/>
          <w:sz w:val="17"/>
          <w:szCs w:val="17"/>
        </w:rPr>
        <w:t>specifice</w:t>
      </w:r>
      <w:r>
        <w:rPr>
          <w:rFonts w:ascii="Calibri" w:eastAsia="Calibri" w:hAnsi="Calibri" w:cs="Calibri"/>
          <w:b/>
          <w:i/>
          <w:color w:val="A6A6A6"/>
          <w:spacing w:val="-5"/>
          <w:sz w:val="17"/>
          <w:szCs w:val="17"/>
        </w:rPr>
        <w:t xml:space="preserve"> </w:t>
      </w:r>
    </w:p>
    <w:p w:rsidR="003D09B4" w:rsidRDefault="003D09B4">
      <w:pPr>
        <w:spacing w:before="25"/>
        <w:ind w:left="413"/>
        <w:rPr>
          <w:rFonts w:ascii="Calibri" w:eastAsia="Calibri" w:hAnsi="Calibri" w:cs="Calibri"/>
          <w:sz w:val="17"/>
          <w:szCs w:val="17"/>
        </w:rPr>
        <w:sectPr w:rsidR="003D09B4">
          <w:type w:val="continuous"/>
          <w:pgSz w:w="12240" w:h="15840"/>
          <w:pgMar w:top="1060" w:right="1560" w:bottom="280" w:left="1440" w:header="720" w:footer="720" w:gutter="0"/>
          <w:cols w:space="720"/>
        </w:sectPr>
      </w:pPr>
    </w:p>
    <w:p w:rsidR="000B3971" w:rsidRDefault="0099349E">
      <w:pPr>
        <w:spacing w:before="71" w:line="247" w:lineRule="auto"/>
        <w:ind w:left="133" w:right="102"/>
        <w:jc w:val="both"/>
        <w:rPr>
          <w:rFonts w:ascii="Trebuchet MS" w:eastAsia="Trebuchet MS" w:hAnsi="Trebuchet MS" w:cs="Trebuchet MS"/>
        </w:rPr>
      </w:pPr>
      <w:proofErr w:type="gramStart"/>
      <w:r>
        <w:rPr>
          <w:rFonts w:ascii="Trebuchet MS" w:eastAsia="Trebuchet MS" w:hAnsi="Trebuchet MS" w:cs="Trebuchet MS"/>
          <w:color w:val="0D0D0D"/>
        </w:rPr>
        <w:lastRenderedPageBreak/>
        <w:t>fiind</w:t>
      </w:r>
      <w:proofErr w:type="gramEnd"/>
      <w:r>
        <w:rPr>
          <w:rFonts w:ascii="Trebuchet MS" w:eastAsia="Trebuchet MS" w:hAnsi="Trebuchet MS" w:cs="Trebuchet MS"/>
          <w:color w:val="0D0D0D"/>
          <w:spacing w:val="26"/>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ca</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rat</w:t>
      </w:r>
      <w:r>
        <w:rPr>
          <w:rFonts w:ascii="Trebuchet MS" w:eastAsia="Trebuchet MS" w:hAnsi="Trebuchet MS" w:cs="Trebuchet MS"/>
          <w:color w:val="0D0D0D"/>
        </w:rPr>
        <w:t>ă</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forfetar</w:t>
      </w:r>
      <w:r>
        <w:rPr>
          <w:rFonts w:ascii="Trebuchet MS" w:eastAsia="Trebuchet MS" w:hAnsi="Trebuchet MS" w:cs="Trebuchet MS"/>
          <w:color w:val="0D0D0D"/>
        </w:rPr>
        <w:t>ă</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sidR="0011483F">
        <w:rPr>
          <w:rFonts w:ascii="Trebuchet MS" w:eastAsia="Trebuchet MS" w:hAnsi="Trebuchet MS" w:cs="Trebuchet MS"/>
          <w:color w:val="0D0D0D"/>
          <w:spacing w:val="21"/>
        </w:rPr>
        <w:t xml:space="preserve">maximum </w:t>
      </w:r>
      <w:r>
        <w:rPr>
          <w:rFonts w:ascii="Trebuchet MS" w:eastAsia="Trebuchet MS" w:hAnsi="Trebuchet MS" w:cs="Trebuchet MS"/>
          <w:color w:val="0D0D0D"/>
        </w:rPr>
        <w:t>15%</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costurile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directe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personalu</w:t>
      </w:r>
      <w:r>
        <w:rPr>
          <w:rFonts w:ascii="Trebuchet MS" w:eastAsia="Trebuchet MS" w:hAnsi="Trebuchet MS" w:cs="Trebuchet MS"/>
          <w:color w:val="0D0D0D"/>
        </w:rPr>
        <w:t>l</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aplicare</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articolului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6</w:t>
      </w:r>
      <w:r>
        <w:rPr>
          <w:rFonts w:ascii="Trebuchet MS" w:eastAsia="Trebuchet MS" w:hAnsi="Trebuchet MS" w:cs="Trebuchet MS"/>
          <w:color w:val="0D0D0D"/>
        </w:rPr>
        <w:t>8 alineatul</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4"/>
        </w:rPr>
        <w:t>l</w:t>
      </w:r>
      <w:r>
        <w:rPr>
          <w:rFonts w:ascii="Trebuchet MS" w:eastAsia="Trebuchet MS" w:hAnsi="Trebuchet MS" w:cs="Trebuchet MS"/>
          <w:color w:val="0D0D0D"/>
          <w:spacing w:val="3"/>
        </w:rPr>
        <w:t>i</w:t>
      </w:r>
      <w:r>
        <w:rPr>
          <w:rFonts w:ascii="Trebuchet MS" w:eastAsia="Trebuchet MS" w:hAnsi="Trebuchet MS" w:cs="Trebuchet MS"/>
          <w:color w:val="0D0D0D"/>
          <w:spacing w:val="-1"/>
        </w:rPr>
        <w:t>ter</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(b)</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3"/>
          <w:w w:val="103"/>
        </w:rPr>
        <w:t>d</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n </w:t>
      </w:r>
      <w:r>
        <w:rPr>
          <w:rFonts w:ascii="Trebuchet MS" w:eastAsia="Trebuchet MS" w:hAnsi="Trebuchet MS" w:cs="Trebuchet MS"/>
          <w:color w:val="0D0D0D"/>
        </w:rPr>
        <w:t>Regulamentul</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(UE)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1303/2013).</w:t>
      </w:r>
    </w:p>
    <w:p w:rsidR="000B3971" w:rsidRDefault="000B3971">
      <w:pPr>
        <w:spacing w:before="1" w:line="100" w:lineRule="exact"/>
        <w:rPr>
          <w:sz w:val="11"/>
          <w:szCs w:val="11"/>
        </w:rPr>
      </w:pPr>
    </w:p>
    <w:p w:rsidR="000B3971" w:rsidRDefault="0099349E">
      <w:pPr>
        <w:spacing w:line="246" w:lineRule="auto"/>
        <w:ind w:left="133" w:right="104"/>
        <w:jc w:val="both"/>
        <w:rPr>
          <w:rFonts w:ascii="Trebuchet MS" w:eastAsia="Trebuchet MS" w:hAnsi="Trebuchet MS" w:cs="Trebuchet MS"/>
          <w:sz w:val="13"/>
          <w:szCs w:val="13"/>
        </w:rPr>
      </w:pPr>
      <w:r>
        <w:rPr>
          <w:rFonts w:ascii="Trebuchet MS" w:eastAsia="Trebuchet MS" w:hAnsi="Trebuchet MS" w:cs="Trebuchet MS"/>
          <w:color w:val="0D0D0D"/>
        </w:rPr>
        <w:t xml:space="preserve">b)  </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Valoarea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tip</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FED</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stabilită</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acordat</w:t>
      </w:r>
      <w:r>
        <w:rPr>
          <w:rFonts w:ascii="Trebuchet MS" w:eastAsia="Trebuchet MS" w:hAnsi="Trebuchet MS" w:cs="Trebuchet MS"/>
          <w:color w:val="0D0D0D"/>
        </w:rPr>
        <w:t>ă</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procen</w:t>
      </w:r>
      <w:r>
        <w:rPr>
          <w:rFonts w:ascii="Trebuchet MS" w:eastAsia="Trebuchet MS" w:hAnsi="Trebuchet MS" w:cs="Trebuchet MS"/>
          <w:color w:val="0D0D0D"/>
        </w:rPr>
        <w:t>t</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 xml:space="preserve">maxim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directe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al</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proiectulu</w:t>
      </w:r>
      <w:r>
        <w:rPr>
          <w:rFonts w:ascii="Trebuchet MS" w:eastAsia="Trebuchet MS" w:hAnsi="Trebuchet MS" w:cs="Trebuchet MS"/>
          <w:color w:val="0D0D0D"/>
          <w:spacing w:val="3"/>
        </w:rPr>
        <w:t>i</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corelar</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prevederile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w w:val="103"/>
        </w:rPr>
        <w:t xml:space="preserve">Ghidului </w:t>
      </w:r>
      <w:r>
        <w:rPr>
          <w:rFonts w:ascii="Trebuchet MS" w:eastAsia="Trebuchet MS" w:hAnsi="Trebuchet MS" w:cs="Trebuchet MS"/>
          <w:color w:val="0D0D0D"/>
        </w:rPr>
        <w:t>Solicitantulu</w:t>
      </w:r>
      <w:r>
        <w:rPr>
          <w:rFonts w:ascii="Trebuchet MS" w:eastAsia="Trebuchet MS" w:hAnsi="Trebuchet MS" w:cs="Trebuchet MS"/>
          <w:color w:val="0D0D0D"/>
          <w:spacing w:val="1"/>
        </w:rPr>
        <w:t>i-</w:t>
      </w:r>
      <w:r>
        <w:rPr>
          <w:rFonts w:ascii="Trebuchet MS" w:eastAsia="Trebuchet MS" w:hAnsi="Trebuchet MS" w:cs="Trebuchet MS"/>
          <w:color w:val="0D0D0D"/>
          <w:spacing w:val="-1"/>
        </w:rPr>
        <w:t>Cond</w:t>
      </w:r>
      <w:r>
        <w:rPr>
          <w:rFonts w:ascii="Trebuchet MS" w:eastAsia="Trebuchet MS" w:hAnsi="Trebuchet MS" w:cs="Trebuchet MS"/>
          <w:color w:val="0D0D0D"/>
          <w:spacing w:val="1"/>
        </w:rPr>
        <w:t>i</w:t>
      </w:r>
      <w:r>
        <w:rPr>
          <w:rFonts w:ascii="Trebuchet MS" w:eastAsia="Trebuchet MS" w:hAnsi="Trebuchet MS" w:cs="Trebuchet MS"/>
          <w:color w:val="0D0D0D"/>
        </w:rPr>
        <w:t>ț</w:t>
      </w:r>
      <w:proofErr w:type="gramStart"/>
      <w:r>
        <w:rPr>
          <w:rFonts w:ascii="Trebuchet MS" w:eastAsia="Trebuchet MS" w:hAnsi="Trebuchet MS" w:cs="Trebuchet MS"/>
          <w:color w:val="0D0D0D"/>
        </w:rPr>
        <w:t>ii  specifice</w:t>
      </w:r>
      <w:proofErr w:type="gramEnd"/>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aplicabi</w:t>
      </w:r>
      <w:r>
        <w:rPr>
          <w:rFonts w:ascii="Trebuchet MS" w:eastAsia="Trebuchet MS" w:hAnsi="Trebuchet MS" w:cs="Trebuchet MS"/>
          <w:color w:val="0D0D0D"/>
          <w:spacing w:val="-1"/>
          <w:w w:val="103"/>
        </w:rPr>
        <w:t>l</w:t>
      </w:r>
      <w:r>
        <w:rPr>
          <w:rFonts w:ascii="Trebuchet MS" w:eastAsia="Trebuchet MS" w:hAnsi="Trebuchet MS" w:cs="Trebuchet MS"/>
          <w:color w:val="0D0D0D"/>
          <w:spacing w:val="-2"/>
          <w:w w:val="103"/>
        </w:rPr>
        <w:t>.</w:t>
      </w:r>
      <w:r>
        <w:rPr>
          <w:rFonts w:ascii="Trebuchet MS" w:eastAsia="Trebuchet MS" w:hAnsi="Trebuchet MS" w:cs="Trebuchet MS"/>
          <w:color w:val="0D0D0D"/>
          <w:position w:val="7"/>
          <w:sz w:val="13"/>
          <w:szCs w:val="13"/>
        </w:rPr>
        <w:t>2</w:t>
      </w:r>
    </w:p>
    <w:p w:rsidR="000B3971" w:rsidRDefault="000B3971">
      <w:pPr>
        <w:spacing w:before="4" w:line="100" w:lineRule="exact"/>
        <w:rPr>
          <w:sz w:val="11"/>
          <w:szCs w:val="11"/>
        </w:rPr>
      </w:pPr>
    </w:p>
    <w:p w:rsidR="000B3971" w:rsidRDefault="0099349E">
      <w:pPr>
        <w:spacing w:line="247" w:lineRule="auto"/>
        <w:ind w:left="133" w:right="102"/>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finalu</w:t>
      </w:r>
      <w:r>
        <w:rPr>
          <w:rFonts w:ascii="Trebuchet MS" w:eastAsia="Trebuchet MS" w:hAnsi="Trebuchet MS" w:cs="Trebuchet MS"/>
          <w:color w:val="0D0D0D"/>
        </w:rPr>
        <w:t>l</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perioadei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spacing w:val="-1"/>
        </w:rPr>
        <w:t>plementar</w:t>
      </w:r>
      <w:r>
        <w:rPr>
          <w:rFonts w:ascii="Trebuchet MS" w:eastAsia="Trebuchet MS" w:hAnsi="Trebuchet MS" w:cs="Trebuchet MS"/>
          <w:color w:val="0D0D0D"/>
        </w:rPr>
        <w:t>e</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indicatorii</w:t>
      </w:r>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prevăz</w:t>
      </w:r>
      <w:r>
        <w:rPr>
          <w:rFonts w:ascii="Trebuchet MS" w:eastAsia="Trebuchet MS" w:hAnsi="Trebuchet MS" w:cs="Trebuchet MS"/>
          <w:color w:val="0D0D0D"/>
          <w:spacing w:val="-1"/>
          <w:w w:val="103"/>
        </w:rPr>
        <w:t xml:space="preserve">uți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finan</w:t>
      </w:r>
      <w:r>
        <w:rPr>
          <w:rFonts w:ascii="Trebuchet MS" w:eastAsia="Trebuchet MS" w:hAnsi="Trebuchet MS" w:cs="Trebuchet MS"/>
          <w:color w:val="0D0D0D"/>
          <w:spacing w:val="-1"/>
        </w:rPr>
        <w:t>țar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anexă</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co</w:t>
      </w:r>
      <w:r>
        <w:rPr>
          <w:rFonts w:ascii="Trebuchet MS" w:eastAsia="Trebuchet MS" w:hAnsi="Trebuchet MS" w:cs="Trebuchet MS"/>
          <w:color w:val="0D0D0D"/>
          <w:spacing w:val="-1"/>
        </w:rPr>
        <w:t>n</w:t>
      </w:r>
      <w:r>
        <w:rPr>
          <w:rFonts w:ascii="Trebuchet MS" w:eastAsia="Trebuchet MS" w:hAnsi="Trebuchet MS" w:cs="Trebuchet MS"/>
          <w:color w:val="0D0D0D"/>
        </w:rPr>
        <w:t>tractul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finan</w:t>
      </w:r>
      <w:r>
        <w:rPr>
          <w:rFonts w:ascii="Trebuchet MS" w:eastAsia="Trebuchet MS" w:hAnsi="Trebuchet MS" w:cs="Trebuchet MS"/>
          <w:color w:val="0D0D0D"/>
          <w:spacing w:val="-1"/>
        </w:rPr>
        <w:t>țare</w:t>
      </w:r>
      <w:r>
        <w:rPr>
          <w:rFonts w:ascii="Trebuchet MS" w:eastAsia="Trebuchet MS" w:hAnsi="Trebuchet MS" w:cs="Trebuchet MS"/>
          <w:color w:val="0D0D0D"/>
        </w:rPr>
        <w:t>,</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 sunt</w:t>
      </w:r>
      <w:r>
        <w:rPr>
          <w:rFonts w:ascii="Trebuchet MS" w:eastAsia="Trebuchet MS" w:hAnsi="Trebuchet MS" w:cs="Trebuchet MS"/>
          <w:color w:val="0D0D0D"/>
          <w:spacing w:val="8"/>
        </w:rPr>
        <w:t xml:space="preserve"> </w:t>
      </w:r>
      <w:r>
        <w:rPr>
          <w:rFonts w:ascii="Trebuchet MS" w:eastAsia="Trebuchet MS" w:hAnsi="Trebuchet MS" w:cs="Trebuchet MS"/>
          <w:color w:val="0D0D0D"/>
        </w:rPr>
        <w:t>îndepliniți/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realiz</w:t>
      </w:r>
      <w:r>
        <w:rPr>
          <w:rFonts w:ascii="Trebuchet MS" w:eastAsia="Trebuchet MS" w:hAnsi="Trebuchet MS" w:cs="Trebuchet MS"/>
          <w:color w:val="0D0D0D"/>
          <w:spacing w:val="-1"/>
        </w:rPr>
        <w:t>a</w:t>
      </w:r>
      <w:r>
        <w:rPr>
          <w:rFonts w:ascii="Trebuchet MS" w:eastAsia="Trebuchet MS" w:hAnsi="Trebuchet MS" w:cs="Trebuchet MS"/>
          <w:color w:val="0D0D0D"/>
          <w:spacing w:val="-3"/>
        </w:rPr>
        <w:t>ț</w:t>
      </w:r>
      <w:r>
        <w:rPr>
          <w:rFonts w:ascii="Trebuchet MS" w:eastAsia="Trebuchet MS" w:hAnsi="Trebuchet MS" w:cs="Trebuchet MS"/>
          <w:color w:val="0D0D0D"/>
        </w:rPr>
        <w:t>i</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w w:val="103"/>
        </w:rPr>
        <w:t>î</w:t>
      </w:r>
      <w:r>
        <w:rPr>
          <w:rFonts w:ascii="Trebuchet MS" w:eastAsia="Trebuchet MS" w:hAnsi="Trebuchet MS" w:cs="Trebuchet MS"/>
          <w:color w:val="0D0D0D"/>
          <w:w w:val="103"/>
        </w:rPr>
        <w:t xml:space="preserve">n </w:t>
      </w:r>
      <w:r>
        <w:rPr>
          <w:rFonts w:ascii="Trebuchet MS" w:eastAsia="Trebuchet MS" w:hAnsi="Trebuchet MS" w:cs="Trebuchet MS"/>
          <w:color w:val="0D0D0D"/>
          <w:spacing w:val="-1"/>
        </w:rPr>
        <w:t>totalitate</w:t>
      </w:r>
      <w:r>
        <w:rPr>
          <w:rFonts w:ascii="Trebuchet MS" w:eastAsia="Trebuchet MS" w:hAnsi="Trebuchet MS" w:cs="Trebuchet MS"/>
          <w:color w:val="0D0D0D"/>
        </w:rPr>
        <w:t>,  AMPOCU</w:t>
      </w:r>
      <w:r>
        <w:rPr>
          <w:rFonts w:ascii="Trebuchet MS" w:eastAsia="Trebuchet MS" w:hAnsi="Trebuchet MS" w:cs="Trebuchet MS"/>
          <w:color w:val="0D0D0D"/>
          <w:spacing w:val="-1"/>
        </w:rPr>
        <w:t>/O</w:t>
      </w:r>
      <w:r>
        <w:rPr>
          <w:rFonts w:ascii="Trebuchet MS" w:eastAsia="Trebuchet MS" w:hAnsi="Trebuchet MS" w:cs="Trebuchet MS"/>
          <w:color w:val="0D0D0D"/>
        </w:rPr>
        <w:t xml:space="preserve">I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 xml:space="preserve">l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diminua</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corespunzăto</w:t>
      </w:r>
      <w:r>
        <w:rPr>
          <w:rFonts w:ascii="Trebuchet MS" w:eastAsia="Trebuchet MS" w:hAnsi="Trebuchet MS" w:cs="Trebuchet MS"/>
          <w:color w:val="0D0D0D"/>
        </w:rPr>
        <w:t xml:space="preserve">r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fina</w:t>
      </w:r>
      <w:r>
        <w:rPr>
          <w:rFonts w:ascii="Trebuchet MS" w:eastAsia="Trebuchet MS" w:hAnsi="Trebuchet MS" w:cs="Trebuchet MS"/>
          <w:color w:val="0D0D0D"/>
          <w:spacing w:val="-1"/>
        </w:rPr>
        <w:t>n</w:t>
      </w:r>
      <w:r>
        <w:rPr>
          <w:rFonts w:ascii="Trebuchet MS" w:eastAsia="Trebuchet MS" w:hAnsi="Trebuchet MS" w:cs="Trebuchet MS"/>
          <w:color w:val="0D0D0D"/>
        </w:rPr>
        <w:t xml:space="preserve">țarea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acordat</w:t>
      </w:r>
      <w:r>
        <w:rPr>
          <w:rFonts w:ascii="Trebuchet MS" w:eastAsia="Trebuchet MS" w:hAnsi="Trebuchet MS" w:cs="Trebuchet MS"/>
          <w:color w:val="0D0D0D"/>
        </w:rPr>
        <w:t>ă</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w w:val="103"/>
        </w:rPr>
        <w:t>ini</w:t>
      </w:r>
      <w:r>
        <w:rPr>
          <w:rFonts w:ascii="Trebuchet MS" w:eastAsia="Trebuchet MS" w:hAnsi="Trebuchet MS" w:cs="Trebuchet MS"/>
          <w:color w:val="0D0D0D"/>
          <w:w w:val="103"/>
        </w:rPr>
        <w:t>ția</w:t>
      </w:r>
      <w:r>
        <w:rPr>
          <w:rFonts w:ascii="Trebuchet MS" w:eastAsia="Trebuchet MS" w:hAnsi="Trebuchet MS" w:cs="Trebuchet MS"/>
          <w:color w:val="0D0D0D"/>
          <w:spacing w:val="1"/>
          <w:w w:val="103"/>
        </w:rPr>
        <w:t>l</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 xml:space="preserve">a </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 xml:space="preserve">in  </w:t>
      </w:r>
      <w:r>
        <w:rPr>
          <w:rFonts w:ascii="Trebuchet MS" w:eastAsia="Trebuchet MS" w:hAnsi="Trebuchet MS" w:cs="Trebuchet MS"/>
          <w:color w:val="0D0D0D"/>
          <w:spacing w:val="-1"/>
        </w:rPr>
        <w:t>contractu</w:t>
      </w:r>
      <w:r>
        <w:rPr>
          <w:rFonts w:ascii="Trebuchet MS" w:eastAsia="Trebuchet MS" w:hAnsi="Trebuchet MS" w:cs="Trebuchet MS"/>
          <w:color w:val="0D0D0D"/>
        </w:rPr>
        <w:t xml:space="preserve">l </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 xml:space="preserve">e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Condiți</w:t>
      </w:r>
      <w:r>
        <w:rPr>
          <w:rFonts w:ascii="Trebuchet MS" w:eastAsia="Trebuchet MS" w:hAnsi="Trebuchet MS" w:cs="Trebuchet MS"/>
          <w:color w:val="0D0D0D"/>
        </w:rPr>
        <w:t xml:space="preserve">i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general</w:t>
      </w:r>
      <w:r>
        <w:rPr>
          <w:rFonts w:ascii="Trebuchet MS" w:eastAsia="Trebuchet MS" w:hAnsi="Trebuchet MS" w:cs="Trebuchet MS"/>
          <w:color w:val="0D0D0D"/>
        </w:rPr>
        <w:t xml:space="preserve">e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1"/>
        </w:rPr>
        <w:t>art.3</w:t>
      </w:r>
      <w:r>
        <w:rPr>
          <w:rFonts w:ascii="Trebuchet MS" w:eastAsia="Trebuchet MS" w:hAnsi="Trebuchet MS" w:cs="Trebuchet MS"/>
          <w:color w:val="0D0D0D"/>
        </w:rPr>
        <w:t xml:space="preserve">. </w:t>
      </w:r>
      <w:r>
        <w:rPr>
          <w:rFonts w:ascii="Trebuchet MS" w:eastAsia="Trebuchet MS" w:hAnsi="Trebuchet MS" w:cs="Trebuchet MS"/>
          <w:color w:val="0D0D0D"/>
          <w:spacing w:val="10"/>
        </w:rPr>
        <w:t xml:space="preserve"> </w:t>
      </w:r>
      <w:proofErr w:type="gramStart"/>
      <w:r>
        <w:rPr>
          <w:rFonts w:ascii="Trebuchet MS" w:eastAsia="Trebuchet MS" w:hAnsi="Trebuchet MS" w:cs="Trebuchet MS"/>
          <w:color w:val="0D0D0D"/>
        </w:rPr>
        <w:t>D</w:t>
      </w:r>
      <w:r>
        <w:rPr>
          <w:rFonts w:ascii="Trebuchet MS" w:eastAsia="Trebuchet MS" w:hAnsi="Trebuchet MS" w:cs="Trebuchet MS"/>
          <w:color w:val="0D0D0D"/>
          <w:spacing w:val="-1"/>
        </w:rPr>
        <w:t>iminuare</w:t>
      </w:r>
      <w:r>
        <w:rPr>
          <w:rFonts w:ascii="Trebuchet MS" w:eastAsia="Trebuchet MS" w:hAnsi="Trebuchet MS" w:cs="Trebuchet MS"/>
          <w:color w:val="0D0D0D"/>
        </w:rPr>
        <w:t xml:space="preserve">a </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fina</w:t>
      </w:r>
      <w:r>
        <w:rPr>
          <w:rFonts w:ascii="Trebuchet MS" w:eastAsia="Trebuchet MS" w:hAnsi="Trebuchet MS" w:cs="Trebuchet MS"/>
          <w:color w:val="0D0D0D"/>
          <w:spacing w:val="-1"/>
          <w:w w:val="103"/>
        </w:rPr>
        <w:t>n</w:t>
      </w:r>
      <w:proofErr w:type="gramEnd"/>
      <w:r>
        <w:rPr>
          <w:rFonts w:ascii="Trebuchet MS" w:eastAsia="Trebuchet MS" w:hAnsi="Trebuchet MS" w:cs="Trebuchet MS"/>
          <w:color w:val="0D0D0D"/>
          <w:spacing w:val="-1"/>
          <w:w w:val="103"/>
        </w:rPr>
        <w:t>ță</w:t>
      </w:r>
      <w:r>
        <w:rPr>
          <w:rFonts w:ascii="Trebuchet MS" w:eastAsia="Trebuchet MS" w:hAnsi="Trebuchet MS" w:cs="Trebuchet MS"/>
          <w:color w:val="0D0D0D"/>
          <w:w w:val="103"/>
        </w:rPr>
        <w:t xml:space="preserve">rii </w:t>
      </w:r>
      <w:r>
        <w:rPr>
          <w:rFonts w:ascii="Trebuchet MS" w:eastAsia="Trebuchet MS" w:hAnsi="Trebuchet MS" w:cs="Trebuchet MS"/>
          <w:color w:val="0D0D0D"/>
          <w:spacing w:val="-1"/>
        </w:rPr>
        <w:t>acordat</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funcție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gradu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realizare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 indicatorilor</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va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realiza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conformitate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 xml:space="preserve">cu </w:t>
      </w:r>
      <w:r>
        <w:rPr>
          <w:rFonts w:ascii="Trebuchet MS" w:eastAsia="Trebuchet MS" w:hAnsi="Trebuchet MS" w:cs="Trebuchet MS"/>
          <w:color w:val="0D0D0D"/>
          <w:spacing w:val="-1"/>
        </w:rPr>
        <w:t>metodologi</w:t>
      </w:r>
      <w:r>
        <w:rPr>
          <w:rFonts w:ascii="Trebuchet MS" w:eastAsia="Trebuchet MS" w:hAnsi="Trebuchet MS" w:cs="Trebuchet MS"/>
          <w:color w:val="0D0D0D"/>
        </w:rPr>
        <w:t>a</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stabilită</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nivelu</w:t>
      </w:r>
      <w:r>
        <w:rPr>
          <w:rFonts w:ascii="Trebuchet MS" w:eastAsia="Trebuchet MS" w:hAnsi="Trebuchet MS" w:cs="Trebuchet MS"/>
          <w:color w:val="0D0D0D"/>
        </w:rPr>
        <w:t>l</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M</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w w:val="103"/>
        </w:rPr>
        <w:t>POC</w:t>
      </w:r>
      <w:r>
        <w:rPr>
          <w:rFonts w:ascii="Trebuchet MS" w:eastAsia="Trebuchet MS" w:hAnsi="Trebuchet MS" w:cs="Trebuchet MS"/>
          <w:color w:val="0D0D0D"/>
          <w:w w:val="103"/>
        </w:rPr>
        <w:t>U.</w:t>
      </w:r>
    </w:p>
    <w:p w:rsidR="000B3971" w:rsidRDefault="000B3971">
      <w:pPr>
        <w:spacing w:before="3"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(4)</w:t>
      </w:r>
      <w:r>
        <w:rPr>
          <w:rFonts w:ascii="Trebuchet MS" w:eastAsia="Trebuchet MS" w:hAnsi="Trebuchet MS" w:cs="Trebuchet MS"/>
          <w:color w:val="0D0D0D"/>
          <w:spacing w:val="4"/>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exce</w:t>
      </w:r>
      <w:r>
        <w:rPr>
          <w:rFonts w:ascii="Trebuchet MS" w:eastAsia="Trebuchet MS" w:hAnsi="Trebuchet MS" w:cs="Trebuchet MS"/>
          <w:color w:val="0D0D0D"/>
          <w:spacing w:val="-1"/>
        </w:rPr>
        <w:t>p</w:t>
      </w:r>
      <w:r>
        <w:rPr>
          <w:rFonts w:ascii="Trebuchet MS" w:eastAsia="Trebuchet MS" w:hAnsi="Trebuchet MS" w:cs="Trebuchet MS"/>
          <w:color w:val="0D0D0D"/>
        </w:rPr>
        <w:t>ție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prevederile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art.</w:t>
      </w:r>
      <w:r>
        <w:rPr>
          <w:rFonts w:ascii="Trebuchet MS" w:eastAsia="Trebuchet MS" w:hAnsi="Trebuchet MS" w:cs="Trebuchet MS"/>
          <w:color w:val="0D0D0D"/>
          <w:spacing w:val="7"/>
        </w:rPr>
        <w:t xml:space="preserve"> </w:t>
      </w:r>
      <w:r>
        <w:rPr>
          <w:rFonts w:ascii="Trebuchet MS" w:eastAsia="Trebuchet MS" w:hAnsi="Trebuchet MS" w:cs="Trebuchet MS"/>
          <w:color w:val="0D0D0D"/>
        </w:rPr>
        <w:t>3 din</w:t>
      </w:r>
      <w:r>
        <w:rPr>
          <w:rFonts w:ascii="Trebuchet MS" w:eastAsia="Trebuchet MS" w:hAnsi="Trebuchet MS" w:cs="Trebuchet MS"/>
          <w:color w:val="0D0D0D"/>
          <w:spacing w:val="5"/>
        </w:rPr>
        <w:t xml:space="preserve"> </w:t>
      </w:r>
      <w:r>
        <w:rPr>
          <w:rFonts w:ascii="Trebuchet MS" w:eastAsia="Trebuchet MS" w:hAnsi="Trebuchet MS" w:cs="Trebuchet MS"/>
          <w:color w:val="0D0D0D"/>
        </w:rPr>
        <w:t>Contractul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finanțare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Cond</w:t>
      </w:r>
      <w:r>
        <w:rPr>
          <w:rFonts w:ascii="Trebuchet MS" w:eastAsia="Trebuchet MS" w:hAnsi="Trebuchet MS" w:cs="Trebuchet MS"/>
          <w:color w:val="0D0D0D"/>
          <w:spacing w:val="1"/>
        </w:rPr>
        <w:t>i</w:t>
      </w:r>
      <w:r>
        <w:rPr>
          <w:rFonts w:ascii="Trebuchet MS" w:eastAsia="Trebuchet MS" w:hAnsi="Trebuchet MS" w:cs="Trebuchet MS"/>
          <w:color w:val="0D0D0D"/>
        </w:rPr>
        <w:t>ții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Generale,</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în </w:t>
      </w:r>
      <w:r>
        <w:rPr>
          <w:rFonts w:ascii="Trebuchet MS" w:eastAsia="Trebuchet MS" w:hAnsi="Trebuchet MS" w:cs="Trebuchet MS"/>
          <w:color w:val="0D0D0D"/>
          <w:spacing w:val="-1"/>
        </w:rPr>
        <w:t>cazu</w:t>
      </w:r>
      <w:r>
        <w:rPr>
          <w:rFonts w:ascii="Trebuchet MS" w:eastAsia="Trebuchet MS" w:hAnsi="Trebuchet MS" w:cs="Trebuchet MS"/>
          <w:color w:val="0D0D0D"/>
        </w:rPr>
        <w:t xml:space="preserve">l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în  care,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1"/>
        </w:rPr>
        <w:t>nalizare</w:t>
      </w:r>
      <w:r>
        <w:rPr>
          <w:rFonts w:ascii="Trebuchet MS" w:eastAsia="Trebuchet MS" w:hAnsi="Trebuchet MS" w:cs="Trebuchet MS"/>
          <w:color w:val="0D0D0D"/>
        </w:rPr>
        <w:t xml:space="preserve">a </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 xml:space="preserve">perioadei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4"/>
        </w:rPr>
        <w:t>m</w:t>
      </w:r>
      <w:r>
        <w:rPr>
          <w:rFonts w:ascii="Trebuchet MS" w:eastAsia="Trebuchet MS" w:hAnsi="Trebuchet MS" w:cs="Trebuchet MS"/>
          <w:color w:val="0D0D0D"/>
          <w:spacing w:val="-1"/>
        </w:rPr>
        <w:t>plementar</w:t>
      </w:r>
      <w:r>
        <w:rPr>
          <w:rFonts w:ascii="Trebuchet MS" w:eastAsia="Trebuchet MS" w:hAnsi="Trebuchet MS" w:cs="Trebuchet MS"/>
          <w:color w:val="0D0D0D"/>
        </w:rPr>
        <w:t xml:space="preserve">e </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 xml:space="preserve">a  Proiectului,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 xml:space="preserve">a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w w:val="103"/>
        </w:rPr>
        <w:t xml:space="preserve">totală </w:t>
      </w:r>
      <w:r>
        <w:rPr>
          <w:rFonts w:ascii="Trebuchet MS" w:eastAsia="Trebuchet MS" w:hAnsi="Trebuchet MS" w:cs="Trebuchet MS"/>
          <w:color w:val="0D0D0D"/>
        </w:rPr>
        <w:t xml:space="preserve">eligibilă  </w:t>
      </w:r>
      <w:r>
        <w:rPr>
          <w:rFonts w:ascii="Trebuchet MS" w:eastAsia="Trebuchet MS" w:hAnsi="Trebuchet MS" w:cs="Trebuchet MS"/>
          <w:color w:val="0D0D0D"/>
          <w:spacing w:val="-1"/>
        </w:rPr>
        <w:t>validat</w:t>
      </w:r>
      <w:r>
        <w:rPr>
          <w:rFonts w:ascii="Trebuchet MS" w:eastAsia="Trebuchet MS" w:hAnsi="Trebuchet MS" w:cs="Trebuchet MS"/>
          <w:color w:val="0D0D0D"/>
        </w:rPr>
        <w:t xml:space="preserve">ă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 xml:space="preserve">U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est</w:t>
      </w:r>
      <w:r>
        <w:rPr>
          <w:rFonts w:ascii="Trebuchet MS" w:eastAsia="Trebuchet MS" w:hAnsi="Trebuchet MS" w:cs="Trebuchet MS"/>
          <w:color w:val="0D0D0D"/>
        </w:rPr>
        <w:t>e</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ma</w:t>
      </w:r>
      <w:r>
        <w:rPr>
          <w:rFonts w:ascii="Trebuchet MS" w:eastAsia="Trebuchet MS" w:hAnsi="Trebuchet MS" w:cs="Trebuchet MS"/>
          <w:color w:val="0D0D0D"/>
        </w:rPr>
        <w:t>i</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4"/>
        </w:rPr>
        <w:t>m</w:t>
      </w:r>
      <w:r>
        <w:rPr>
          <w:rFonts w:ascii="Trebuchet MS" w:eastAsia="Trebuchet MS" w:hAnsi="Trebuchet MS" w:cs="Trebuchet MS"/>
          <w:color w:val="0D0D0D"/>
          <w:spacing w:val="1"/>
        </w:rPr>
        <w:t>i</w:t>
      </w:r>
      <w:r>
        <w:rPr>
          <w:rFonts w:ascii="Trebuchet MS" w:eastAsia="Trebuchet MS" w:hAnsi="Trebuchet MS" w:cs="Trebuchet MS"/>
          <w:color w:val="0D0D0D"/>
        </w:rPr>
        <w:t>că</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decât</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 xml:space="preserve">a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ă</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 xml:space="preserve">eligibilă  </w:t>
      </w:r>
      <w:r>
        <w:rPr>
          <w:rFonts w:ascii="Trebuchet MS" w:eastAsia="Trebuchet MS" w:hAnsi="Trebuchet MS" w:cs="Trebuchet MS"/>
          <w:color w:val="0D0D0D"/>
          <w:spacing w:val="-1"/>
          <w:w w:val="103"/>
        </w:rPr>
        <w:t>contractată</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tipuril</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cheltuiel</w:t>
      </w:r>
      <w:r>
        <w:rPr>
          <w:rFonts w:ascii="Trebuchet MS" w:eastAsia="Trebuchet MS" w:hAnsi="Trebuchet MS" w:cs="Trebuchet MS"/>
          <w:color w:val="0D0D0D"/>
        </w:rPr>
        <w:t>i</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me</w:t>
      </w:r>
      <w:r>
        <w:rPr>
          <w:rFonts w:ascii="Trebuchet MS" w:eastAsia="Trebuchet MS" w:hAnsi="Trebuchet MS" w:cs="Trebuchet MS"/>
          <w:color w:val="0D0D0D"/>
        </w:rPr>
        <w:t>n</w:t>
      </w:r>
      <w:r>
        <w:rPr>
          <w:rFonts w:ascii="Trebuchet MS" w:eastAsia="Trebuchet MS" w:hAnsi="Trebuchet MS" w:cs="Trebuchet MS"/>
          <w:color w:val="0D0D0D"/>
          <w:spacing w:val="-1"/>
        </w:rPr>
        <w:t>ționat</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proofErr w:type="gramStart"/>
      <w:r>
        <w:rPr>
          <w:rFonts w:ascii="Trebuchet MS" w:eastAsia="Trebuchet MS" w:hAnsi="Trebuchet MS" w:cs="Trebuchet MS"/>
          <w:color w:val="0D0D0D"/>
          <w:spacing w:val="-1"/>
        </w:rPr>
        <w:t>d</w:t>
      </w:r>
      <w:r>
        <w:rPr>
          <w:rFonts w:ascii="Trebuchet MS" w:eastAsia="Trebuchet MS" w:hAnsi="Trebuchet MS" w:cs="Trebuchet MS"/>
          <w:color w:val="0D0D0D"/>
        </w:rPr>
        <w:t>e</w:t>
      </w:r>
      <w:proofErr w:type="gramEnd"/>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ma</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sus</w:t>
      </w:r>
      <w:r>
        <w:rPr>
          <w:rFonts w:ascii="Trebuchet MS" w:eastAsia="Trebuchet MS" w:hAnsi="Trebuchet MS" w:cs="Trebuchet MS"/>
          <w:color w:val="0D0D0D"/>
        </w:rPr>
        <w:t>,</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procentu</w:t>
      </w:r>
      <w:r>
        <w:rPr>
          <w:rFonts w:ascii="Trebuchet MS" w:eastAsia="Trebuchet MS" w:hAnsi="Trebuchet MS" w:cs="Trebuchet MS"/>
          <w:color w:val="0D0D0D"/>
        </w:rPr>
        <w:t>l</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decontar</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 xml:space="preserve">a </w:t>
      </w:r>
      <w:r>
        <w:rPr>
          <w:rFonts w:ascii="Trebuchet MS" w:eastAsia="Trebuchet MS" w:hAnsi="Trebuchet MS" w:cs="Trebuchet MS"/>
          <w:color w:val="0D0D0D"/>
          <w:spacing w:val="-1"/>
          <w:w w:val="103"/>
        </w:rPr>
        <w:t xml:space="preserve">fi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 xml:space="preserve">portat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totală  eligibila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validat</w:t>
      </w:r>
      <w:r>
        <w:rPr>
          <w:rFonts w:ascii="Trebuchet MS" w:eastAsia="Trebuchet MS" w:hAnsi="Trebuchet MS" w:cs="Trebuchet MS"/>
          <w:color w:val="0D0D0D"/>
        </w:rPr>
        <w:t xml:space="preserve">ă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
        </w:rPr>
        <w:t>MPOC</w:t>
      </w:r>
      <w:r>
        <w:rPr>
          <w:rFonts w:ascii="Trebuchet MS" w:eastAsia="Trebuchet MS" w:hAnsi="Trebuchet MS" w:cs="Trebuchet MS"/>
          <w:color w:val="0D0D0D"/>
        </w:rPr>
        <w:t xml:space="preserve">U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cheltuielilor </w:t>
      </w:r>
      <w:r>
        <w:rPr>
          <w:rFonts w:ascii="Trebuchet MS" w:eastAsia="Trebuchet MS" w:hAnsi="Trebuchet MS" w:cs="Trebuchet MS"/>
          <w:color w:val="0D0D0D"/>
        </w:rPr>
        <w:t>estimate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in</w:t>
      </w:r>
      <w:r>
        <w:rPr>
          <w:rFonts w:ascii="Trebuchet MS" w:eastAsia="Trebuchet MS" w:hAnsi="Trebuchet MS" w:cs="Trebuchet MS"/>
          <w:color w:val="0D0D0D"/>
          <w:spacing w:val="1"/>
        </w:rPr>
        <w:t>i</w:t>
      </w:r>
      <w:r>
        <w:rPr>
          <w:rFonts w:ascii="Trebuchet MS" w:eastAsia="Trebuchet MS" w:hAnsi="Trebuchet MS" w:cs="Trebuchet MS"/>
          <w:color w:val="0D0D0D"/>
          <w:spacing w:val="-1"/>
        </w:rPr>
        <w:t>ț</w:t>
      </w:r>
      <w:r>
        <w:rPr>
          <w:rFonts w:ascii="Trebuchet MS" w:eastAsia="Trebuchet MS" w:hAnsi="Trebuchet MS" w:cs="Trebuchet MS"/>
          <w:color w:val="0D0D0D"/>
        </w:rPr>
        <w:t>ial/</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contractate.</w:t>
      </w:r>
    </w:p>
    <w:p w:rsidR="000B3971" w:rsidRDefault="000B3971">
      <w:pPr>
        <w:spacing w:before="2"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5</w:t>
      </w:r>
      <w:r>
        <w:rPr>
          <w:rFonts w:ascii="Trebuchet MS" w:eastAsia="Trebuchet MS" w:hAnsi="Trebuchet MS" w:cs="Trebuchet MS"/>
          <w:color w:val="0D0D0D"/>
        </w:rPr>
        <w:t xml:space="preserve">)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9"/>
        </w:rPr>
        <w:t xml:space="preserve"> </w:t>
      </w:r>
      <w:proofErr w:type="gramStart"/>
      <w:r>
        <w:rPr>
          <w:rFonts w:ascii="Trebuchet MS" w:eastAsia="Trebuchet MS" w:hAnsi="Trebuchet MS" w:cs="Trebuchet MS"/>
          <w:color w:val="0D0D0D"/>
          <w:spacing w:val="-1"/>
        </w:rPr>
        <w:t>completare</w:t>
      </w:r>
      <w:r>
        <w:rPr>
          <w:rFonts w:ascii="Trebuchet MS" w:eastAsia="Trebuchet MS" w:hAnsi="Trebuchet MS" w:cs="Trebuchet MS"/>
          <w:color w:val="0D0D0D"/>
        </w:rPr>
        <w:t xml:space="preserve">a </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prevederilor</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 xml:space="preserve">.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4</w:t>
      </w:r>
      <w:r>
        <w:rPr>
          <w:rFonts w:ascii="Trebuchet MS" w:eastAsia="Trebuchet MS" w:hAnsi="Trebuchet MS" w:cs="Trebuchet MS"/>
          <w:color w:val="0D0D0D"/>
          <w:spacing w:val="59"/>
        </w:rPr>
        <w:t xml:space="preserve"> </w:t>
      </w:r>
      <w:r>
        <w:rPr>
          <w:rFonts w:ascii="Trebuchet MS" w:eastAsia="Trebuchet MS" w:hAnsi="Trebuchet MS" w:cs="Trebuchet MS"/>
          <w:color w:val="0D0D0D"/>
        </w:rPr>
        <w:t xml:space="preserve">alin.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 xml:space="preserve">)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 xml:space="preserve">n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 xml:space="preserve">l </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finanțar</w:t>
      </w:r>
      <w:r>
        <w:rPr>
          <w:rFonts w:ascii="Trebuchet MS" w:eastAsia="Trebuchet MS" w:hAnsi="Trebuchet MS" w:cs="Trebuchet MS"/>
          <w:color w:val="0D0D0D"/>
        </w:rPr>
        <w:t xml:space="preserve">e </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  </w:t>
      </w:r>
      <w:r>
        <w:rPr>
          <w:rFonts w:ascii="Trebuchet MS" w:eastAsia="Trebuchet MS" w:hAnsi="Trebuchet MS" w:cs="Trebuchet MS"/>
          <w:color w:val="0D0D0D"/>
          <w:spacing w:val="-1"/>
          <w:w w:val="103"/>
        </w:rPr>
        <w:t>Cond</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 xml:space="preserve">ții </w:t>
      </w:r>
      <w:r>
        <w:rPr>
          <w:rFonts w:ascii="Trebuchet MS" w:eastAsia="Trebuchet MS" w:hAnsi="Trebuchet MS" w:cs="Trebuchet MS"/>
          <w:color w:val="0D0D0D"/>
          <w:spacing w:val="-1"/>
        </w:rPr>
        <w:t>generale</w:t>
      </w:r>
      <w:r>
        <w:rPr>
          <w:rFonts w:ascii="Trebuchet MS" w:eastAsia="Trebuchet MS" w:hAnsi="Trebuchet MS" w:cs="Trebuchet MS"/>
          <w:color w:val="0D0D0D"/>
        </w:rPr>
        <w:t xml:space="preserve">,  cheltuielile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angajat</w:t>
      </w:r>
      <w:r>
        <w:rPr>
          <w:rFonts w:ascii="Trebuchet MS" w:eastAsia="Trebuchet MS" w:hAnsi="Trebuchet MS" w:cs="Trebuchet MS"/>
          <w:color w:val="0D0D0D"/>
        </w:rPr>
        <w:t>e</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perioada</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implementar</w:t>
      </w:r>
      <w:r>
        <w:rPr>
          <w:rFonts w:ascii="Trebuchet MS" w:eastAsia="Trebuchet MS" w:hAnsi="Trebuchet MS" w:cs="Trebuchet MS"/>
          <w:color w:val="0D0D0D"/>
        </w:rPr>
        <w:t xml:space="preserve">e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 xml:space="preserve">Proiectului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sun</w:t>
      </w:r>
      <w:r>
        <w:rPr>
          <w:rFonts w:ascii="Trebuchet MS" w:eastAsia="Trebuchet MS" w:hAnsi="Trebuchet MS" w:cs="Trebuchet MS"/>
          <w:color w:val="0D0D0D"/>
        </w:rPr>
        <w:t>t</w:t>
      </w:r>
      <w:r>
        <w:rPr>
          <w:rFonts w:ascii="Trebuchet MS" w:eastAsia="Trebuchet MS" w:hAnsi="Trebuchet MS" w:cs="Trebuchet MS"/>
          <w:color w:val="0D0D0D"/>
          <w:spacing w:val="46"/>
        </w:rPr>
        <w:t xml:space="preserve"> </w:t>
      </w:r>
      <w:r>
        <w:rPr>
          <w:rFonts w:ascii="Trebuchet MS" w:eastAsia="Trebuchet MS" w:hAnsi="Trebuchet MS" w:cs="Trebuchet MS"/>
          <w:color w:val="0D0D0D"/>
          <w:w w:val="103"/>
        </w:rPr>
        <w:t xml:space="preserve">eligibile </w:t>
      </w:r>
      <w:r>
        <w:rPr>
          <w:rFonts w:ascii="Trebuchet MS" w:eastAsia="Trebuchet MS" w:hAnsi="Trebuchet MS" w:cs="Trebuchet MS"/>
          <w:color w:val="0D0D0D"/>
        </w:rPr>
        <w:t>inclu</w:t>
      </w:r>
      <w:r>
        <w:rPr>
          <w:rFonts w:ascii="Trebuchet MS" w:eastAsia="Trebuchet MS" w:hAnsi="Trebuchet MS" w:cs="Trebuchet MS"/>
          <w:color w:val="0D0D0D"/>
          <w:spacing w:val="-5"/>
        </w:rPr>
        <w:t>s</w:t>
      </w:r>
      <w:r>
        <w:rPr>
          <w:rFonts w:ascii="Trebuchet MS" w:eastAsia="Trebuchet MS" w:hAnsi="Trebuchet MS" w:cs="Trebuchet MS"/>
          <w:color w:val="0D0D0D"/>
        </w:rPr>
        <w:t>iv,</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cond</w:t>
      </w:r>
      <w:r>
        <w:rPr>
          <w:rFonts w:ascii="Trebuchet MS" w:eastAsia="Trebuchet MS" w:hAnsi="Trebuchet MS" w:cs="Trebuchet MS"/>
          <w:color w:val="0D0D0D"/>
          <w:spacing w:val="1"/>
        </w:rPr>
        <w:t>i</w:t>
      </w:r>
      <w:r>
        <w:rPr>
          <w:rFonts w:ascii="Trebuchet MS" w:eastAsia="Trebuchet MS" w:hAnsi="Trebuchet MS" w:cs="Trebuchet MS"/>
          <w:color w:val="0D0D0D"/>
        </w:rPr>
        <w:t>țiile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de:</w:t>
      </w:r>
    </w:p>
    <w:p w:rsidR="000B3971" w:rsidRDefault="000B3971">
      <w:pPr>
        <w:spacing w:before="2" w:line="100" w:lineRule="exact"/>
        <w:rPr>
          <w:sz w:val="11"/>
          <w:szCs w:val="11"/>
        </w:rPr>
      </w:pPr>
    </w:p>
    <w:p w:rsidR="000B3971" w:rsidRDefault="0099349E">
      <w:pPr>
        <w:ind w:left="471"/>
        <w:rPr>
          <w:rFonts w:ascii="Trebuchet MS" w:eastAsia="Trebuchet MS" w:hAnsi="Trebuchet MS" w:cs="Trebuchet MS"/>
        </w:rPr>
      </w:pPr>
      <w:r>
        <w:rPr>
          <w:rFonts w:ascii="Symbol" w:eastAsia="Symbol" w:hAnsi="Symbol" w:cs="Symbol"/>
          <w:color w:val="0D0D0D"/>
        </w:rPr>
        <w:t></w:t>
      </w:r>
      <w:r>
        <w:rPr>
          <w:color w:val="0D0D0D"/>
        </w:rPr>
        <w:t xml:space="preserve">   </w:t>
      </w:r>
      <w:r>
        <w:rPr>
          <w:color w:val="0D0D0D"/>
          <w:spacing w:val="47"/>
        </w:rPr>
        <w:t xml:space="preserve"> </w:t>
      </w:r>
      <w:proofErr w:type="gramStart"/>
      <w:r>
        <w:rPr>
          <w:rFonts w:ascii="Trebuchet MS" w:eastAsia="Trebuchet MS" w:hAnsi="Trebuchet MS" w:cs="Trebuchet MS"/>
          <w:color w:val="0D0D0D"/>
          <w:spacing w:val="-1"/>
        </w:rPr>
        <w:t>Orientăr</w:t>
      </w:r>
      <w:r>
        <w:rPr>
          <w:rFonts w:ascii="Trebuchet MS" w:eastAsia="Trebuchet MS" w:hAnsi="Trebuchet MS" w:cs="Trebuchet MS"/>
          <w:color w:val="0D0D0D"/>
        </w:rPr>
        <w:t xml:space="preserve">i </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privind</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oportunit</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țile </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finanțar</w:t>
      </w:r>
      <w:r>
        <w:rPr>
          <w:rFonts w:ascii="Trebuchet MS" w:eastAsia="Trebuchet MS" w:hAnsi="Trebuchet MS" w:cs="Trebuchet MS"/>
          <w:color w:val="0D0D0D"/>
        </w:rPr>
        <w:t xml:space="preserve">e </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cadru</w:t>
      </w:r>
      <w:r>
        <w:rPr>
          <w:rFonts w:ascii="Trebuchet MS" w:eastAsia="Trebuchet MS" w:hAnsi="Trebuchet MS" w:cs="Trebuchet MS"/>
          <w:color w:val="0D0D0D"/>
        </w:rPr>
        <w:t xml:space="preserve">l </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 xml:space="preserve">Programului </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w w:val="103"/>
        </w:rPr>
        <w:t>Opera</w:t>
      </w:r>
      <w:r>
        <w:rPr>
          <w:rFonts w:ascii="Trebuchet MS" w:eastAsia="Trebuchet MS" w:hAnsi="Trebuchet MS" w:cs="Trebuchet MS"/>
          <w:color w:val="0D0D0D"/>
          <w:w w:val="103"/>
        </w:rPr>
        <w:t>țional</w:t>
      </w:r>
    </w:p>
    <w:p w:rsidR="000B3971" w:rsidRDefault="0099349E">
      <w:pPr>
        <w:spacing w:before="10"/>
        <w:ind w:left="774" w:right="5625"/>
        <w:jc w:val="center"/>
        <w:rPr>
          <w:rFonts w:ascii="Trebuchet MS" w:eastAsia="Trebuchet MS" w:hAnsi="Trebuchet MS" w:cs="Trebuchet MS"/>
        </w:rPr>
      </w:pPr>
      <w:r>
        <w:rPr>
          <w:rFonts w:ascii="Trebuchet MS" w:eastAsia="Trebuchet MS" w:hAnsi="Trebuchet MS" w:cs="Trebuchet MS"/>
          <w:color w:val="0D0D0D"/>
          <w:spacing w:val="-2"/>
        </w:rPr>
        <w:t>Cap</w:t>
      </w:r>
      <w:r>
        <w:rPr>
          <w:rFonts w:ascii="Trebuchet MS" w:eastAsia="Trebuchet MS" w:hAnsi="Trebuchet MS" w:cs="Trebuchet MS"/>
          <w:color w:val="0D0D0D"/>
          <w:spacing w:val="3"/>
        </w:rPr>
        <w:t>i</w:t>
      </w:r>
      <w:r>
        <w:rPr>
          <w:rFonts w:ascii="Trebuchet MS" w:eastAsia="Trebuchet MS" w:hAnsi="Trebuchet MS" w:cs="Trebuchet MS"/>
          <w:color w:val="0D0D0D"/>
        </w:rPr>
        <w:t>tal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7"/>
        </w:rPr>
        <w:t xml:space="preserve"> </w:t>
      </w:r>
      <w:r>
        <w:rPr>
          <w:rFonts w:ascii="Trebuchet MS" w:eastAsia="Trebuchet MS" w:hAnsi="Trebuchet MS" w:cs="Trebuchet MS"/>
          <w:color w:val="0D0D0D"/>
          <w:w w:val="103"/>
        </w:rPr>
        <w:t>2014</w:t>
      </w:r>
      <w:r>
        <w:rPr>
          <w:rFonts w:ascii="Trebuchet MS" w:eastAsia="Trebuchet MS" w:hAnsi="Trebuchet MS" w:cs="Trebuchet MS"/>
          <w:color w:val="0D0D0D"/>
          <w:spacing w:val="1"/>
          <w:w w:val="103"/>
        </w:rPr>
        <w:t>-</w:t>
      </w:r>
      <w:r>
        <w:rPr>
          <w:rFonts w:ascii="Trebuchet MS" w:eastAsia="Trebuchet MS" w:hAnsi="Trebuchet MS" w:cs="Trebuchet MS"/>
          <w:color w:val="0D0D0D"/>
          <w:w w:val="103"/>
        </w:rPr>
        <w:t>202</w:t>
      </w:r>
      <w:r>
        <w:rPr>
          <w:rFonts w:ascii="Trebuchet MS" w:eastAsia="Trebuchet MS" w:hAnsi="Trebuchet MS" w:cs="Trebuchet MS"/>
          <w:color w:val="0D0D0D"/>
          <w:spacing w:val="-1"/>
          <w:w w:val="103"/>
        </w:rPr>
        <w:t>0</w:t>
      </w:r>
      <w:r>
        <w:rPr>
          <w:rFonts w:ascii="Trebuchet MS" w:eastAsia="Trebuchet MS" w:hAnsi="Trebuchet MS" w:cs="Trebuchet MS"/>
          <w:color w:val="0D0D0D"/>
          <w:w w:val="103"/>
        </w:rPr>
        <w:t>;</w:t>
      </w:r>
    </w:p>
    <w:p w:rsidR="000B3971" w:rsidRDefault="000B3971">
      <w:pPr>
        <w:spacing w:before="9" w:line="100" w:lineRule="exact"/>
        <w:rPr>
          <w:sz w:val="11"/>
          <w:szCs w:val="11"/>
        </w:rPr>
      </w:pPr>
    </w:p>
    <w:p w:rsidR="000B3971" w:rsidRDefault="0099349E">
      <w:pPr>
        <w:ind w:left="471"/>
        <w:rPr>
          <w:rFonts w:ascii="Trebuchet MS" w:eastAsia="Trebuchet MS" w:hAnsi="Trebuchet MS" w:cs="Trebuchet MS"/>
        </w:rPr>
      </w:pPr>
      <w:r>
        <w:rPr>
          <w:rFonts w:ascii="Symbol" w:eastAsia="Symbol" w:hAnsi="Symbol" w:cs="Symbol"/>
          <w:color w:val="0D0D0D"/>
        </w:rPr>
        <w:t></w:t>
      </w:r>
      <w:r>
        <w:rPr>
          <w:color w:val="0D0D0D"/>
        </w:rPr>
        <w:t xml:space="preserve">   </w:t>
      </w:r>
      <w:r>
        <w:rPr>
          <w:color w:val="0D0D0D"/>
          <w:spacing w:val="47"/>
        </w:rPr>
        <w:t xml:space="preserve"> </w:t>
      </w:r>
      <w:r>
        <w:rPr>
          <w:rFonts w:ascii="Trebuchet MS" w:eastAsia="Trebuchet MS" w:hAnsi="Trebuchet MS" w:cs="Trebuchet MS"/>
          <w:color w:val="0D0D0D"/>
        </w:rPr>
        <w:t>Ghidul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solicitantului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3"/>
        </w:rPr>
        <w:t>i</w:t>
      </w:r>
      <w:r>
        <w:rPr>
          <w:rFonts w:ascii="Trebuchet MS" w:eastAsia="Trebuchet MS" w:hAnsi="Trebuchet MS" w:cs="Trebuchet MS"/>
          <w:color w:val="0D0D0D"/>
          <w:spacing w:val="-1"/>
        </w:rPr>
        <w:t>ți</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w w:val="103"/>
        </w:rPr>
        <w:t>specifice;</w:t>
      </w:r>
    </w:p>
    <w:p w:rsidR="000B3971" w:rsidRDefault="000B3971">
      <w:pPr>
        <w:spacing w:before="2" w:line="120" w:lineRule="exact"/>
        <w:rPr>
          <w:sz w:val="12"/>
          <w:szCs w:val="12"/>
        </w:rPr>
      </w:pPr>
    </w:p>
    <w:p w:rsidR="000B3971" w:rsidRDefault="0099349E">
      <w:pPr>
        <w:ind w:left="471"/>
        <w:rPr>
          <w:rFonts w:ascii="Trebuchet MS" w:eastAsia="Trebuchet MS" w:hAnsi="Trebuchet MS" w:cs="Trebuchet MS"/>
        </w:rPr>
      </w:pPr>
      <w:r>
        <w:rPr>
          <w:rFonts w:ascii="Symbol" w:eastAsia="Symbol" w:hAnsi="Symbol" w:cs="Symbol"/>
          <w:color w:val="0D0D0D"/>
        </w:rPr>
        <w:t></w:t>
      </w:r>
      <w:r>
        <w:rPr>
          <w:color w:val="0D0D0D"/>
        </w:rPr>
        <w:t xml:space="preserve">   </w:t>
      </w:r>
      <w:r>
        <w:rPr>
          <w:color w:val="0D0D0D"/>
          <w:spacing w:val="47"/>
        </w:rPr>
        <w:t xml:space="preserve"> </w:t>
      </w:r>
      <w:proofErr w:type="gramStart"/>
      <w:r>
        <w:rPr>
          <w:rFonts w:ascii="Trebuchet MS" w:eastAsia="Trebuchet MS" w:hAnsi="Trebuchet MS" w:cs="Trebuchet MS"/>
          <w:color w:val="0D0D0D"/>
        </w:rPr>
        <w:t>prezentul</w:t>
      </w:r>
      <w:proofErr w:type="gramEnd"/>
      <w:r>
        <w:rPr>
          <w:rFonts w:ascii="Trebuchet MS" w:eastAsia="Trebuchet MS" w:hAnsi="Trebuchet MS" w:cs="Trebuchet MS"/>
          <w:color w:val="0D0D0D"/>
          <w:spacing w:val="27"/>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finanțar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anexele</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acestuia;</w:t>
      </w:r>
    </w:p>
    <w:p w:rsidR="000B3971" w:rsidRDefault="000B3971">
      <w:pPr>
        <w:spacing w:before="2" w:line="120" w:lineRule="exact"/>
        <w:rPr>
          <w:sz w:val="12"/>
          <w:szCs w:val="12"/>
        </w:rPr>
      </w:pPr>
    </w:p>
    <w:p w:rsidR="000B3971" w:rsidRDefault="0099349E">
      <w:pPr>
        <w:ind w:left="471"/>
        <w:rPr>
          <w:rFonts w:ascii="Trebuchet MS" w:eastAsia="Trebuchet MS" w:hAnsi="Trebuchet MS" w:cs="Trebuchet MS"/>
        </w:rPr>
      </w:pPr>
      <w:r>
        <w:rPr>
          <w:rFonts w:ascii="Symbol" w:eastAsia="Symbol" w:hAnsi="Symbol" w:cs="Symbol"/>
          <w:color w:val="0D0D0D"/>
        </w:rPr>
        <w:t></w:t>
      </w:r>
      <w:r>
        <w:rPr>
          <w:color w:val="0D0D0D"/>
        </w:rPr>
        <w:t xml:space="preserve">   </w:t>
      </w:r>
      <w:r>
        <w:rPr>
          <w:color w:val="0D0D0D"/>
          <w:spacing w:val="47"/>
        </w:rPr>
        <w:t xml:space="preserve"> </w:t>
      </w:r>
      <w:r>
        <w:rPr>
          <w:rFonts w:ascii="Trebuchet MS" w:eastAsia="Trebuchet MS" w:hAnsi="Trebuchet MS" w:cs="Trebuchet MS"/>
          <w:color w:val="0D0D0D"/>
        </w:rPr>
        <w:t>legisl</w:t>
      </w:r>
      <w:r>
        <w:rPr>
          <w:rFonts w:ascii="Trebuchet MS" w:eastAsia="Trebuchet MS" w:hAnsi="Trebuchet MS" w:cs="Trebuchet MS"/>
          <w:color w:val="0D0D0D"/>
          <w:spacing w:val="-1"/>
        </w:rPr>
        <w:t>aț</w:t>
      </w:r>
      <w:r>
        <w:rPr>
          <w:rFonts w:ascii="Trebuchet MS" w:eastAsia="Trebuchet MS" w:hAnsi="Trebuchet MS" w:cs="Trebuchet MS"/>
          <w:color w:val="0D0D0D"/>
        </w:rPr>
        <w:t>ia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n</w:t>
      </w:r>
      <w:r>
        <w:rPr>
          <w:rFonts w:ascii="Trebuchet MS" w:eastAsia="Trebuchet MS" w:hAnsi="Trebuchet MS" w:cs="Trebuchet MS"/>
          <w:color w:val="0D0D0D"/>
          <w:spacing w:val="-1"/>
        </w:rPr>
        <w:t>a</w:t>
      </w:r>
      <w:r>
        <w:rPr>
          <w:rFonts w:ascii="Trebuchet MS" w:eastAsia="Trebuchet MS" w:hAnsi="Trebuchet MS" w:cs="Trebuchet MS"/>
          <w:color w:val="0D0D0D"/>
          <w:spacing w:val="-3"/>
        </w:rPr>
        <w:t>ț</w:t>
      </w:r>
      <w:r>
        <w:rPr>
          <w:rFonts w:ascii="Trebuchet MS" w:eastAsia="Trebuchet MS" w:hAnsi="Trebuchet MS" w:cs="Trebuchet MS"/>
          <w:color w:val="0D0D0D"/>
        </w:rPr>
        <w:t>ională</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7"/>
        </w:rPr>
        <w:t xml:space="preserve"> </w:t>
      </w:r>
      <w:r>
        <w:rPr>
          <w:rFonts w:ascii="Trebuchet MS" w:eastAsia="Trebuchet MS" w:hAnsi="Trebuchet MS" w:cs="Trebuchet MS"/>
          <w:color w:val="0D0D0D"/>
        </w:rPr>
        <w:t>europeană</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aplicabil</w:t>
      </w:r>
      <w:r>
        <w:rPr>
          <w:rFonts w:ascii="Trebuchet MS" w:eastAsia="Trebuchet MS" w:hAnsi="Trebuchet MS" w:cs="Trebuchet MS"/>
          <w:color w:val="0D0D0D"/>
          <w:spacing w:val="-1"/>
          <w:w w:val="103"/>
        </w:rPr>
        <w:t>ă</w:t>
      </w:r>
      <w:r>
        <w:rPr>
          <w:rFonts w:ascii="Trebuchet MS" w:eastAsia="Trebuchet MS" w:hAnsi="Trebuchet MS" w:cs="Trebuchet MS"/>
          <w:color w:val="0D0D0D"/>
          <w:w w:val="103"/>
        </w:rPr>
        <w:t>;</w:t>
      </w:r>
    </w:p>
    <w:p w:rsidR="000B3971" w:rsidRDefault="000B3971">
      <w:pPr>
        <w:spacing w:before="2" w:line="120" w:lineRule="exact"/>
        <w:rPr>
          <w:sz w:val="12"/>
          <w:szCs w:val="12"/>
        </w:rPr>
      </w:pPr>
    </w:p>
    <w:p w:rsidR="000B3971" w:rsidRDefault="0099349E">
      <w:pPr>
        <w:ind w:left="471"/>
        <w:rPr>
          <w:rFonts w:ascii="Trebuchet MS" w:eastAsia="Trebuchet MS" w:hAnsi="Trebuchet MS" w:cs="Trebuchet MS"/>
        </w:rPr>
      </w:pPr>
      <w:r>
        <w:rPr>
          <w:rFonts w:ascii="Symbol" w:eastAsia="Symbol" w:hAnsi="Symbol" w:cs="Symbol"/>
          <w:color w:val="0D0D0D"/>
        </w:rPr>
        <w:t></w:t>
      </w:r>
      <w:r>
        <w:rPr>
          <w:color w:val="0D0D0D"/>
        </w:rPr>
        <w:t xml:space="preserve">   </w:t>
      </w:r>
      <w:r>
        <w:rPr>
          <w:color w:val="0D0D0D"/>
          <w:spacing w:val="47"/>
        </w:rPr>
        <w:t xml:space="preserve"> </w:t>
      </w:r>
      <w:proofErr w:type="gramStart"/>
      <w:r>
        <w:rPr>
          <w:rFonts w:ascii="Trebuchet MS" w:eastAsia="Trebuchet MS" w:hAnsi="Trebuchet MS" w:cs="Trebuchet MS"/>
          <w:color w:val="0D0D0D"/>
        </w:rPr>
        <w:t>manualul</w:t>
      </w:r>
      <w:proofErr w:type="gramEnd"/>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beneficiarulu</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w:t>
      </w:r>
    </w:p>
    <w:p w:rsidR="000B3971" w:rsidRDefault="000B3971">
      <w:pPr>
        <w:spacing w:before="8" w:line="100" w:lineRule="exact"/>
        <w:rPr>
          <w:sz w:val="11"/>
          <w:szCs w:val="11"/>
        </w:rPr>
      </w:pPr>
    </w:p>
    <w:p w:rsidR="000B3971" w:rsidRDefault="0099349E">
      <w:pPr>
        <w:spacing w:line="249" w:lineRule="auto"/>
        <w:ind w:left="133" w:right="102"/>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6</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n</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completare</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 4</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l</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1"/>
        </w:rPr>
        <w:t>na</w:t>
      </w:r>
      <w:r>
        <w:rPr>
          <w:rFonts w:ascii="Trebuchet MS" w:eastAsia="Trebuchet MS" w:hAnsi="Trebuchet MS" w:cs="Trebuchet MS"/>
          <w:color w:val="0D0D0D"/>
        </w:rPr>
        <w:t>n</w:t>
      </w:r>
      <w:r>
        <w:rPr>
          <w:rFonts w:ascii="Trebuchet MS" w:eastAsia="Trebuchet MS" w:hAnsi="Trebuchet MS" w:cs="Trebuchet MS"/>
          <w:color w:val="0D0D0D"/>
          <w:spacing w:val="-1"/>
        </w:rPr>
        <w:t>țar</w:t>
      </w:r>
      <w:r>
        <w:rPr>
          <w:rFonts w:ascii="Trebuchet MS" w:eastAsia="Trebuchet MS" w:hAnsi="Trebuchet MS" w:cs="Trebuchet MS"/>
          <w:color w:val="0D0D0D"/>
        </w:rPr>
        <w:t xml:space="preserve">e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1"/>
        </w:rPr>
        <w:t>i</w:t>
      </w:r>
      <w:r>
        <w:rPr>
          <w:rFonts w:ascii="Trebuchet MS" w:eastAsia="Trebuchet MS" w:hAnsi="Trebuchet MS" w:cs="Trebuchet MS"/>
          <w:color w:val="0D0D0D"/>
          <w:spacing w:val="-1"/>
        </w:rPr>
        <w:t>ț</w:t>
      </w:r>
      <w:r>
        <w:rPr>
          <w:rFonts w:ascii="Trebuchet MS" w:eastAsia="Trebuchet MS" w:hAnsi="Trebuchet MS" w:cs="Trebuchet MS"/>
          <w:color w:val="0D0D0D"/>
          <w:spacing w:val="1"/>
        </w:rPr>
        <w:t>i</w:t>
      </w:r>
      <w:r>
        <w:rPr>
          <w:rFonts w:ascii="Trebuchet MS" w:eastAsia="Trebuchet MS" w:hAnsi="Trebuchet MS" w:cs="Trebuchet MS"/>
          <w:color w:val="0D0D0D"/>
        </w:rPr>
        <w:t>i</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generale</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 xml:space="preserve">cheltuielile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prezentului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Proiect,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po</w:t>
      </w:r>
      <w:r>
        <w:rPr>
          <w:rFonts w:ascii="Trebuchet MS" w:eastAsia="Trebuchet MS" w:hAnsi="Trebuchet MS" w:cs="Trebuchet MS"/>
          <w:color w:val="0D0D0D"/>
        </w:rPr>
        <w:t>t</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considerate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eligibil</w:t>
      </w:r>
      <w:r>
        <w:rPr>
          <w:rFonts w:ascii="Trebuchet MS" w:eastAsia="Trebuchet MS" w:hAnsi="Trebuchet MS" w:cs="Trebuchet MS"/>
          <w:color w:val="0D0D0D"/>
        </w:rPr>
        <w:t xml:space="preserve">e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cond</w:t>
      </w:r>
      <w:r>
        <w:rPr>
          <w:rFonts w:ascii="Trebuchet MS" w:eastAsia="Trebuchet MS" w:hAnsi="Trebuchet MS" w:cs="Trebuchet MS"/>
          <w:color w:val="0D0D0D"/>
          <w:spacing w:val="1"/>
        </w:rPr>
        <w:t>i</w:t>
      </w:r>
      <w:r>
        <w:rPr>
          <w:rFonts w:ascii="Trebuchet MS" w:eastAsia="Trebuchet MS" w:hAnsi="Trebuchet MS" w:cs="Trebuchet MS"/>
          <w:color w:val="0D0D0D"/>
          <w:spacing w:val="-3"/>
        </w:rPr>
        <w:t>ț</w:t>
      </w:r>
      <w:r>
        <w:rPr>
          <w:rFonts w:ascii="Trebuchet MS" w:eastAsia="Trebuchet MS" w:hAnsi="Trebuchet MS" w:cs="Trebuchet MS"/>
          <w:color w:val="0D0D0D"/>
          <w:spacing w:val="3"/>
        </w:rPr>
        <w:t>i</w:t>
      </w:r>
      <w:r>
        <w:rPr>
          <w:rFonts w:ascii="Trebuchet MS" w:eastAsia="Trebuchet MS" w:hAnsi="Trebuchet MS" w:cs="Trebuchet MS"/>
          <w:color w:val="0D0D0D"/>
        </w:rPr>
        <w:t>a  ca</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3"/>
        </w:rPr>
        <w:t>a</w:t>
      </w:r>
      <w:r>
        <w:rPr>
          <w:rFonts w:ascii="Trebuchet MS" w:eastAsia="Trebuchet MS" w:hAnsi="Trebuchet MS" w:cs="Trebuchet MS"/>
          <w:color w:val="0D0D0D"/>
          <w:spacing w:val="3"/>
        </w:rPr>
        <w:t>c</w:t>
      </w:r>
      <w:r>
        <w:rPr>
          <w:rFonts w:ascii="Trebuchet MS" w:eastAsia="Trebuchet MS" w:hAnsi="Trebuchet MS" w:cs="Trebuchet MS"/>
          <w:color w:val="0D0D0D"/>
          <w:spacing w:val="-1"/>
        </w:rPr>
        <w:t>este</w:t>
      </w:r>
      <w:r>
        <w:rPr>
          <w:rFonts w:ascii="Trebuchet MS" w:eastAsia="Trebuchet MS" w:hAnsi="Trebuchet MS" w:cs="Trebuchet MS"/>
          <w:color w:val="0D0D0D"/>
        </w:rPr>
        <w:t xml:space="preserve">a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2"/>
          <w:w w:val="103"/>
        </w:rPr>
        <w:t>f</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e </w:t>
      </w:r>
      <w:r>
        <w:rPr>
          <w:rFonts w:ascii="Trebuchet MS" w:eastAsia="Trebuchet MS" w:hAnsi="Trebuchet MS" w:cs="Trebuchet MS"/>
          <w:color w:val="0D0D0D"/>
        </w:rPr>
        <w:t>cuprinse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8"/>
        </w:rPr>
        <w:t xml:space="preserve"> </w:t>
      </w:r>
      <w:r>
        <w:rPr>
          <w:rFonts w:ascii="Trebuchet MS" w:eastAsia="Trebuchet MS" w:hAnsi="Trebuchet MS" w:cs="Trebuchet MS"/>
          <w:i/>
          <w:color w:val="0D0D0D"/>
        </w:rPr>
        <w:t>Anexa</w:t>
      </w:r>
      <w:r>
        <w:rPr>
          <w:rFonts w:ascii="Trebuchet MS" w:eastAsia="Trebuchet MS" w:hAnsi="Trebuchet MS" w:cs="Trebuchet MS"/>
          <w:i/>
          <w:color w:val="0D0D0D"/>
          <w:spacing w:val="18"/>
        </w:rPr>
        <w:t xml:space="preserve"> </w:t>
      </w:r>
      <w:r>
        <w:rPr>
          <w:rFonts w:ascii="Trebuchet MS" w:eastAsia="Trebuchet MS" w:hAnsi="Trebuchet MS" w:cs="Trebuchet MS"/>
          <w:i/>
          <w:color w:val="0D0D0D"/>
        </w:rPr>
        <w:t>2</w:t>
      </w:r>
      <w:r>
        <w:rPr>
          <w:rFonts w:ascii="Trebuchet MS" w:eastAsia="Trebuchet MS" w:hAnsi="Trebuchet MS" w:cs="Trebuchet MS"/>
          <w:i/>
          <w:color w:val="0D0D0D"/>
          <w:spacing w:val="5"/>
        </w:rPr>
        <w:t xml:space="preserve"> </w:t>
      </w:r>
      <w:r>
        <w:rPr>
          <w:rFonts w:ascii="Trebuchet MS" w:eastAsia="Trebuchet MS" w:hAnsi="Trebuchet MS" w:cs="Trebuchet MS"/>
          <w:i/>
          <w:color w:val="0D0D0D"/>
        </w:rPr>
        <w:t xml:space="preserve">(a) </w:t>
      </w:r>
      <w:r>
        <w:rPr>
          <w:rFonts w:ascii="Trebuchet MS" w:eastAsia="Trebuchet MS" w:hAnsi="Trebuchet MS" w:cs="Trebuchet MS"/>
          <w:i/>
          <w:color w:val="0D0D0D"/>
          <w:spacing w:val="12"/>
        </w:rPr>
        <w:t xml:space="preserve"> </w:t>
      </w:r>
      <w:r>
        <w:rPr>
          <w:rFonts w:ascii="Trebuchet MS" w:eastAsia="Trebuchet MS" w:hAnsi="Trebuchet MS" w:cs="Trebuchet MS"/>
          <w:i/>
          <w:color w:val="0D0D0D"/>
        </w:rPr>
        <w:t>–</w:t>
      </w:r>
      <w:r>
        <w:rPr>
          <w:rFonts w:ascii="Trebuchet MS" w:eastAsia="Trebuchet MS" w:hAnsi="Trebuchet MS" w:cs="Trebuchet MS"/>
          <w:i/>
          <w:color w:val="0D0D0D"/>
          <w:spacing w:val="2"/>
        </w:rPr>
        <w:t xml:space="preserve"> </w:t>
      </w:r>
      <w:r>
        <w:rPr>
          <w:rFonts w:ascii="Trebuchet MS" w:eastAsia="Trebuchet MS" w:hAnsi="Trebuchet MS" w:cs="Trebuchet MS"/>
          <w:i/>
          <w:color w:val="0D0D0D"/>
        </w:rPr>
        <w:t>Bugetul</w:t>
      </w:r>
      <w:r>
        <w:rPr>
          <w:rFonts w:ascii="Trebuchet MS" w:eastAsia="Trebuchet MS" w:hAnsi="Trebuchet MS" w:cs="Trebuchet MS"/>
          <w:i/>
          <w:color w:val="0D0D0D"/>
          <w:spacing w:val="22"/>
        </w:rPr>
        <w:t xml:space="preserve"> </w:t>
      </w:r>
      <w:r>
        <w:rPr>
          <w:rFonts w:ascii="Trebuchet MS" w:eastAsia="Trebuchet MS" w:hAnsi="Trebuchet MS" w:cs="Trebuchet MS"/>
          <w:i/>
          <w:color w:val="0D0D0D"/>
        </w:rPr>
        <w:t>proiectului</w:t>
      </w:r>
      <w:r>
        <w:rPr>
          <w:rFonts w:ascii="Trebuchet MS" w:eastAsia="Trebuchet MS" w:hAnsi="Trebuchet MS" w:cs="Trebuchet MS"/>
          <w:i/>
          <w:color w:val="0D0D0D"/>
          <w:spacing w:val="31"/>
        </w:rPr>
        <w:t xml:space="preserve"> </w:t>
      </w:r>
      <w:r>
        <w:rPr>
          <w:rFonts w:ascii="Trebuchet MS" w:eastAsia="Trebuchet MS" w:hAnsi="Trebuchet MS" w:cs="Trebuchet MS"/>
          <w:i/>
          <w:color w:val="0D0D0D"/>
        </w:rPr>
        <w:t>(Buget</w:t>
      </w:r>
      <w:r>
        <w:rPr>
          <w:rFonts w:ascii="Trebuchet MS" w:eastAsia="Trebuchet MS" w:hAnsi="Trebuchet MS" w:cs="Trebuchet MS"/>
          <w:i/>
          <w:color w:val="0D0D0D"/>
          <w:spacing w:val="19"/>
        </w:rPr>
        <w:t xml:space="preserve"> </w:t>
      </w:r>
      <w:r>
        <w:rPr>
          <w:rFonts w:ascii="Trebuchet MS" w:eastAsia="Trebuchet MS" w:hAnsi="Trebuchet MS" w:cs="Trebuchet MS"/>
          <w:i/>
          <w:color w:val="0D0D0D"/>
        </w:rPr>
        <w:t>–</w:t>
      </w:r>
      <w:r>
        <w:rPr>
          <w:rFonts w:ascii="Trebuchet MS" w:eastAsia="Trebuchet MS" w:hAnsi="Trebuchet MS" w:cs="Trebuchet MS"/>
          <w:i/>
          <w:color w:val="0D0D0D"/>
          <w:spacing w:val="5"/>
        </w:rPr>
        <w:t xml:space="preserve"> </w:t>
      </w:r>
      <w:r>
        <w:rPr>
          <w:rFonts w:ascii="Trebuchet MS" w:eastAsia="Trebuchet MS" w:hAnsi="Trebuchet MS" w:cs="Trebuchet MS"/>
          <w:i/>
          <w:color w:val="0D0D0D"/>
        </w:rPr>
        <w:t>Activit</w:t>
      </w:r>
      <w:r>
        <w:rPr>
          <w:rFonts w:ascii="Trebuchet MS" w:eastAsia="Trebuchet MS" w:hAnsi="Trebuchet MS" w:cs="Trebuchet MS"/>
          <w:i/>
          <w:color w:val="0D0D0D"/>
          <w:spacing w:val="-2"/>
        </w:rPr>
        <w:t>ă</w:t>
      </w:r>
      <w:r>
        <w:rPr>
          <w:rFonts w:ascii="Trebuchet MS" w:eastAsia="Trebuchet MS" w:hAnsi="Trebuchet MS" w:cs="Trebuchet MS"/>
          <w:i/>
          <w:color w:val="0D0D0D"/>
          <w:spacing w:val="-1"/>
        </w:rPr>
        <w:t>ț</w:t>
      </w:r>
      <w:r>
        <w:rPr>
          <w:rFonts w:ascii="Trebuchet MS" w:eastAsia="Trebuchet MS" w:hAnsi="Trebuchet MS" w:cs="Trebuchet MS"/>
          <w:i/>
          <w:color w:val="0D0D0D"/>
        </w:rPr>
        <w:t>i</w:t>
      </w:r>
      <w:r>
        <w:rPr>
          <w:rFonts w:ascii="Trebuchet MS" w:eastAsia="Trebuchet MS" w:hAnsi="Trebuchet MS" w:cs="Trebuchet MS"/>
          <w:i/>
          <w:color w:val="0D0D0D"/>
          <w:spacing w:val="35"/>
        </w:rPr>
        <w:t xml:space="preserve"> </w:t>
      </w:r>
      <w:r>
        <w:rPr>
          <w:rFonts w:ascii="Trebuchet MS" w:eastAsia="Trebuchet MS" w:hAnsi="Trebuchet MS" w:cs="Trebuchet MS"/>
          <w:i/>
          <w:color w:val="0D0D0D"/>
          <w:spacing w:val="-1"/>
        </w:rPr>
        <w:t>ș</w:t>
      </w:r>
      <w:r>
        <w:rPr>
          <w:rFonts w:ascii="Trebuchet MS" w:eastAsia="Trebuchet MS" w:hAnsi="Trebuchet MS" w:cs="Trebuchet MS"/>
          <w:i/>
          <w:color w:val="0D0D0D"/>
        </w:rPr>
        <w:t>i</w:t>
      </w:r>
      <w:r>
        <w:rPr>
          <w:rFonts w:ascii="Trebuchet MS" w:eastAsia="Trebuchet MS" w:hAnsi="Trebuchet MS" w:cs="Trebuchet MS"/>
          <w:i/>
          <w:color w:val="0D0D0D"/>
          <w:spacing w:val="7"/>
        </w:rPr>
        <w:t xml:space="preserve"> </w:t>
      </w:r>
      <w:r>
        <w:rPr>
          <w:rFonts w:ascii="Trebuchet MS" w:eastAsia="Trebuchet MS" w:hAnsi="Trebuchet MS" w:cs="Trebuchet MS"/>
          <w:i/>
          <w:color w:val="0D0D0D"/>
          <w:spacing w:val="3"/>
          <w:w w:val="104"/>
        </w:rPr>
        <w:t>c</w:t>
      </w:r>
      <w:r>
        <w:rPr>
          <w:rFonts w:ascii="Trebuchet MS" w:eastAsia="Trebuchet MS" w:hAnsi="Trebuchet MS" w:cs="Trebuchet MS"/>
          <w:i/>
          <w:color w:val="0D0D0D"/>
          <w:w w:val="103"/>
        </w:rPr>
        <w:t>heltuieli).</w:t>
      </w:r>
    </w:p>
    <w:p w:rsidR="000B3971" w:rsidRDefault="000B3971">
      <w:pPr>
        <w:spacing w:before="2"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7</w:t>
      </w:r>
      <w:r>
        <w:rPr>
          <w:rFonts w:ascii="Trebuchet MS" w:eastAsia="Trebuchet MS" w:hAnsi="Trebuchet MS" w:cs="Trebuchet MS"/>
          <w:color w:val="0D0D0D"/>
        </w:rPr>
        <w: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vedere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validării</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AMOCU</w:t>
      </w:r>
      <w:r>
        <w:rPr>
          <w:rFonts w:ascii="Trebuchet MS" w:eastAsia="Trebuchet MS" w:hAnsi="Trebuchet MS" w:cs="Trebuchet MS"/>
          <w:color w:val="0D0D0D"/>
          <w:spacing w:val="2"/>
        </w:rPr>
        <w:t>/</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solicita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rPr>
        <w:t>verifica</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 xml:space="preserve">toate </w:t>
      </w:r>
      <w:proofErr w:type="gramStart"/>
      <w:r>
        <w:rPr>
          <w:rFonts w:ascii="Trebuchet MS" w:eastAsia="Trebuchet MS" w:hAnsi="Trebuchet MS" w:cs="Trebuchet MS"/>
          <w:color w:val="0D0D0D"/>
          <w:spacing w:val="-1"/>
        </w:rPr>
        <w:t>documentel</w:t>
      </w:r>
      <w:r>
        <w:rPr>
          <w:rFonts w:ascii="Trebuchet MS" w:eastAsia="Trebuchet MS" w:hAnsi="Trebuchet MS" w:cs="Trebuchet MS"/>
          <w:color w:val="0D0D0D"/>
        </w:rPr>
        <w:t xml:space="preserve">e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necesare</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cererilor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/cererilor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 xml:space="preserve">ă  precum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2"/>
          <w:w w:val="103"/>
        </w:rPr>
        <w:t xml:space="preserve">şi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spacing w:val="-1"/>
        </w:rPr>
        <w:t>poartel</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tehni</w:t>
      </w:r>
      <w:r>
        <w:rPr>
          <w:rFonts w:ascii="Trebuchet MS" w:eastAsia="Trebuchet MS" w:hAnsi="Trebuchet MS" w:cs="Trebuchet MS"/>
          <w:color w:val="0D0D0D"/>
          <w:spacing w:val="1"/>
        </w:rPr>
        <w:t>c</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transmis</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Beneficiar</w:t>
      </w:r>
      <w:r>
        <w:rPr>
          <w:rFonts w:ascii="Trebuchet MS" w:eastAsia="Trebuchet MS" w:hAnsi="Trebuchet MS" w:cs="Trebuchet MS"/>
          <w:color w:val="0D0D0D"/>
        </w:rPr>
        <w:t>.</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Documentel</w:t>
      </w:r>
      <w:r>
        <w:rPr>
          <w:rFonts w:ascii="Trebuchet MS" w:eastAsia="Trebuchet MS" w:hAnsi="Trebuchet MS" w:cs="Trebuchet MS"/>
          <w:color w:val="0D0D0D"/>
        </w:rPr>
        <w:t>e</w:t>
      </w:r>
      <w:r>
        <w:rPr>
          <w:rFonts w:ascii="Trebuchet MS" w:eastAsia="Trebuchet MS" w:hAnsi="Trebuchet MS" w:cs="Trebuchet MS"/>
          <w:color w:val="0D0D0D"/>
          <w:spacing w:val="1"/>
        </w:rPr>
        <w:t>-</w:t>
      </w:r>
      <w:proofErr w:type="gramStart"/>
      <w:r>
        <w:rPr>
          <w:rFonts w:ascii="Trebuchet MS" w:eastAsia="Trebuchet MS" w:hAnsi="Trebuchet MS" w:cs="Trebuchet MS"/>
          <w:color w:val="0D0D0D"/>
          <w:spacing w:val="-1"/>
        </w:rPr>
        <w:t>supor</w:t>
      </w:r>
      <w:r>
        <w:rPr>
          <w:rFonts w:ascii="Trebuchet MS" w:eastAsia="Trebuchet MS" w:hAnsi="Trebuchet MS" w:cs="Trebuchet MS"/>
          <w:color w:val="0D0D0D"/>
        </w:rPr>
        <w:t>t  justificative</w:t>
      </w:r>
      <w:proofErr w:type="gramEnd"/>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 xml:space="preserve">privind </w:t>
      </w:r>
      <w:r>
        <w:rPr>
          <w:rFonts w:ascii="Trebuchet MS" w:eastAsia="Trebuchet MS" w:hAnsi="Trebuchet MS" w:cs="Trebuchet MS"/>
          <w:color w:val="0D0D0D"/>
        </w:rPr>
        <w:t>cheltuielile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declarat</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vo</w:t>
      </w:r>
      <w:r>
        <w:rPr>
          <w:rFonts w:ascii="Trebuchet MS" w:eastAsia="Trebuchet MS" w:hAnsi="Trebuchet MS" w:cs="Trebuchet MS"/>
          <w:color w:val="0D0D0D"/>
        </w:rPr>
        <w:t>r</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fi </w:t>
      </w:r>
      <w:r>
        <w:rPr>
          <w:rFonts w:ascii="Trebuchet MS" w:eastAsia="Trebuchet MS" w:hAnsi="Trebuchet MS" w:cs="Trebuchet MS"/>
          <w:color w:val="0D0D0D"/>
          <w:spacing w:val="-1"/>
        </w:rPr>
        <w:t>prezentat</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Beneficiar</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 solicitarea</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1"/>
        </w:rPr>
        <w:t>conformitat</w:t>
      </w:r>
      <w:r>
        <w:rPr>
          <w:rFonts w:ascii="Trebuchet MS" w:eastAsia="Trebuchet MS" w:hAnsi="Trebuchet MS" w:cs="Trebuchet MS"/>
          <w:color w:val="0D0D0D"/>
        </w:rPr>
        <w:t xml:space="preserve">e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documentel</w:t>
      </w:r>
      <w:r>
        <w:rPr>
          <w:rFonts w:ascii="Trebuchet MS" w:eastAsia="Trebuchet MS" w:hAnsi="Trebuchet MS" w:cs="Trebuchet MS"/>
          <w:color w:val="0D0D0D"/>
        </w:rPr>
        <w:t xml:space="preserve">e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subsecvente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emis</w:t>
      </w:r>
      <w:r>
        <w:rPr>
          <w:rFonts w:ascii="Trebuchet MS" w:eastAsia="Trebuchet MS" w:hAnsi="Trebuchet MS" w:cs="Trebuchet MS"/>
          <w:color w:val="0D0D0D"/>
        </w:rPr>
        <w:t>e  de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 xml:space="preserve">AMPOCU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vedere</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implementării </w:t>
      </w:r>
      <w:r>
        <w:rPr>
          <w:rFonts w:ascii="Trebuchet MS" w:eastAsia="Trebuchet MS" w:hAnsi="Trebuchet MS" w:cs="Trebuchet MS"/>
          <w:color w:val="0D0D0D"/>
          <w:spacing w:val="-2"/>
          <w:w w:val="103"/>
        </w:rPr>
        <w:t>pro</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ectului.</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8</w:t>
      </w:r>
      <w:r>
        <w:rPr>
          <w:rFonts w:ascii="Trebuchet MS" w:eastAsia="Trebuchet MS" w:hAnsi="Trebuchet MS" w:cs="Trebuchet MS"/>
          <w:color w:val="0D0D0D"/>
        </w:rPr>
        <w:t>)</w:t>
      </w:r>
      <w:r>
        <w:rPr>
          <w:rFonts w:ascii="Trebuchet MS" w:eastAsia="Trebuchet MS" w:hAnsi="Trebuchet MS" w:cs="Trebuchet MS"/>
          <w:color w:val="0D0D0D"/>
          <w:spacing w:val="-1"/>
        </w:rPr>
        <w:t xml:space="preserve"> AMPOC</w:t>
      </w:r>
      <w:r>
        <w:rPr>
          <w:rFonts w:ascii="Trebuchet MS" w:eastAsia="Trebuchet MS" w:hAnsi="Trebuchet MS" w:cs="Trebuchet MS"/>
          <w:color w:val="0D0D0D"/>
        </w:rPr>
        <w:t>U</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oblig</w:t>
      </w:r>
      <w:r>
        <w:rPr>
          <w:rFonts w:ascii="Trebuchet MS" w:eastAsia="Trebuchet MS" w:hAnsi="Trebuchet MS" w:cs="Trebuchet MS"/>
          <w:color w:val="0D0D0D"/>
          <w:spacing w:val="-1"/>
        </w:rPr>
        <w:t>a</w:t>
      </w:r>
      <w:r>
        <w:rPr>
          <w:rFonts w:ascii="Trebuchet MS" w:eastAsia="Trebuchet MS" w:hAnsi="Trebuchet MS" w:cs="Trebuchet MS"/>
          <w:color w:val="0D0D0D"/>
        </w:rPr>
        <w:t>ția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asigura</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resurse</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financiare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necesare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efect</w:t>
      </w:r>
      <w:r>
        <w:rPr>
          <w:rFonts w:ascii="Trebuchet MS" w:eastAsia="Trebuchet MS" w:hAnsi="Trebuchet MS" w:cs="Trebuchet MS"/>
          <w:color w:val="0D0D0D"/>
          <w:spacing w:val="-1"/>
        </w:rPr>
        <w:t>uă</w:t>
      </w:r>
      <w:r>
        <w:rPr>
          <w:rFonts w:ascii="Trebuchet MS" w:eastAsia="Trebuchet MS" w:hAnsi="Trebuchet MS" w:cs="Trebuchet MS"/>
          <w:color w:val="0D0D0D"/>
          <w:spacing w:val="1"/>
        </w:rPr>
        <w:t>ri</w:t>
      </w:r>
      <w:r>
        <w:rPr>
          <w:rFonts w:ascii="Trebuchet MS" w:eastAsia="Trebuchet MS" w:hAnsi="Trebuchet MS" w:cs="Trebuchet MS"/>
          <w:color w:val="0D0D0D"/>
        </w:rPr>
        <w:t>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p</w:t>
      </w:r>
      <w:r>
        <w:rPr>
          <w:rFonts w:ascii="Trebuchet MS" w:eastAsia="Trebuchet MS" w:hAnsi="Trebuchet MS" w:cs="Trebuchet MS"/>
          <w:color w:val="0D0D0D"/>
          <w:spacing w:val="1"/>
        </w:rPr>
        <w:t>l</w:t>
      </w:r>
      <w:r>
        <w:rPr>
          <w:rFonts w:ascii="Trebuchet MS" w:eastAsia="Trebuchet MS" w:hAnsi="Trebuchet MS" w:cs="Trebuchet MS"/>
          <w:color w:val="0D0D0D"/>
          <w:spacing w:val="-1"/>
        </w:rPr>
        <w:t>ăț</w:t>
      </w:r>
      <w:r>
        <w:rPr>
          <w:rFonts w:ascii="Trebuchet MS" w:eastAsia="Trebuchet MS" w:hAnsi="Trebuchet MS" w:cs="Trebuchet MS"/>
          <w:color w:val="0D0D0D"/>
        </w:rPr>
        <w:t>ii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conform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egale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privind</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acordare</w:t>
      </w:r>
      <w:r>
        <w:rPr>
          <w:rFonts w:ascii="Trebuchet MS" w:eastAsia="Trebuchet MS" w:hAnsi="Trebuchet MS" w:cs="Trebuchet MS"/>
          <w:color w:val="0D0D0D"/>
        </w:rPr>
        <w:t>a</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prefinanţ</w:t>
      </w:r>
      <w:r>
        <w:rPr>
          <w:rFonts w:ascii="Trebuchet MS" w:eastAsia="Trebuchet MS" w:hAnsi="Trebuchet MS" w:cs="Trebuchet MS"/>
          <w:color w:val="0D0D0D"/>
          <w:spacing w:val="2"/>
        </w:rPr>
        <w:t>ă</w:t>
      </w:r>
      <w:r>
        <w:rPr>
          <w:rFonts w:ascii="Trebuchet MS" w:eastAsia="Trebuchet MS" w:hAnsi="Trebuchet MS" w:cs="Trebuchet MS"/>
          <w:color w:val="0D0D0D"/>
          <w:spacing w:val="-4"/>
        </w:rPr>
        <w:t>r</w:t>
      </w:r>
      <w:r>
        <w:rPr>
          <w:rFonts w:ascii="Trebuchet MS" w:eastAsia="Trebuchet MS" w:hAnsi="Trebuchet MS" w:cs="Trebuchet MS"/>
          <w:color w:val="0D0D0D"/>
          <w:spacing w:val="3"/>
        </w:rPr>
        <w:t>i</w:t>
      </w:r>
      <w:r>
        <w:rPr>
          <w:rFonts w:ascii="Trebuchet MS" w:eastAsia="Trebuchet MS" w:hAnsi="Trebuchet MS" w:cs="Trebuchet MS"/>
          <w:color w:val="0D0D0D"/>
        </w:rPr>
        <w:t>i,</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mecanismu</w:t>
      </w:r>
      <w:r>
        <w:rPr>
          <w:rFonts w:ascii="Trebuchet MS" w:eastAsia="Trebuchet MS" w:hAnsi="Trebuchet MS" w:cs="Trebuchet MS"/>
          <w:color w:val="0D0D0D"/>
        </w:rPr>
        <w:t>l</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cererilor</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plat</w:t>
      </w:r>
      <w:r>
        <w:rPr>
          <w:rFonts w:ascii="Trebuchet MS" w:eastAsia="Trebuchet MS" w:hAnsi="Trebuchet MS" w:cs="Trebuchet MS"/>
          <w:color w:val="0D0D0D"/>
          <w:spacing w:val="-1"/>
        </w:rPr>
        <w:t>ă</w:t>
      </w:r>
      <w:r>
        <w:rPr>
          <w:rFonts w:ascii="Trebuchet MS" w:eastAsia="Trebuchet MS" w:hAnsi="Trebuchet MS" w:cs="Trebuchet MS"/>
          <w:color w:val="0D0D0D"/>
        </w:rPr>
        <w:t>,</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 xml:space="preserve">cererile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rambursare, </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dar</w:t>
      </w:r>
      <w:r>
        <w:rPr>
          <w:rFonts w:ascii="Trebuchet MS" w:eastAsia="Trebuchet MS" w:hAnsi="Trebuchet MS" w:cs="Trebuchet MS"/>
          <w:color w:val="0D0D0D"/>
          <w:spacing w:val="5"/>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obligă</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substituie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în obliga</w:t>
      </w:r>
      <w:r>
        <w:rPr>
          <w:rFonts w:ascii="Trebuchet MS" w:eastAsia="Trebuchet MS" w:hAnsi="Trebuchet MS" w:cs="Trebuchet MS"/>
          <w:color w:val="0D0D0D"/>
          <w:spacing w:val="-1"/>
        </w:rPr>
        <w:t>ţ</w:t>
      </w:r>
      <w:r>
        <w:rPr>
          <w:rFonts w:ascii="Trebuchet MS" w:eastAsia="Trebuchet MS" w:hAnsi="Trebuchet MS" w:cs="Trebuchet MS"/>
          <w:color w:val="0D0D0D"/>
          <w:spacing w:val="1"/>
        </w:rPr>
        <w:t>i</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ac</w:t>
      </w:r>
      <w:r>
        <w:rPr>
          <w:rFonts w:ascii="Trebuchet MS" w:eastAsia="Trebuchet MS" w:hAnsi="Trebuchet MS" w:cs="Trebuchet MS"/>
          <w:color w:val="0D0D0D"/>
        </w:rPr>
        <w:t>estuia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2"/>
        </w:rPr>
        <w:t>as</w:t>
      </w:r>
      <w:r>
        <w:rPr>
          <w:rFonts w:ascii="Trebuchet MS" w:eastAsia="Trebuchet MS" w:hAnsi="Trebuchet MS" w:cs="Trebuchet MS"/>
          <w:color w:val="0D0D0D"/>
          <w:spacing w:val="3"/>
        </w:rPr>
        <w:t>i</w:t>
      </w:r>
      <w:r>
        <w:rPr>
          <w:rFonts w:ascii="Trebuchet MS" w:eastAsia="Trebuchet MS" w:hAnsi="Trebuchet MS" w:cs="Trebuchet MS"/>
          <w:color w:val="0D0D0D"/>
          <w:spacing w:val="-1"/>
        </w:rPr>
        <w:t>gur</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toat</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condiţiile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necesare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şi suficiente,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inclusiv</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resursel</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financiare,</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pe</w:t>
      </w:r>
      <w:r>
        <w:rPr>
          <w:rFonts w:ascii="Trebuchet MS" w:eastAsia="Trebuchet MS" w:hAnsi="Trebuchet MS" w:cs="Trebuchet MS"/>
          <w:color w:val="0D0D0D"/>
          <w:spacing w:val="-1"/>
          <w:w w:val="103"/>
        </w:rPr>
        <w:t xml:space="preserve">ntru </w:t>
      </w:r>
      <w:r>
        <w:rPr>
          <w:rFonts w:ascii="Trebuchet MS" w:eastAsia="Trebuchet MS" w:hAnsi="Trebuchet MS" w:cs="Trebuchet MS"/>
          <w:color w:val="0D0D0D"/>
          <w:spacing w:val="-1"/>
        </w:rPr>
        <w:t>implementare</w:t>
      </w:r>
      <w:r>
        <w:rPr>
          <w:rFonts w:ascii="Trebuchet MS" w:eastAsia="Trebuchet MS" w:hAnsi="Trebuchet MS" w:cs="Trebuchet MS"/>
          <w:color w:val="0D0D0D"/>
        </w:rPr>
        <w:t>a</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bune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cond</w:t>
      </w:r>
      <w:r>
        <w:rPr>
          <w:rFonts w:ascii="Trebuchet MS" w:eastAsia="Trebuchet MS" w:hAnsi="Trebuchet MS" w:cs="Trebuchet MS"/>
          <w:color w:val="0D0D0D"/>
          <w:spacing w:val="1"/>
        </w:rPr>
        <w:t>i</w:t>
      </w:r>
      <w:r>
        <w:rPr>
          <w:rFonts w:ascii="Trebuchet MS" w:eastAsia="Trebuchet MS" w:hAnsi="Trebuchet MS" w:cs="Trebuchet MS"/>
          <w:color w:val="0D0D0D"/>
          <w:spacing w:val="-3"/>
        </w:rPr>
        <w:t>ț</w:t>
      </w:r>
      <w:r>
        <w:rPr>
          <w:rFonts w:ascii="Trebuchet MS" w:eastAsia="Trebuchet MS" w:hAnsi="Trebuchet MS" w:cs="Trebuchet MS"/>
          <w:color w:val="0D0D0D"/>
        </w:rPr>
        <w:t>ii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Proiectului.</w:t>
      </w:r>
    </w:p>
    <w:p w:rsidR="000B3971" w:rsidRDefault="000B3971">
      <w:pPr>
        <w:spacing w:before="5" w:line="100" w:lineRule="exact"/>
        <w:rPr>
          <w:sz w:val="11"/>
          <w:szCs w:val="11"/>
        </w:rPr>
      </w:pPr>
    </w:p>
    <w:p w:rsidR="000B3971" w:rsidRDefault="0099349E">
      <w:pPr>
        <w:ind w:left="133" w:right="4819"/>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4</w:t>
      </w:r>
      <w:r>
        <w:rPr>
          <w:rFonts w:ascii="Trebuchet MS" w:eastAsia="Trebuchet MS" w:hAnsi="Trebuchet MS" w:cs="Trebuchet MS"/>
          <w:b/>
          <w:color w:val="0D0D0D"/>
          <w:spacing w:val="3"/>
        </w:rPr>
        <w:t xml:space="preserve"> </w:t>
      </w:r>
      <w:r>
        <w:rPr>
          <w:rFonts w:ascii="Trebuchet MS" w:eastAsia="Trebuchet MS" w:hAnsi="Trebuchet MS" w:cs="Trebuchet MS"/>
          <w:b/>
          <w:color w:val="0D0D0D"/>
        </w:rPr>
        <w:t>Rambursarea</w:t>
      </w:r>
      <w:r>
        <w:rPr>
          <w:rFonts w:ascii="Trebuchet MS" w:eastAsia="Trebuchet MS" w:hAnsi="Trebuchet MS" w:cs="Trebuchet MS"/>
          <w:b/>
          <w:color w:val="0D0D0D"/>
          <w:spacing w:val="39"/>
        </w:rPr>
        <w:t xml:space="preserve"> </w:t>
      </w:r>
      <w:r>
        <w:rPr>
          <w:rFonts w:ascii="Trebuchet MS" w:eastAsia="Trebuchet MS" w:hAnsi="Trebuchet MS" w:cs="Trebuchet MS"/>
          <w:b/>
          <w:color w:val="0D0D0D"/>
        </w:rPr>
        <w:t>/</w:t>
      </w:r>
      <w:r>
        <w:rPr>
          <w:rFonts w:ascii="Trebuchet MS" w:eastAsia="Trebuchet MS" w:hAnsi="Trebuchet MS" w:cs="Trebuchet MS"/>
          <w:b/>
          <w:color w:val="0D0D0D"/>
          <w:spacing w:val="4"/>
        </w:rPr>
        <w:t xml:space="preserve"> </w:t>
      </w:r>
      <w:r>
        <w:rPr>
          <w:rFonts w:ascii="Trebuchet MS" w:eastAsia="Trebuchet MS" w:hAnsi="Trebuchet MS" w:cs="Trebuchet MS"/>
          <w:b/>
          <w:color w:val="0D0D0D"/>
        </w:rPr>
        <w:t>plata</w:t>
      </w:r>
      <w:r>
        <w:rPr>
          <w:rFonts w:ascii="Trebuchet MS" w:eastAsia="Trebuchet MS" w:hAnsi="Trebuchet MS" w:cs="Trebuchet MS"/>
          <w:b/>
          <w:color w:val="0D0D0D"/>
          <w:spacing w:val="16"/>
        </w:rPr>
        <w:t xml:space="preserve"> </w:t>
      </w:r>
      <w:r>
        <w:rPr>
          <w:rFonts w:ascii="Trebuchet MS" w:eastAsia="Trebuchet MS" w:hAnsi="Trebuchet MS" w:cs="Trebuchet MS"/>
          <w:b/>
          <w:color w:val="0D0D0D"/>
          <w:w w:val="103"/>
        </w:rPr>
        <w:t>cheltuielilor</w:t>
      </w:r>
    </w:p>
    <w:p w:rsidR="000B3971" w:rsidRDefault="0099349E">
      <w:pPr>
        <w:spacing w:before="7"/>
        <w:ind w:left="133" w:right="2999"/>
        <w:jc w:val="both"/>
        <w:rPr>
          <w:rFonts w:ascii="Trebuchet MS" w:eastAsia="Trebuchet MS" w:hAnsi="Trebuchet MS" w:cs="Trebuchet MS"/>
        </w:rPr>
      </w:pPr>
      <w:r>
        <w:rPr>
          <w:rFonts w:ascii="Trebuchet MS" w:eastAsia="Trebuchet MS" w:hAnsi="Trebuchet MS" w:cs="Trebuchet MS"/>
          <w:b/>
          <w:color w:val="0D0D0D"/>
        </w:rPr>
        <w:t>(a</w:t>
      </w:r>
      <w:r>
        <w:rPr>
          <w:rFonts w:ascii="Trebuchet MS" w:eastAsia="Trebuchet MS" w:hAnsi="Trebuchet MS" w:cs="Trebuchet MS"/>
          <w:b/>
          <w:color w:val="0D0D0D"/>
          <w:spacing w:val="5"/>
        </w:rPr>
        <w:t>)</w:t>
      </w:r>
      <w:r>
        <w:rPr>
          <w:rFonts w:ascii="Trebuchet MS" w:eastAsia="Trebuchet MS" w:hAnsi="Trebuchet MS" w:cs="Trebuchet MS"/>
          <w:b/>
          <w:color w:val="0D0D0D"/>
          <w:spacing w:val="-1"/>
        </w:rPr>
        <w:t>Acordare</w:t>
      </w:r>
      <w:r>
        <w:rPr>
          <w:rFonts w:ascii="Trebuchet MS" w:eastAsia="Trebuchet MS" w:hAnsi="Trebuchet MS" w:cs="Trebuchet MS"/>
          <w:b/>
          <w:color w:val="0D0D0D"/>
        </w:rPr>
        <w:t>a</w:t>
      </w:r>
      <w:r>
        <w:rPr>
          <w:rFonts w:ascii="Trebuchet MS" w:eastAsia="Trebuchet MS" w:hAnsi="Trebuchet MS" w:cs="Trebuchet MS"/>
          <w:b/>
          <w:color w:val="0D0D0D"/>
          <w:spacing w:val="37"/>
        </w:rPr>
        <w:t xml:space="preserve"> </w:t>
      </w:r>
      <w:r>
        <w:rPr>
          <w:rFonts w:ascii="Trebuchet MS" w:eastAsia="Trebuchet MS" w:hAnsi="Trebuchet MS" w:cs="Trebuchet MS"/>
          <w:b/>
          <w:color w:val="0D0D0D"/>
        </w:rPr>
        <w:t>și</w:t>
      </w:r>
      <w:r>
        <w:rPr>
          <w:rFonts w:ascii="Trebuchet MS" w:eastAsia="Trebuchet MS" w:hAnsi="Trebuchet MS" w:cs="Trebuchet MS"/>
          <w:b/>
          <w:color w:val="0D0D0D"/>
          <w:spacing w:val="6"/>
        </w:rPr>
        <w:t xml:space="preserve"> </w:t>
      </w:r>
      <w:r>
        <w:rPr>
          <w:rFonts w:ascii="Trebuchet MS" w:eastAsia="Trebuchet MS" w:hAnsi="Trebuchet MS" w:cs="Trebuchet MS"/>
          <w:b/>
          <w:color w:val="0D0D0D"/>
        </w:rPr>
        <w:t>recuperarea</w:t>
      </w:r>
      <w:r>
        <w:rPr>
          <w:rFonts w:ascii="Trebuchet MS" w:eastAsia="Trebuchet MS" w:hAnsi="Trebuchet MS" w:cs="Trebuchet MS"/>
          <w:b/>
          <w:color w:val="0D0D0D"/>
          <w:spacing w:val="35"/>
        </w:rPr>
        <w:t xml:space="preserve"> </w:t>
      </w:r>
      <w:r>
        <w:rPr>
          <w:rFonts w:ascii="Trebuchet MS" w:eastAsia="Trebuchet MS" w:hAnsi="Trebuchet MS" w:cs="Trebuchet MS"/>
          <w:b/>
          <w:color w:val="0D0D0D"/>
        </w:rPr>
        <w:t>prefinan</w:t>
      </w:r>
      <w:r>
        <w:rPr>
          <w:rFonts w:ascii="Trebuchet MS" w:eastAsia="Trebuchet MS" w:hAnsi="Trebuchet MS" w:cs="Trebuchet MS"/>
          <w:b/>
          <w:color w:val="0D0D0D"/>
          <w:spacing w:val="-3"/>
        </w:rPr>
        <w:t>ț</w:t>
      </w:r>
      <w:r>
        <w:rPr>
          <w:rFonts w:ascii="Trebuchet MS" w:eastAsia="Trebuchet MS" w:hAnsi="Trebuchet MS" w:cs="Trebuchet MS"/>
          <w:b/>
          <w:color w:val="0D0D0D"/>
          <w:spacing w:val="2"/>
        </w:rPr>
        <w:t>ă</w:t>
      </w:r>
      <w:r>
        <w:rPr>
          <w:rFonts w:ascii="Trebuchet MS" w:eastAsia="Trebuchet MS" w:hAnsi="Trebuchet MS" w:cs="Trebuchet MS"/>
          <w:b/>
          <w:color w:val="0D0D0D"/>
          <w:spacing w:val="-2"/>
        </w:rPr>
        <w:t>r</w:t>
      </w:r>
      <w:r>
        <w:rPr>
          <w:rFonts w:ascii="Trebuchet MS" w:eastAsia="Trebuchet MS" w:hAnsi="Trebuchet MS" w:cs="Trebuchet MS"/>
          <w:b/>
          <w:color w:val="0D0D0D"/>
          <w:spacing w:val="3"/>
        </w:rPr>
        <w:t>i</w:t>
      </w:r>
      <w:r>
        <w:rPr>
          <w:rFonts w:ascii="Trebuchet MS" w:eastAsia="Trebuchet MS" w:hAnsi="Trebuchet MS" w:cs="Trebuchet MS"/>
          <w:b/>
          <w:color w:val="0D0D0D"/>
        </w:rPr>
        <w:t>i,</w:t>
      </w:r>
      <w:r>
        <w:rPr>
          <w:rFonts w:ascii="Trebuchet MS" w:eastAsia="Trebuchet MS" w:hAnsi="Trebuchet MS" w:cs="Trebuchet MS"/>
          <w:b/>
          <w:color w:val="0D0D0D"/>
          <w:spacing w:val="39"/>
        </w:rPr>
        <w:t xml:space="preserve"> </w:t>
      </w:r>
      <w:r>
        <w:rPr>
          <w:rFonts w:ascii="Trebuchet MS" w:eastAsia="Trebuchet MS" w:hAnsi="Trebuchet MS" w:cs="Trebuchet MS"/>
          <w:b/>
          <w:color w:val="0D0D0D"/>
        </w:rPr>
        <w:t>dacă</w:t>
      </w:r>
      <w:r>
        <w:rPr>
          <w:rFonts w:ascii="Trebuchet MS" w:eastAsia="Trebuchet MS" w:hAnsi="Trebuchet MS" w:cs="Trebuchet MS"/>
          <w:b/>
          <w:color w:val="0D0D0D"/>
          <w:spacing w:val="14"/>
        </w:rPr>
        <w:t xml:space="preserve"> </w:t>
      </w:r>
      <w:proofErr w:type="gramStart"/>
      <w:r>
        <w:rPr>
          <w:rFonts w:ascii="Trebuchet MS" w:eastAsia="Trebuchet MS" w:hAnsi="Trebuchet MS" w:cs="Trebuchet MS"/>
          <w:b/>
          <w:color w:val="0D0D0D"/>
        </w:rPr>
        <w:t>este</w:t>
      </w:r>
      <w:proofErr w:type="gramEnd"/>
      <w:r>
        <w:rPr>
          <w:rFonts w:ascii="Trebuchet MS" w:eastAsia="Trebuchet MS" w:hAnsi="Trebuchet MS" w:cs="Trebuchet MS"/>
          <w:b/>
          <w:color w:val="0D0D0D"/>
          <w:spacing w:val="13"/>
        </w:rPr>
        <w:t xml:space="preserve"> </w:t>
      </w:r>
      <w:r>
        <w:rPr>
          <w:rFonts w:ascii="Trebuchet MS" w:eastAsia="Trebuchet MS" w:hAnsi="Trebuchet MS" w:cs="Trebuchet MS"/>
          <w:b/>
          <w:color w:val="0D0D0D"/>
          <w:w w:val="103"/>
        </w:rPr>
        <w:t>cazul</w:t>
      </w:r>
    </w:p>
    <w:p w:rsidR="000B3971" w:rsidRDefault="000B3971">
      <w:pPr>
        <w:spacing w:before="8" w:line="100" w:lineRule="exact"/>
        <w:rPr>
          <w:sz w:val="11"/>
          <w:szCs w:val="11"/>
        </w:rPr>
      </w:pPr>
    </w:p>
    <w:p w:rsidR="000B3971" w:rsidRDefault="006F4D50">
      <w:pPr>
        <w:spacing w:line="247" w:lineRule="auto"/>
        <w:ind w:left="133" w:right="99"/>
        <w:jc w:val="both"/>
        <w:rPr>
          <w:rFonts w:ascii="Trebuchet MS" w:eastAsia="Trebuchet MS" w:hAnsi="Trebuchet MS" w:cs="Trebuchet MS"/>
        </w:rPr>
      </w:pPr>
      <w:r>
        <w:rPr>
          <w:noProof/>
        </w:rPr>
        <mc:AlternateContent>
          <mc:Choice Requires="wpg">
            <w:drawing>
              <wp:anchor distT="0" distB="0" distL="114300" distR="114300" simplePos="0" relativeHeight="251657728" behindDoc="1" locked="0" layoutInCell="1" allowOverlap="1">
                <wp:simplePos x="0" y="0"/>
                <wp:positionH relativeFrom="page">
                  <wp:posOffset>1176655</wp:posOffset>
                </wp:positionH>
                <wp:positionV relativeFrom="paragraph">
                  <wp:posOffset>857885</wp:posOffset>
                </wp:positionV>
                <wp:extent cx="1718945" cy="0"/>
                <wp:effectExtent l="5080" t="5715" r="9525" b="1333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1351"/>
                          <a:chExt cx="2707" cy="0"/>
                        </a:xfrm>
                      </wpg:grpSpPr>
                      <wps:wsp>
                        <wps:cNvPr id="5" name="Freeform 5"/>
                        <wps:cNvSpPr>
                          <a:spLocks/>
                        </wps:cNvSpPr>
                        <wps:spPr bwMode="auto">
                          <a:xfrm>
                            <a:off x="1853" y="1351"/>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091BA247" id="Group 4" o:spid="_x0000_s1026" style="position:absolute;margin-left:92.65pt;margin-top:67.55pt;width:135.35pt;height:0;z-index:-251658752;mso-position-horizontal-relative:page" coordorigin="1853,1351"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">
                <v:shape id="Freeform 5" o:spid="_x0000_s1027" style="position:absolute;left:1853;top:1351;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" path="m,l2707,e" filled="f" strokeweight=".7pt">
                  <v:path arrowok="t" o:connecttype="custom" o:connectlocs="0,0;2707,0" o:connectangles="0,0"/>
                </v:shape>
                <w10:wrap anchorx="page"/>
              </v:group>
            </w:pict>
          </mc:Fallback>
        </mc:AlternateContent>
      </w:r>
      <w:r w:rsidR="0099349E">
        <w:rPr>
          <w:rFonts w:ascii="Trebuchet MS" w:eastAsia="Trebuchet MS" w:hAnsi="Trebuchet MS" w:cs="Trebuchet MS"/>
          <w:color w:val="0D0D0D"/>
        </w:rPr>
        <w:t>(1</w:t>
      </w:r>
      <w:r w:rsidR="0099349E">
        <w:rPr>
          <w:rFonts w:ascii="Trebuchet MS" w:eastAsia="Trebuchet MS" w:hAnsi="Trebuchet MS" w:cs="Trebuchet MS"/>
          <w:color w:val="0D0D0D"/>
          <w:spacing w:val="8"/>
        </w:rPr>
        <w:t>)</w:t>
      </w:r>
      <w:r w:rsidR="0099349E">
        <w:rPr>
          <w:rFonts w:ascii="Trebuchet MS" w:eastAsia="Trebuchet MS" w:hAnsi="Trebuchet MS" w:cs="Trebuchet MS"/>
          <w:color w:val="0D0D0D"/>
          <w:spacing w:val="1"/>
        </w:rPr>
        <w:t>L</w:t>
      </w:r>
      <w:r w:rsidR="0099349E">
        <w:rPr>
          <w:rFonts w:ascii="Trebuchet MS" w:eastAsia="Trebuchet MS" w:hAnsi="Trebuchet MS" w:cs="Trebuchet MS"/>
          <w:color w:val="0D0D0D"/>
        </w:rPr>
        <w:t xml:space="preserve">a </w:t>
      </w:r>
      <w:r w:rsidR="0099349E">
        <w:rPr>
          <w:rFonts w:ascii="Trebuchet MS" w:eastAsia="Trebuchet MS" w:hAnsi="Trebuchet MS" w:cs="Trebuchet MS"/>
          <w:color w:val="0D0D0D"/>
          <w:spacing w:val="13"/>
        </w:rPr>
        <w:t xml:space="preserve"> </w:t>
      </w:r>
      <w:r w:rsidR="0099349E">
        <w:rPr>
          <w:rFonts w:ascii="Trebuchet MS" w:eastAsia="Trebuchet MS" w:hAnsi="Trebuchet MS" w:cs="Trebuchet MS"/>
          <w:color w:val="0D0D0D"/>
          <w:spacing w:val="-1"/>
        </w:rPr>
        <w:t>solicitare</w:t>
      </w:r>
      <w:r w:rsidR="0099349E">
        <w:rPr>
          <w:rFonts w:ascii="Trebuchet MS" w:eastAsia="Trebuchet MS" w:hAnsi="Trebuchet MS" w:cs="Trebuchet MS"/>
          <w:color w:val="0D0D0D"/>
        </w:rPr>
        <w:t xml:space="preserve">a </w:t>
      </w:r>
      <w:r w:rsidR="0099349E">
        <w:rPr>
          <w:rFonts w:ascii="Trebuchet MS" w:eastAsia="Trebuchet MS" w:hAnsi="Trebuchet MS" w:cs="Trebuchet MS"/>
          <w:color w:val="0D0D0D"/>
          <w:spacing w:val="25"/>
        </w:rPr>
        <w:t xml:space="preserve"> </w:t>
      </w:r>
      <w:r w:rsidR="0099349E">
        <w:rPr>
          <w:rFonts w:ascii="Trebuchet MS" w:eastAsia="Trebuchet MS" w:hAnsi="Trebuchet MS" w:cs="Trebuchet MS"/>
          <w:color w:val="0D0D0D"/>
        </w:rPr>
        <w:t xml:space="preserve">Beneficiarului/liderului  </w:t>
      </w:r>
      <w:r w:rsidR="0099349E">
        <w:rPr>
          <w:rFonts w:ascii="Trebuchet MS" w:eastAsia="Trebuchet MS" w:hAnsi="Trebuchet MS" w:cs="Trebuchet MS"/>
          <w:color w:val="0D0D0D"/>
          <w:spacing w:val="1"/>
        </w:rPr>
        <w:t xml:space="preserve"> </w:t>
      </w:r>
      <w:r w:rsidR="0099349E">
        <w:rPr>
          <w:rFonts w:ascii="Trebuchet MS" w:eastAsia="Trebuchet MS" w:hAnsi="Trebuchet MS" w:cs="Trebuchet MS"/>
          <w:color w:val="0D0D0D"/>
          <w:spacing w:val="-2"/>
        </w:rPr>
        <w:t>d</w:t>
      </w:r>
      <w:r w:rsidR="0099349E">
        <w:rPr>
          <w:rFonts w:ascii="Trebuchet MS" w:eastAsia="Trebuchet MS" w:hAnsi="Trebuchet MS" w:cs="Trebuchet MS"/>
          <w:color w:val="0D0D0D"/>
        </w:rPr>
        <w:t xml:space="preserve">e </w:t>
      </w:r>
      <w:r w:rsidR="0099349E">
        <w:rPr>
          <w:rFonts w:ascii="Trebuchet MS" w:eastAsia="Trebuchet MS" w:hAnsi="Trebuchet MS" w:cs="Trebuchet MS"/>
          <w:color w:val="0D0D0D"/>
          <w:spacing w:val="4"/>
        </w:rPr>
        <w:t xml:space="preserve"> </w:t>
      </w:r>
      <w:r w:rsidR="0099349E">
        <w:rPr>
          <w:rFonts w:ascii="Trebuchet MS" w:eastAsia="Trebuchet MS" w:hAnsi="Trebuchet MS" w:cs="Trebuchet MS"/>
          <w:color w:val="0D0D0D"/>
          <w:spacing w:val="-1"/>
        </w:rPr>
        <w:t>parteneriat</w:t>
      </w:r>
      <w:r w:rsidR="0099349E">
        <w:rPr>
          <w:rFonts w:ascii="Trebuchet MS" w:eastAsia="Trebuchet MS" w:hAnsi="Trebuchet MS" w:cs="Trebuchet MS"/>
          <w:color w:val="0D0D0D"/>
        </w:rPr>
        <w:t xml:space="preserve">, </w:t>
      </w:r>
      <w:r w:rsidR="0099349E">
        <w:rPr>
          <w:rFonts w:ascii="Trebuchet MS" w:eastAsia="Trebuchet MS" w:hAnsi="Trebuchet MS" w:cs="Trebuchet MS"/>
          <w:color w:val="0D0D0D"/>
          <w:spacing w:val="31"/>
        </w:rPr>
        <w:t xml:space="preserve"> </w:t>
      </w:r>
      <w:r w:rsidR="0099349E">
        <w:rPr>
          <w:rFonts w:ascii="Trebuchet MS" w:eastAsia="Trebuchet MS" w:hAnsi="Trebuchet MS" w:cs="Trebuchet MS"/>
          <w:color w:val="0D0D0D"/>
          <w:spacing w:val="3"/>
        </w:rPr>
        <w:t>î</w:t>
      </w:r>
      <w:r w:rsidR="0099349E">
        <w:rPr>
          <w:rFonts w:ascii="Trebuchet MS" w:eastAsia="Trebuchet MS" w:hAnsi="Trebuchet MS" w:cs="Trebuchet MS"/>
          <w:color w:val="0D0D0D"/>
        </w:rPr>
        <w:t>n  n</w:t>
      </w:r>
      <w:r w:rsidR="0099349E">
        <w:rPr>
          <w:rFonts w:ascii="Trebuchet MS" w:eastAsia="Trebuchet MS" w:hAnsi="Trebuchet MS" w:cs="Trebuchet MS"/>
          <w:color w:val="0D0D0D"/>
          <w:spacing w:val="-1"/>
        </w:rPr>
        <w:t>um</w:t>
      </w:r>
      <w:r w:rsidR="0099349E">
        <w:rPr>
          <w:rFonts w:ascii="Trebuchet MS" w:eastAsia="Trebuchet MS" w:hAnsi="Trebuchet MS" w:cs="Trebuchet MS"/>
          <w:color w:val="0D0D0D"/>
        </w:rPr>
        <w:t xml:space="preserve">e </w:t>
      </w:r>
      <w:r w:rsidR="0099349E">
        <w:rPr>
          <w:rFonts w:ascii="Trebuchet MS" w:eastAsia="Trebuchet MS" w:hAnsi="Trebuchet MS" w:cs="Trebuchet MS"/>
          <w:color w:val="0D0D0D"/>
          <w:spacing w:val="15"/>
        </w:rPr>
        <w:t xml:space="preserve"> </w:t>
      </w:r>
      <w:r w:rsidR="0099349E">
        <w:rPr>
          <w:rFonts w:ascii="Trebuchet MS" w:eastAsia="Trebuchet MS" w:hAnsi="Trebuchet MS" w:cs="Trebuchet MS"/>
          <w:color w:val="0D0D0D"/>
          <w:spacing w:val="-1"/>
        </w:rPr>
        <w:t>propri</w:t>
      </w:r>
      <w:r w:rsidR="0099349E">
        <w:rPr>
          <w:rFonts w:ascii="Trebuchet MS" w:eastAsia="Trebuchet MS" w:hAnsi="Trebuchet MS" w:cs="Trebuchet MS"/>
          <w:color w:val="0D0D0D"/>
        </w:rPr>
        <w:t xml:space="preserve">u </w:t>
      </w:r>
      <w:r w:rsidR="0099349E">
        <w:rPr>
          <w:rFonts w:ascii="Trebuchet MS" w:eastAsia="Trebuchet MS" w:hAnsi="Trebuchet MS" w:cs="Trebuchet MS"/>
          <w:color w:val="0D0D0D"/>
          <w:spacing w:val="17"/>
        </w:rPr>
        <w:t xml:space="preserve"> </w:t>
      </w:r>
      <w:r w:rsidR="0099349E">
        <w:rPr>
          <w:rFonts w:ascii="Trebuchet MS" w:eastAsia="Trebuchet MS" w:hAnsi="Trebuchet MS" w:cs="Trebuchet MS"/>
          <w:color w:val="0D0D0D"/>
          <w:spacing w:val="-1"/>
        </w:rPr>
        <w:t>sa</w:t>
      </w:r>
      <w:r w:rsidR="0099349E">
        <w:rPr>
          <w:rFonts w:ascii="Trebuchet MS" w:eastAsia="Trebuchet MS" w:hAnsi="Trebuchet MS" w:cs="Trebuchet MS"/>
          <w:color w:val="0D0D0D"/>
        </w:rPr>
        <w:t xml:space="preserve">u </w:t>
      </w:r>
      <w:r w:rsidR="0099349E">
        <w:rPr>
          <w:rFonts w:ascii="Trebuchet MS" w:eastAsia="Trebuchet MS" w:hAnsi="Trebuchet MS" w:cs="Trebuchet MS"/>
          <w:color w:val="0D0D0D"/>
          <w:spacing w:val="7"/>
        </w:rPr>
        <w:t xml:space="preserve"> </w:t>
      </w:r>
      <w:r w:rsidR="0099349E">
        <w:rPr>
          <w:rFonts w:ascii="Trebuchet MS" w:eastAsia="Trebuchet MS" w:hAnsi="Trebuchet MS" w:cs="Trebuchet MS"/>
          <w:color w:val="0D0D0D"/>
          <w:w w:val="103"/>
        </w:rPr>
        <w:t xml:space="preserve">pentru </w:t>
      </w:r>
      <w:r w:rsidR="0099349E">
        <w:rPr>
          <w:rFonts w:ascii="Trebuchet MS" w:eastAsia="Trebuchet MS" w:hAnsi="Trebuchet MS" w:cs="Trebuchet MS"/>
          <w:color w:val="0D0D0D"/>
        </w:rPr>
        <w:t xml:space="preserve">parteneri, </w:t>
      </w:r>
      <w:r w:rsidR="0099349E">
        <w:rPr>
          <w:rFonts w:ascii="Trebuchet MS" w:eastAsia="Trebuchet MS" w:hAnsi="Trebuchet MS" w:cs="Trebuchet MS"/>
          <w:color w:val="0D0D0D"/>
          <w:spacing w:val="27"/>
        </w:rPr>
        <w:t xml:space="preserve"> </w:t>
      </w:r>
      <w:r w:rsidR="0099349E">
        <w:rPr>
          <w:rFonts w:ascii="Trebuchet MS" w:eastAsia="Trebuchet MS" w:hAnsi="Trebuchet MS" w:cs="Trebuchet MS"/>
          <w:color w:val="0D0D0D"/>
          <w:spacing w:val="-1"/>
        </w:rPr>
        <w:t>alţi</w:t>
      </w:r>
      <w:r w:rsidR="0099349E">
        <w:rPr>
          <w:rFonts w:ascii="Trebuchet MS" w:eastAsia="Trebuchet MS" w:hAnsi="Trebuchet MS" w:cs="Trebuchet MS"/>
          <w:color w:val="0D0D0D"/>
        </w:rPr>
        <w:t xml:space="preserve">i </w:t>
      </w:r>
      <w:r w:rsidR="0099349E">
        <w:rPr>
          <w:rFonts w:ascii="Trebuchet MS" w:eastAsia="Trebuchet MS" w:hAnsi="Trebuchet MS" w:cs="Trebuchet MS"/>
          <w:color w:val="0D0D0D"/>
          <w:spacing w:val="13"/>
        </w:rPr>
        <w:t xml:space="preserve"> </w:t>
      </w:r>
      <w:r w:rsidR="0099349E">
        <w:rPr>
          <w:rFonts w:ascii="Trebuchet MS" w:eastAsia="Trebuchet MS" w:hAnsi="Trebuchet MS" w:cs="Trebuchet MS"/>
          <w:color w:val="0D0D0D"/>
          <w:spacing w:val="-1"/>
        </w:rPr>
        <w:t>decâ</w:t>
      </w:r>
      <w:r w:rsidR="0099349E">
        <w:rPr>
          <w:rFonts w:ascii="Trebuchet MS" w:eastAsia="Trebuchet MS" w:hAnsi="Trebuchet MS" w:cs="Trebuchet MS"/>
          <w:color w:val="0D0D0D"/>
        </w:rPr>
        <w:t xml:space="preserve">t </w:t>
      </w:r>
      <w:r w:rsidR="0099349E">
        <w:rPr>
          <w:rFonts w:ascii="Trebuchet MS" w:eastAsia="Trebuchet MS" w:hAnsi="Trebuchet MS" w:cs="Trebuchet MS"/>
          <w:color w:val="0D0D0D"/>
          <w:spacing w:val="17"/>
        </w:rPr>
        <w:t xml:space="preserve"> </w:t>
      </w:r>
      <w:r w:rsidR="0099349E">
        <w:rPr>
          <w:rFonts w:ascii="Trebuchet MS" w:eastAsia="Trebuchet MS" w:hAnsi="Trebuchet MS" w:cs="Trebuchet MS"/>
          <w:color w:val="0D0D0D"/>
          <w:spacing w:val="-1"/>
        </w:rPr>
        <w:t>ce</w:t>
      </w:r>
      <w:r w:rsidR="0099349E">
        <w:rPr>
          <w:rFonts w:ascii="Trebuchet MS" w:eastAsia="Trebuchet MS" w:hAnsi="Trebuchet MS" w:cs="Trebuchet MS"/>
          <w:color w:val="0D0D0D"/>
        </w:rPr>
        <w:t xml:space="preserve">i </w:t>
      </w:r>
      <w:r w:rsidR="0099349E">
        <w:rPr>
          <w:rFonts w:ascii="Trebuchet MS" w:eastAsia="Trebuchet MS" w:hAnsi="Trebuchet MS" w:cs="Trebuchet MS"/>
          <w:color w:val="0D0D0D"/>
          <w:spacing w:val="10"/>
        </w:rPr>
        <w:t xml:space="preserve"> </w:t>
      </w:r>
      <w:r w:rsidR="0099349E">
        <w:rPr>
          <w:rFonts w:ascii="Trebuchet MS" w:eastAsia="Trebuchet MS" w:hAnsi="Trebuchet MS" w:cs="Trebuchet MS"/>
          <w:color w:val="0D0D0D"/>
          <w:spacing w:val="-1"/>
        </w:rPr>
        <w:t>prevăzuţ</w:t>
      </w:r>
      <w:r w:rsidR="0099349E">
        <w:rPr>
          <w:rFonts w:ascii="Trebuchet MS" w:eastAsia="Trebuchet MS" w:hAnsi="Trebuchet MS" w:cs="Trebuchet MS"/>
          <w:color w:val="0D0D0D"/>
        </w:rPr>
        <w:t xml:space="preserve">i </w:t>
      </w:r>
      <w:r w:rsidR="0099349E">
        <w:rPr>
          <w:rFonts w:ascii="Trebuchet MS" w:eastAsia="Trebuchet MS" w:hAnsi="Trebuchet MS" w:cs="Trebuchet MS"/>
          <w:color w:val="0D0D0D"/>
          <w:spacing w:val="26"/>
        </w:rPr>
        <w:t xml:space="preserve"> </w:t>
      </w:r>
      <w:r w:rsidR="0099349E">
        <w:rPr>
          <w:rFonts w:ascii="Trebuchet MS" w:eastAsia="Trebuchet MS" w:hAnsi="Trebuchet MS" w:cs="Trebuchet MS"/>
          <w:color w:val="0D0D0D"/>
        </w:rPr>
        <w:t xml:space="preserve">la </w:t>
      </w:r>
      <w:r w:rsidR="0099349E">
        <w:rPr>
          <w:rFonts w:ascii="Trebuchet MS" w:eastAsia="Trebuchet MS" w:hAnsi="Trebuchet MS" w:cs="Trebuchet MS"/>
          <w:color w:val="0D0D0D"/>
          <w:spacing w:val="5"/>
        </w:rPr>
        <w:t xml:space="preserve"> </w:t>
      </w:r>
      <w:r w:rsidR="0099349E">
        <w:rPr>
          <w:rFonts w:ascii="Trebuchet MS" w:eastAsia="Trebuchet MS" w:hAnsi="Trebuchet MS" w:cs="Trebuchet MS"/>
          <w:color w:val="0D0D0D"/>
          <w:spacing w:val="-1"/>
        </w:rPr>
        <w:t>art</w:t>
      </w:r>
      <w:r w:rsidR="0099349E">
        <w:rPr>
          <w:rFonts w:ascii="Trebuchet MS" w:eastAsia="Trebuchet MS" w:hAnsi="Trebuchet MS" w:cs="Trebuchet MS"/>
          <w:color w:val="0D0D0D"/>
        </w:rPr>
        <w:t xml:space="preserve">. </w:t>
      </w:r>
      <w:r w:rsidR="0099349E">
        <w:rPr>
          <w:rFonts w:ascii="Trebuchet MS" w:eastAsia="Trebuchet MS" w:hAnsi="Trebuchet MS" w:cs="Trebuchet MS"/>
          <w:color w:val="0D0D0D"/>
          <w:spacing w:val="12"/>
        </w:rPr>
        <w:t xml:space="preserve"> </w:t>
      </w:r>
      <w:proofErr w:type="gramStart"/>
      <w:r w:rsidR="0099349E">
        <w:rPr>
          <w:rFonts w:ascii="Trebuchet MS" w:eastAsia="Trebuchet MS" w:hAnsi="Trebuchet MS" w:cs="Trebuchet MS"/>
          <w:color w:val="0D0D0D"/>
        </w:rPr>
        <w:t>6  alin</w:t>
      </w:r>
      <w:proofErr w:type="gramEnd"/>
      <w:r w:rsidR="0099349E">
        <w:rPr>
          <w:rFonts w:ascii="Trebuchet MS" w:eastAsia="Trebuchet MS" w:hAnsi="Trebuchet MS" w:cs="Trebuchet MS"/>
          <w:color w:val="0D0D0D"/>
        </w:rPr>
        <w:t xml:space="preserve">. </w:t>
      </w:r>
      <w:r w:rsidR="0099349E">
        <w:rPr>
          <w:rFonts w:ascii="Trebuchet MS" w:eastAsia="Trebuchet MS" w:hAnsi="Trebuchet MS" w:cs="Trebuchet MS"/>
          <w:color w:val="0D0D0D"/>
          <w:spacing w:val="12"/>
        </w:rPr>
        <w:t xml:space="preserve"> </w:t>
      </w:r>
      <w:r w:rsidR="0099349E">
        <w:rPr>
          <w:rFonts w:ascii="Trebuchet MS" w:eastAsia="Trebuchet MS" w:hAnsi="Trebuchet MS" w:cs="Trebuchet MS"/>
          <w:color w:val="0D0D0D"/>
        </w:rPr>
        <w:t>(1</w:t>
      </w:r>
      <w:r w:rsidR="0099349E">
        <w:rPr>
          <w:rFonts w:ascii="Trebuchet MS" w:eastAsia="Trebuchet MS" w:hAnsi="Trebuchet MS" w:cs="Trebuchet MS"/>
          <w:color w:val="0D0D0D"/>
          <w:spacing w:val="-2"/>
        </w:rPr>
        <w:t>)</w:t>
      </w:r>
      <w:proofErr w:type="gramStart"/>
      <w:r w:rsidR="0099349E">
        <w:rPr>
          <w:rFonts w:ascii="Trebuchet MS" w:eastAsia="Trebuchet MS" w:hAnsi="Trebuchet MS" w:cs="Trebuchet MS"/>
          <w:color w:val="0D0D0D"/>
          <w:spacing w:val="1"/>
        </w:rPr>
        <w:t>-</w:t>
      </w:r>
      <w:r w:rsidR="0099349E">
        <w:rPr>
          <w:rFonts w:ascii="Trebuchet MS" w:eastAsia="Trebuchet MS" w:hAnsi="Trebuchet MS" w:cs="Trebuchet MS"/>
          <w:color w:val="0D0D0D"/>
        </w:rPr>
        <w:t>(</w:t>
      </w:r>
      <w:proofErr w:type="gramEnd"/>
      <w:r w:rsidR="0099349E">
        <w:rPr>
          <w:rFonts w:ascii="Trebuchet MS" w:eastAsia="Trebuchet MS" w:hAnsi="Trebuchet MS" w:cs="Trebuchet MS"/>
          <w:color w:val="0D0D0D"/>
        </w:rPr>
        <w:t xml:space="preserve">4) </w:t>
      </w:r>
      <w:r w:rsidR="0099349E">
        <w:rPr>
          <w:rFonts w:ascii="Trebuchet MS" w:eastAsia="Trebuchet MS" w:hAnsi="Trebuchet MS" w:cs="Trebuchet MS"/>
          <w:color w:val="0D0D0D"/>
          <w:spacing w:val="17"/>
        </w:rPr>
        <w:t xml:space="preserve"> </w:t>
      </w:r>
      <w:r w:rsidR="0099349E">
        <w:rPr>
          <w:rFonts w:ascii="Trebuchet MS" w:eastAsia="Trebuchet MS" w:hAnsi="Trebuchet MS" w:cs="Trebuchet MS"/>
          <w:color w:val="0D0D0D"/>
          <w:spacing w:val="-2"/>
        </w:rPr>
        <w:t>ş</w:t>
      </w:r>
      <w:r w:rsidR="0099349E">
        <w:rPr>
          <w:rFonts w:ascii="Trebuchet MS" w:eastAsia="Trebuchet MS" w:hAnsi="Trebuchet MS" w:cs="Trebuchet MS"/>
          <w:color w:val="0D0D0D"/>
        </w:rPr>
        <w:t xml:space="preserve">i </w:t>
      </w:r>
      <w:r w:rsidR="0099349E">
        <w:rPr>
          <w:rFonts w:ascii="Trebuchet MS" w:eastAsia="Trebuchet MS" w:hAnsi="Trebuchet MS" w:cs="Trebuchet MS"/>
          <w:color w:val="0D0D0D"/>
          <w:spacing w:val="4"/>
        </w:rPr>
        <w:t xml:space="preserve"> </w:t>
      </w:r>
      <w:r w:rsidR="0099349E">
        <w:rPr>
          <w:rFonts w:ascii="Trebuchet MS" w:eastAsia="Trebuchet MS" w:hAnsi="Trebuchet MS" w:cs="Trebuchet MS"/>
          <w:color w:val="0D0D0D"/>
          <w:spacing w:val="-1"/>
        </w:rPr>
        <w:t>(6</w:t>
      </w:r>
      <w:r w:rsidR="0099349E">
        <w:rPr>
          <w:rFonts w:ascii="Trebuchet MS" w:eastAsia="Trebuchet MS" w:hAnsi="Trebuchet MS" w:cs="Trebuchet MS"/>
          <w:color w:val="0D0D0D"/>
        </w:rPr>
        <w:t xml:space="preserve">) </w:t>
      </w:r>
      <w:r w:rsidR="0099349E">
        <w:rPr>
          <w:rFonts w:ascii="Trebuchet MS" w:eastAsia="Trebuchet MS" w:hAnsi="Trebuchet MS" w:cs="Trebuchet MS"/>
          <w:color w:val="0D0D0D"/>
          <w:spacing w:val="9"/>
        </w:rPr>
        <w:t xml:space="preserve"> </w:t>
      </w:r>
      <w:r w:rsidR="0099349E">
        <w:rPr>
          <w:rFonts w:ascii="Trebuchet MS" w:eastAsia="Trebuchet MS" w:hAnsi="Trebuchet MS" w:cs="Trebuchet MS"/>
          <w:color w:val="0D0D0D"/>
          <w:spacing w:val="-2"/>
        </w:rPr>
        <w:t>di</w:t>
      </w:r>
      <w:r w:rsidR="0099349E">
        <w:rPr>
          <w:rFonts w:ascii="Trebuchet MS" w:eastAsia="Trebuchet MS" w:hAnsi="Trebuchet MS" w:cs="Trebuchet MS"/>
          <w:color w:val="0D0D0D"/>
        </w:rPr>
        <w:t xml:space="preserve">n </w:t>
      </w:r>
      <w:r w:rsidR="0099349E">
        <w:rPr>
          <w:rFonts w:ascii="Trebuchet MS" w:eastAsia="Trebuchet MS" w:hAnsi="Trebuchet MS" w:cs="Trebuchet MS"/>
          <w:color w:val="0D0D0D"/>
          <w:spacing w:val="9"/>
        </w:rPr>
        <w:t xml:space="preserve"> </w:t>
      </w:r>
      <w:r w:rsidR="0099349E">
        <w:rPr>
          <w:rFonts w:ascii="Trebuchet MS" w:eastAsia="Trebuchet MS" w:hAnsi="Trebuchet MS" w:cs="Trebuchet MS"/>
          <w:color w:val="0D0D0D"/>
          <w:spacing w:val="-3"/>
        </w:rPr>
        <w:t>O</w:t>
      </w:r>
      <w:r w:rsidR="0099349E">
        <w:rPr>
          <w:rFonts w:ascii="Trebuchet MS" w:eastAsia="Trebuchet MS" w:hAnsi="Trebuchet MS" w:cs="Trebuchet MS"/>
          <w:color w:val="0D0D0D"/>
          <w:spacing w:val="2"/>
        </w:rPr>
        <w:t>U</w:t>
      </w:r>
      <w:r w:rsidR="0099349E">
        <w:rPr>
          <w:rFonts w:ascii="Trebuchet MS" w:eastAsia="Trebuchet MS" w:hAnsi="Trebuchet MS" w:cs="Trebuchet MS"/>
          <w:color w:val="0D0D0D"/>
        </w:rPr>
        <w:t xml:space="preserve">G </w:t>
      </w:r>
      <w:r w:rsidR="0099349E">
        <w:rPr>
          <w:rFonts w:ascii="Trebuchet MS" w:eastAsia="Trebuchet MS" w:hAnsi="Trebuchet MS" w:cs="Trebuchet MS"/>
          <w:color w:val="0D0D0D"/>
          <w:spacing w:val="13"/>
        </w:rPr>
        <w:t xml:space="preserve"> </w:t>
      </w:r>
      <w:r w:rsidR="0099349E">
        <w:rPr>
          <w:rFonts w:ascii="Trebuchet MS" w:eastAsia="Trebuchet MS" w:hAnsi="Trebuchet MS" w:cs="Trebuchet MS"/>
          <w:color w:val="0D0D0D"/>
          <w:spacing w:val="-1"/>
        </w:rPr>
        <w:t>40/201</w:t>
      </w:r>
      <w:r w:rsidR="0099349E">
        <w:rPr>
          <w:rFonts w:ascii="Trebuchet MS" w:eastAsia="Trebuchet MS" w:hAnsi="Trebuchet MS" w:cs="Trebuchet MS"/>
          <w:color w:val="0D0D0D"/>
        </w:rPr>
        <w:t xml:space="preserve">5 </w:t>
      </w:r>
      <w:r w:rsidR="0099349E">
        <w:rPr>
          <w:rFonts w:ascii="Trebuchet MS" w:eastAsia="Trebuchet MS" w:hAnsi="Trebuchet MS" w:cs="Trebuchet MS"/>
          <w:color w:val="0D0D0D"/>
          <w:spacing w:val="22"/>
        </w:rPr>
        <w:t xml:space="preserve"> </w:t>
      </w:r>
      <w:r w:rsidR="0099349E">
        <w:rPr>
          <w:rFonts w:ascii="Trebuchet MS" w:eastAsia="Trebuchet MS" w:hAnsi="Trebuchet MS" w:cs="Trebuchet MS"/>
          <w:color w:val="0D0D0D"/>
          <w:spacing w:val="3"/>
          <w:w w:val="103"/>
        </w:rPr>
        <w:t xml:space="preserve">cu </w:t>
      </w:r>
      <w:r w:rsidR="0099349E">
        <w:rPr>
          <w:rFonts w:ascii="Trebuchet MS" w:eastAsia="Trebuchet MS" w:hAnsi="Trebuchet MS" w:cs="Trebuchet MS"/>
          <w:color w:val="0D0D0D"/>
        </w:rPr>
        <w:t>modificările</w:t>
      </w:r>
      <w:r w:rsidR="0099349E">
        <w:rPr>
          <w:rFonts w:ascii="Trebuchet MS" w:eastAsia="Trebuchet MS" w:hAnsi="Trebuchet MS" w:cs="Trebuchet MS"/>
          <w:color w:val="0D0D0D"/>
          <w:spacing w:val="36"/>
        </w:rPr>
        <w:t xml:space="preserve"> </w:t>
      </w:r>
      <w:r w:rsidR="0099349E">
        <w:rPr>
          <w:rFonts w:ascii="Trebuchet MS" w:eastAsia="Trebuchet MS" w:hAnsi="Trebuchet MS" w:cs="Trebuchet MS"/>
          <w:color w:val="0D0D0D"/>
          <w:spacing w:val="-1"/>
        </w:rPr>
        <w:t>ș</w:t>
      </w:r>
      <w:r w:rsidR="0099349E">
        <w:rPr>
          <w:rFonts w:ascii="Trebuchet MS" w:eastAsia="Trebuchet MS" w:hAnsi="Trebuchet MS" w:cs="Trebuchet MS"/>
          <w:color w:val="0D0D0D"/>
        </w:rPr>
        <w:t>i</w:t>
      </w:r>
      <w:r w:rsidR="0099349E">
        <w:rPr>
          <w:rFonts w:ascii="Trebuchet MS" w:eastAsia="Trebuchet MS" w:hAnsi="Trebuchet MS" w:cs="Trebuchet MS"/>
          <w:color w:val="0D0D0D"/>
          <w:spacing w:val="10"/>
        </w:rPr>
        <w:t xml:space="preserve"> </w:t>
      </w:r>
      <w:r w:rsidR="0099349E">
        <w:rPr>
          <w:rFonts w:ascii="Trebuchet MS" w:eastAsia="Trebuchet MS" w:hAnsi="Trebuchet MS" w:cs="Trebuchet MS"/>
          <w:color w:val="0D0D0D"/>
          <w:spacing w:val="-1"/>
        </w:rPr>
        <w:t>completăril</w:t>
      </w:r>
      <w:r w:rsidR="0099349E">
        <w:rPr>
          <w:rFonts w:ascii="Trebuchet MS" w:eastAsia="Trebuchet MS" w:hAnsi="Trebuchet MS" w:cs="Trebuchet MS"/>
          <w:color w:val="0D0D0D"/>
        </w:rPr>
        <w:t>e</w:t>
      </w:r>
      <w:r w:rsidR="0099349E">
        <w:rPr>
          <w:rFonts w:ascii="Trebuchet MS" w:eastAsia="Trebuchet MS" w:hAnsi="Trebuchet MS" w:cs="Trebuchet MS"/>
          <w:color w:val="0D0D0D"/>
          <w:spacing w:val="40"/>
        </w:rPr>
        <w:t xml:space="preserve"> </w:t>
      </w:r>
      <w:r w:rsidR="0099349E">
        <w:rPr>
          <w:rFonts w:ascii="Trebuchet MS" w:eastAsia="Trebuchet MS" w:hAnsi="Trebuchet MS" w:cs="Trebuchet MS"/>
          <w:color w:val="0D0D0D"/>
        </w:rPr>
        <w:t>ulterioare,</w:t>
      </w:r>
      <w:r w:rsidR="0099349E">
        <w:rPr>
          <w:rFonts w:ascii="Trebuchet MS" w:eastAsia="Trebuchet MS" w:hAnsi="Trebuchet MS" w:cs="Trebuchet MS"/>
          <w:color w:val="0D0D0D"/>
          <w:spacing w:val="31"/>
        </w:rPr>
        <w:t xml:space="preserve"> </w:t>
      </w:r>
      <w:r w:rsidR="0099349E">
        <w:rPr>
          <w:rFonts w:ascii="Trebuchet MS" w:eastAsia="Trebuchet MS" w:hAnsi="Trebuchet MS" w:cs="Trebuchet MS"/>
          <w:color w:val="0D0D0D"/>
        </w:rPr>
        <w:t>AMPOCU</w:t>
      </w:r>
      <w:r w:rsidR="0099349E">
        <w:rPr>
          <w:rFonts w:ascii="Trebuchet MS" w:eastAsia="Trebuchet MS" w:hAnsi="Trebuchet MS" w:cs="Trebuchet MS"/>
          <w:color w:val="0D0D0D"/>
          <w:spacing w:val="25"/>
        </w:rPr>
        <w:t xml:space="preserve"> </w:t>
      </w:r>
      <w:r w:rsidR="0099349E">
        <w:rPr>
          <w:rFonts w:ascii="Trebuchet MS" w:eastAsia="Trebuchet MS" w:hAnsi="Trebuchet MS" w:cs="Trebuchet MS"/>
          <w:color w:val="0D0D0D"/>
        </w:rPr>
        <w:t>acordă</w:t>
      </w:r>
      <w:r w:rsidR="0099349E">
        <w:rPr>
          <w:rFonts w:ascii="Trebuchet MS" w:eastAsia="Trebuchet MS" w:hAnsi="Trebuchet MS" w:cs="Trebuchet MS"/>
          <w:color w:val="0D0D0D"/>
          <w:spacing w:val="22"/>
        </w:rPr>
        <w:t xml:space="preserve"> </w:t>
      </w:r>
      <w:r w:rsidR="0099349E">
        <w:rPr>
          <w:rFonts w:ascii="Trebuchet MS" w:eastAsia="Trebuchet MS" w:hAnsi="Trebuchet MS" w:cs="Trebuchet MS"/>
          <w:color w:val="0D0D0D"/>
        </w:rPr>
        <w:t>prefina</w:t>
      </w:r>
      <w:r w:rsidR="0099349E">
        <w:rPr>
          <w:rFonts w:ascii="Trebuchet MS" w:eastAsia="Trebuchet MS" w:hAnsi="Trebuchet MS" w:cs="Trebuchet MS"/>
          <w:color w:val="0D0D0D"/>
          <w:spacing w:val="-1"/>
        </w:rPr>
        <w:t>n</w:t>
      </w:r>
      <w:r w:rsidR="0099349E">
        <w:rPr>
          <w:rFonts w:ascii="Trebuchet MS" w:eastAsia="Trebuchet MS" w:hAnsi="Trebuchet MS" w:cs="Trebuchet MS"/>
          <w:color w:val="0D0D0D"/>
        </w:rPr>
        <w:t>țare</w:t>
      </w:r>
      <w:r w:rsidR="0099349E">
        <w:rPr>
          <w:rFonts w:ascii="Trebuchet MS" w:eastAsia="Trebuchet MS" w:hAnsi="Trebuchet MS" w:cs="Trebuchet MS"/>
          <w:color w:val="0D0D0D"/>
          <w:spacing w:val="36"/>
        </w:rPr>
        <w:t xml:space="preserve"> </w:t>
      </w:r>
      <w:r w:rsidR="0099349E">
        <w:rPr>
          <w:rFonts w:ascii="Trebuchet MS" w:eastAsia="Trebuchet MS" w:hAnsi="Trebuchet MS" w:cs="Trebuchet MS"/>
          <w:color w:val="0D0D0D"/>
        </w:rPr>
        <w:t>în</w:t>
      </w:r>
      <w:r w:rsidR="0099349E">
        <w:rPr>
          <w:rFonts w:ascii="Trebuchet MS" w:eastAsia="Trebuchet MS" w:hAnsi="Trebuchet MS" w:cs="Trebuchet MS"/>
          <w:color w:val="0D0D0D"/>
          <w:spacing w:val="12"/>
        </w:rPr>
        <w:t xml:space="preserve"> </w:t>
      </w:r>
      <w:r w:rsidR="0099349E">
        <w:rPr>
          <w:rFonts w:ascii="Trebuchet MS" w:eastAsia="Trebuchet MS" w:hAnsi="Trebuchet MS" w:cs="Trebuchet MS"/>
          <w:color w:val="0D0D0D"/>
          <w:spacing w:val="-1"/>
        </w:rPr>
        <w:t>tranş</w:t>
      </w:r>
      <w:r w:rsidR="0099349E">
        <w:rPr>
          <w:rFonts w:ascii="Trebuchet MS" w:eastAsia="Trebuchet MS" w:hAnsi="Trebuchet MS" w:cs="Trebuchet MS"/>
          <w:color w:val="0D0D0D"/>
        </w:rPr>
        <w:t>e</w:t>
      </w:r>
      <w:r w:rsidR="0099349E">
        <w:rPr>
          <w:rFonts w:ascii="Trebuchet MS" w:eastAsia="Trebuchet MS" w:hAnsi="Trebuchet MS" w:cs="Trebuchet MS"/>
          <w:color w:val="0D0D0D"/>
          <w:spacing w:val="18"/>
        </w:rPr>
        <w:t xml:space="preserve"> </w:t>
      </w:r>
      <w:r w:rsidR="0099349E">
        <w:rPr>
          <w:rFonts w:ascii="Trebuchet MS" w:eastAsia="Trebuchet MS" w:hAnsi="Trebuchet MS" w:cs="Trebuchet MS"/>
          <w:color w:val="0D0D0D"/>
          <w:spacing w:val="-1"/>
        </w:rPr>
        <w:t>d</w:t>
      </w:r>
      <w:r w:rsidR="0099349E">
        <w:rPr>
          <w:rFonts w:ascii="Trebuchet MS" w:eastAsia="Trebuchet MS" w:hAnsi="Trebuchet MS" w:cs="Trebuchet MS"/>
          <w:color w:val="0D0D0D"/>
        </w:rPr>
        <w:t>e</w:t>
      </w:r>
      <w:r w:rsidR="0099349E">
        <w:rPr>
          <w:rFonts w:ascii="Trebuchet MS" w:eastAsia="Trebuchet MS" w:hAnsi="Trebuchet MS" w:cs="Trebuchet MS"/>
          <w:color w:val="0D0D0D"/>
          <w:spacing w:val="13"/>
        </w:rPr>
        <w:t xml:space="preserve"> </w:t>
      </w:r>
      <w:r w:rsidR="0099349E">
        <w:rPr>
          <w:rFonts w:ascii="Trebuchet MS" w:eastAsia="Trebuchet MS" w:hAnsi="Trebuchet MS" w:cs="Trebuchet MS"/>
          <w:color w:val="0D0D0D"/>
          <w:spacing w:val="-1"/>
          <w:w w:val="103"/>
        </w:rPr>
        <w:t>maximum</w:t>
      </w:r>
    </w:p>
    <w:p w:rsidR="000B3971" w:rsidRDefault="000B3971">
      <w:pPr>
        <w:spacing w:line="200" w:lineRule="exact"/>
      </w:pPr>
    </w:p>
    <w:p w:rsidR="000B3971" w:rsidRDefault="000B3971">
      <w:pPr>
        <w:spacing w:line="200" w:lineRule="exact"/>
      </w:pPr>
    </w:p>
    <w:p w:rsidR="000B3971" w:rsidRDefault="000B3971">
      <w:pPr>
        <w:spacing w:before="5" w:line="280" w:lineRule="exact"/>
        <w:rPr>
          <w:sz w:val="28"/>
          <w:szCs w:val="28"/>
        </w:rPr>
      </w:pPr>
    </w:p>
    <w:p w:rsidR="000B3971" w:rsidRDefault="0099349E">
      <w:pPr>
        <w:spacing w:before="43"/>
        <w:ind w:left="133"/>
        <w:rPr>
          <w:rFonts w:ascii="Trebuchet MS" w:eastAsia="Trebuchet MS" w:hAnsi="Trebuchet MS" w:cs="Trebuchet MS"/>
          <w:sz w:val="17"/>
          <w:szCs w:val="17"/>
        </w:rPr>
        <w:sectPr w:rsidR="000B3971">
          <w:footerReference w:type="default" r:id="rId7"/>
          <w:pgSz w:w="12240" w:h="15840"/>
          <w:pgMar w:top="960" w:right="1720" w:bottom="280" w:left="1720" w:header="0" w:footer="583" w:gutter="0"/>
          <w:pgNumType w:start="2"/>
          <w:cols w:space="720"/>
        </w:sectPr>
      </w:pPr>
      <w:r>
        <w:rPr>
          <w:rFonts w:ascii="Trebuchet MS" w:eastAsia="Trebuchet MS" w:hAnsi="Trebuchet MS" w:cs="Trebuchet MS"/>
          <w:position w:val="6"/>
          <w:sz w:val="11"/>
          <w:szCs w:val="11"/>
        </w:rPr>
        <w:t>2</w:t>
      </w:r>
      <w:r>
        <w:rPr>
          <w:rFonts w:ascii="Trebuchet MS" w:eastAsia="Trebuchet MS" w:hAnsi="Trebuchet MS" w:cs="Trebuchet MS"/>
          <w:spacing w:val="19"/>
          <w:position w:val="6"/>
          <w:sz w:val="11"/>
          <w:szCs w:val="11"/>
        </w:rPr>
        <w:t xml:space="preserve"> </w:t>
      </w:r>
      <w:r>
        <w:rPr>
          <w:rFonts w:ascii="Trebuchet MS" w:eastAsia="Trebuchet MS" w:hAnsi="Trebuchet MS" w:cs="Trebuchet MS"/>
          <w:sz w:val="17"/>
          <w:szCs w:val="17"/>
        </w:rPr>
        <w:t>Se</w:t>
      </w:r>
      <w:r>
        <w:rPr>
          <w:rFonts w:ascii="Trebuchet MS" w:eastAsia="Trebuchet MS" w:hAnsi="Trebuchet MS" w:cs="Trebuchet MS"/>
          <w:spacing w:val="-2"/>
          <w:sz w:val="17"/>
          <w:szCs w:val="17"/>
        </w:rPr>
        <w:t xml:space="preserve"> </w:t>
      </w:r>
      <w:proofErr w:type="gramStart"/>
      <w:r>
        <w:rPr>
          <w:rFonts w:ascii="Trebuchet MS" w:eastAsia="Trebuchet MS" w:hAnsi="Trebuchet MS" w:cs="Trebuchet MS"/>
          <w:sz w:val="17"/>
          <w:szCs w:val="17"/>
        </w:rPr>
        <w:t>va</w:t>
      </w:r>
      <w:proofErr w:type="gramEnd"/>
      <w:r>
        <w:rPr>
          <w:rFonts w:ascii="Trebuchet MS" w:eastAsia="Trebuchet MS" w:hAnsi="Trebuchet MS" w:cs="Trebuchet MS"/>
          <w:spacing w:val="-2"/>
          <w:sz w:val="17"/>
          <w:szCs w:val="17"/>
        </w:rPr>
        <w:t xml:space="preserve"> </w:t>
      </w:r>
      <w:r>
        <w:rPr>
          <w:rFonts w:ascii="Trebuchet MS" w:eastAsia="Trebuchet MS" w:hAnsi="Trebuchet MS" w:cs="Trebuchet MS"/>
          <w:sz w:val="17"/>
          <w:szCs w:val="17"/>
        </w:rPr>
        <w:t>corela</w:t>
      </w:r>
      <w:r>
        <w:rPr>
          <w:rFonts w:ascii="Trebuchet MS" w:eastAsia="Trebuchet MS" w:hAnsi="Trebuchet MS" w:cs="Trebuchet MS"/>
          <w:spacing w:val="-5"/>
          <w:sz w:val="17"/>
          <w:szCs w:val="17"/>
        </w:rPr>
        <w:t xml:space="preserve"> </w:t>
      </w:r>
      <w:r>
        <w:rPr>
          <w:rFonts w:ascii="Trebuchet MS" w:eastAsia="Trebuchet MS" w:hAnsi="Trebuchet MS" w:cs="Trebuchet MS"/>
          <w:sz w:val="17"/>
          <w:szCs w:val="17"/>
        </w:rPr>
        <w:t>cu</w:t>
      </w:r>
      <w:r>
        <w:rPr>
          <w:rFonts w:ascii="Trebuchet MS" w:eastAsia="Trebuchet MS" w:hAnsi="Trebuchet MS" w:cs="Trebuchet MS"/>
          <w:spacing w:val="-2"/>
          <w:sz w:val="17"/>
          <w:szCs w:val="17"/>
        </w:rPr>
        <w:t xml:space="preserve"> </w:t>
      </w:r>
      <w:r>
        <w:rPr>
          <w:rFonts w:ascii="Trebuchet MS" w:eastAsia="Trebuchet MS" w:hAnsi="Trebuchet MS" w:cs="Trebuchet MS"/>
          <w:sz w:val="17"/>
          <w:szCs w:val="17"/>
        </w:rPr>
        <w:t>procentul</w:t>
      </w:r>
      <w:r>
        <w:rPr>
          <w:rFonts w:ascii="Trebuchet MS" w:eastAsia="Trebuchet MS" w:hAnsi="Trebuchet MS" w:cs="Trebuchet MS"/>
          <w:spacing w:val="-7"/>
          <w:sz w:val="17"/>
          <w:szCs w:val="17"/>
        </w:rPr>
        <w:t xml:space="preserve"> </w:t>
      </w:r>
      <w:r>
        <w:rPr>
          <w:rFonts w:ascii="Trebuchet MS" w:eastAsia="Trebuchet MS" w:hAnsi="Trebuchet MS" w:cs="Trebuchet MS"/>
          <w:sz w:val="17"/>
          <w:szCs w:val="17"/>
        </w:rPr>
        <w:t>maxim</w:t>
      </w:r>
      <w:r>
        <w:rPr>
          <w:rFonts w:ascii="Trebuchet MS" w:eastAsia="Trebuchet MS" w:hAnsi="Trebuchet MS" w:cs="Trebuchet MS"/>
          <w:spacing w:val="-5"/>
          <w:sz w:val="17"/>
          <w:szCs w:val="17"/>
        </w:rPr>
        <w:t xml:space="preserve"> </w:t>
      </w:r>
      <w:r>
        <w:rPr>
          <w:rFonts w:ascii="Trebuchet MS" w:eastAsia="Trebuchet MS" w:hAnsi="Trebuchet MS" w:cs="Trebuchet MS"/>
          <w:sz w:val="17"/>
          <w:szCs w:val="17"/>
        </w:rPr>
        <w:t>st</w:t>
      </w:r>
      <w:r>
        <w:rPr>
          <w:rFonts w:ascii="Trebuchet MS" w:eastAsia="Trebuchet MS" w:hAnsi="Trebuchet MS" w:cs="Trebuchet MS"/>
          <w:spacing w:val="-4"/>
          <w:sz w:val="17"/>
          <w:szCs w:val="17"/>
        </w:rPr>
        <w:t>a</w:t>
      </w:r>
      <w:r>
        <w:rPr>
          <w:rFonts w:ascii="Trebuchet MS" w:eastAsia="Trebuchet MS" w:hAnsi="Trebuchet MS" w:cs="Trebuchet MS"/>
          <w:spacing w:val="4"/>
          <w:sz w:val="17"/>
          <w:szCs w:val="17"/>
        </w:rPr>
        <w:t>b</w:t>
      </w:r>
      <w:r>
        <w:rPr>
          <w:rFonts w:ascii="Trebuchet MS" w:eastAsia="Trebuchet MS" w:hAnsi="Trebuchet MS" w:cs="Trebuchet MS"/>
          <w:spacing w:val="-3"/>
          <w:sz w:val="17"/>
          <w:szCs w:val="17"/>
        </w:rPr>
        <w:t>i</w:t>
      </w:r>
      <w:r>
        <w:rPr>
          <w:rFonts w:ascii="Trebuchet MS" w:eastAsia="Trebuchet MS" w:hAnsi="Trebuchet MS" w:cs="Trebuchet MS"/>
          <w:sz w:val="17"/>
          <w:szCs w:val="17"/>
        </w:rPr>
        <w:t>lt</w:t>
      </w:r>
      <w:r>
        <w:rPr>
          <w:rFonts w:ascii="Trebuchet MS" w:eastAsia="Trebuchet MS" w:hAnsi="Trebuchet MS" w:cs="Trebuchet MS"/>
          <w:spacing w:val="-5"/>
          <w:sz w:val="17"/>
          <w:szCs w:val="17"/>
        </w:rPr>
        <w:t xml:space="preserve"> </w:t>
      </w:r>
      <w:r>
        <w:rPr>
          <w:rFonts w:ascii="Trebuchet MS" w:eastAsia="Trebuchet MS" w:hAnsi="Trebuchet MS" w:cs="Trebuchet MS"/>
          <w:sz w:val="17"/>
          <w:szCs w:val="17"/>
        </w:rPr>
        <w:t>prin</w:t>
      </w:r>
      <w:r>
        <w:rPr>
          <w:rFonts w:ascii="Trebuchet MS" w:eastAsia="Trebuchet MS" w:hAnsi="Trebuchet MS" w:cs="Trebuchet MS"/>
          <w:spacing w:val="-3"/>
          <w:sz w:val="17"/>
          <w:szCs w:val="17"/>
        </w:rPr>
        <w:t xml:space="preserve"> </w:t>
      </w:r>
      <w:r>
        <w:rPr>
          <w:rFonts w:ascii="Trebuchet MS" w:eastAsia="Trebuchet MS" w:hAnsi="Trebuchet MS" w:cs="Trebuchet MS"/>
          <w:sz w:val="17"/>
          <w:szCs w:val="17"/>
        </w:rPr>
        <w:t>Ghidul</w:t>
      </w:r>
      <w:r>
        <w:rPr>
          <w:rFonts w:ascii="Trebuchet MS" w:eastAsia="Trebuchet MS" w:hAnsi="Trebuchet MS" w:cs="Trebuchet MS"/>
          <w:spacing w:val="-5"/>
          <w:sz w:val="17"/>
          <w:szCs w:val="17"/>
        </w:rPr>
        <w:t xml:space="preserve"> </w:t>
      </w:r>
      <w:r>
        <w:rPr>
          <w:rFonts w:ascii="Trebuchet MS" w:eastAsia="Trebuchet MS" w:hAnsi="Trebuchet MS" w:cs="Trebuchet MS"/>
          <w:sz w:val="17"/>
          <w:szCs w:val="17"/>
        </w:rPr>
        <w:t>Solicitantului</w:t>
      </w:r>
      <w:r>
        <w:rPr>
          <w:rFonts w:ascii="Trebuchet MS" w:eastAsia="Trebuchet MS" w:hAnsi="Trebuchet MS" w:cs="Trebuchet MS"/>
          <w:spacing w:val="-10"/>
          <w:sz w:val="17"/>
          <w:szCs w:val="17"/>
        </w:rPr>
        <w:t xml:space="preserve"> </w:t>
      </w:r>
      <w:r>
        <w:rPr>
          <w:rFonts w:ascii="Trebuchet MS" w:eastAsia="Trebuchet MS" w:hAnsi="Trebuchet MS" w:cs="Trebuchet MS"/>
          <w:sz w:val="17"/>
          <w:szCs w:val="17"/>
        </w:rPr>
        <w:t>Conditii</w:t>
      </w:r>
      <w:r>
        <w:rPr>
          <w:rFonts w:ascii="Trebuchet MS" w:eastAsia="Trebuchet MS" w:hAnsi="Trebuchet MS" w:cs="Trebuchet MS"/>
          <w:spacing w:val="-6"/>
          <w:sz w:val="17"/>
          <w:szCs w:val="17"/>
        </w:rPr>
        <w:t xml:space="preserve"> </w:t>
      </w:r>
      <w:r>
        <w:rPr>
          <w:rFonts w:ascii="Trebuchet MS" w:eastAsia="Trebuchet MS" w:hAnsi="Trebuchet MS" w:cs="Trebuchet MS"/>
          <w:sz w:val="17"/>
          <w:szCs w:val="17"/>
        </w:rPr>
        <w:t>specifice</w:t>
      </w:r>
      <w:r>
        <w:rPr>
          <w:rFonts w:ascii="Trebuchet MS" w:eastAsia="Trebuchet MS" w:hAnsi="Trebuchet MS" w:cs="Trebuchet MS"/>
          <w:spacing w:val="-7"/>
          <w:sz w:val="17"/>
          <w:szCs w:val="17"/>
        </w:rPr>
        <w:t xml:space="preserve"> </w:t>
      </w:r>
      <w:r>
        <w:rPr>
          <w:rFonts w:ascii="Trebuchet MS" w:eastAsia="Trebuchet MS" w:hAnsi="Trebuchet MS" w:cs="Trebuchet MS"/>
          <w:sz w:val="17"/>
          <w:szCs w:val="17"/>
        </w:rPr>
        <w:t>aplicabil</w:t>
      </w:r>
    </w:p>
    <w:p w:rsidR="000B3971" w:rsidRDefault="0099349E">
      <w:pPr>
        <w:spacing w:before="71" w:line="247" w:lineRule="auto"/>
        <w:ind w:left="133" w:right="107"/>
        <w:rPr>
          <w:rFonts w:ascii="Trebuchet MS" w:eastAsia="Trebuchet MS" w:hAnsi="Trebuchet MS" w:cs="Trebuchet MS"/>
        </w:rPr>
      </w:pPr>
      <w:r>
        <w:rPr>
          <w:rFonts w:ascii="Trebuchet MS" w:eastAsia="Trebuchet MS" w:hAnsi="Trebuchet MS" w:cs="Trebuchet MS"/>
          <w:color w:val="0D0D0D"/>
        </w:rPr>
        <w:lastRenderedPageBreak/>
        <w:t>10%</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valoarea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eligibilă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rPr>
        <w:t>ectului,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fără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depăşirea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valorii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totale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contractului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finanţare.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8"/>
        </w:rPr>
        <w:t>)</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proiectel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lideru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prefinanţare</w:t>
      </w:r>
      <w:r>
        <w:rPr>
          <w:rFonts w:ascii="Trebuchet MS" w:eastAsia="Trebuchet MS" w:hAnsi="Trebuchet MS" w:cs="Trebuchet MS"/>
          <w:color w:val="0D0D0D"/>
        </w:rPr>
        <w: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ia</w:t>
      </w:r>
      <w:r>
        <w:rPr>
          <w:rFonts w:ascii="Trebuchet MS" w:eastAsia="Trebuchet MS" w:hAnsi="Trebuchet MS" w:cs="Trebuchet MS"/>
          <w:color w:val="0D0D0D"/>
        </w:rPr>
        <w:t>r</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AMP</w:t>
      </w:r>
      <w:r>
        <w:rPr>
          <w:rFonts w:ascii="Trebuchet MS" w:eastAsia="Trebuchet MS" w:hAnsi="Trebuchet MS" w:cs="Trebuchet MS"/>
          <w:color w:val="0D0D0D"/>
          <w:spacing w:val="-1"/>
        </w:rPr>
        <w:t>O</w:t>
      </w:r>
      <w:r>
        <w:rPr>
          <w:rFonts w:ascii="Trebuchet MS" w:eastAsia="Trebuchet MS" w:hAnsi="Trebuchet MS" w:cs="Trebuchet MS"/>
          <w:color w:val="0D0D0D"/>
        </w:rPr>
        <w:t>CU</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1"/>
        </w:rPr>
        <w:t>reaz</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cheltuielilo</w:t>
      </w:r>
      <w:r>
        <w:rPr>
          <w:rFonts w:ascii="Trebuchet MS" w:eastAsia="Trebuchet MS" w:hAnsi="Trebuchet MS" w:cs="Trebuchet MS"/>
          <w:color w:val="0D0D0D"/>
        </w:rPr>
        <w:t>r</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solicitate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conturil</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parteneriat/</w:t>
      </w:r>
      <w:proofErr w:type="gramStart"/>
      <w:r>
        <w:rPr>
          <w:rFonts w:ascii="Trebuchet MS" w:eastAsia="Trebuchet MS" w:hAnsi="Trebuchet MS" w:cs="Trebuchet MS"/>
          <w:color w:val="0D0D0D"/>
          <w:spacing w:val="-1"/>
        </w:rPr>
        <w:t>partenerilo</w:t>
      </w:r>
      <w:r>
        <w:rPr>
          <w:rFonts w:ascii="Trebuchet MS" w:eastAsia="Trebuchet MS" w:hAnsi="Trebuchet MS" w:cs="Trebuchet MS"/>
          <w:color w:val="0D0D0D"/>
        </w:rPr>
        <w:t xml:space="preserve">r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proofErr w:type="gramEnd"/>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urmeaz</w:t>
      </w:r>
      <w:r>
        <w:rPr>
          <w:rFonts w:ascii="Trebuchet MS" w:eastAsia="Trebuchet MS" w:hAnsi="Trebuchet MS" w:cs="Trebuchet MS"/>
          <w:color w:val="0D0D0D"/>
        </w:rPr>
        <w:t>ă</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utilizeze</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preveder</w:t>
      </w:r>
      <w:r>
        <w:rPr>
          <w:rFonts w:ascii="Trebuchet MS" w:eastAsia="Trebuchet MS" w:hAnsi="Trebuchet MS" w:cs="Trebuchet MS"/>
          <w:color w:val="0D0D0D"/>
          <w:spacing w:val="5"/>
        </w:rPr>
        <w:t>i</w:t>
      </w:r>
      <w:r>
        <w:rPr>
          <w:rFonts w:ascii="Trebuchet MS" w:eastAsia="Trebuchet MS" w:hAnsi="Trebuchet MS" w:cs="Trebuchet MS"/>
          <w:color w:val="0D0D0D"/>
          <w:spacing w:val="-1"/>
        </w:rPr>
        <w:t>lo</w:t>
      </w:r>
      <w:r>
        <w:rPr>
          <w:rFonts w:ascii="Trebuchet MS" w:eastAsia="Trebuchet MS" w:hAnsi="Trebuchet MS" w:cs="Trebuchet MS"/>
          <w:color w:val="0D0D0D"/>
        </w:rPr>
        <w:t>r</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contractulu</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şi prevederilor</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acordului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part</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integrantă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a acestuia/acestei</w:t>
      </w:r>
      <w:r>
        <w:rPr>
          <w:rFonts w:ascii="Trebuchet MS" w:eastAsia="Trebuchet MS" w:hAnsi="Trebuchet MS" w:cs="Trebuchet MS"/>
          <w:color w:val="0D0D0D"/>
          <w:spacing w:val="-1"/>
        </w:rPr>
        <w:t>a</w:t>
      </w:r>
      <w:r>
        <w:rPr>
          <w:rFonts w:ascii="Trebuchet MS" w:eastAsia="Trebuchet MS" w:hAnsi="Trebuchet MS" w:cs="Trebuchet MS"/>
          <w:color w:val="0D0D0D"/>
        </w:rPr>
        <w:t>.</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maximum</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5</w:t>
      </w:r>
      <w:r>
        <w:rPr>
          <w:rFonts w:ascii="Trebuchet MS" w:eastAsia="Trebuchet MS" w:hAnsi="Trebuchet MS" w:cs="Trebuchet MS"/>
          <w:color w:val="0D0D0D"/>
          <w:spacing w:val="2"/>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data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depunerii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 către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beneficiar/liderul</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parteneriat</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nțare</w:t>
      </w:r>
      <w:r>
        <w:rPr>
          <w:rFonts w:ascii="Trebuchet MS" w:eastAsia="Trebuchet MS" w:hAnsi="Trebuchet MS" w:cs="Trebuchet MS"/>
          <w:color w:val="0D0D0D"/>
        </w:rPr>
        <w:t>,  AM/OI</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Pro</w:t>
      </w:r>
      <w:r>
        <w:rPr>
          <w:rFonts w:ascii="Trebuchet MS" w:eastAsia="Trebuchet MS" w:hAnsi="Trebuchet MS" w:cs="Trebuchet MS"/>
          <w:color w:val="0D0D0D"/>
          <w:spacing w:val="3"/>
        </w:rPr>
        <w:t>g</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spacing w:val="-1"/>
        </w:rPr>
        <w:t>mu</w:t>
      </w:r>
      <w:r>
        <w:rPr>
          <w:rFonts w:ascii="Trebuchet MS" w:eastAsia="Trebuchet MS" w:hAnsi="Trebuchet MS" w:cs="Trebuchet MS"/>
          <w:color w:val="0D0D0D"/>
        </w:rPr>
        <w:t>l</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Operațional</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4"/>
        </w:rPr>
        <w:t>C</w:t>
      </w:r>
      <w:r>
        <w:rPr>
          <w:rFonts w:ascii="Trebuchet MS" w:eastAsia="Trebuchet MS" w:hAnsi="Trebuchet MS" w:cs="Trebuchet MS"/>
          <w:color w:val="0D0D0D"/>
          <w:spacing w:val="1"/>
        </w:rPr>
        <w:t>a</w:t>
      </w:r>
      <w:r>
        <w:rPr>
          <w:rFonts w:ascii="Trebuchet MS" w:eastAsia="Trebuchet MS" w:hAnsi="Trebuchet MS" w:cs="Trebuchet MS"/>
          <w:color w:val="0D0D0D"/>
          <w:spacing w:val="-3"/>
        </w:rPr>
        <w:t>p</w:t>
      </w:r>
      <w:r>
        <w:rPr>
          <w:rFonts w:ascii="Trebuchet MS" w:eastAsia="Trebuchet MS" w:hAnsi="Trebuchet MS" w:cs="Trebuchet MS"/>
          <w:color w:val="0D0D0D"/>
          <w:spacing w:val="3"/>
        </w:rPr>
        <w:t>i</w:t>
      </w:r>
      <w:r>
        <w:rPr>
          <w:rFonts w:ascii="Trebuchet MS" w:eastAsia="Trebuchet MS" w:hAnsi="Trebuchet MS" w:cs="Trebuchet MS"/>
          <w:color w:val="0D0D0D"/>
          <w:spacing w:val="-1"/>
        </w:rPr>
        <w:t>ta</w:t>
      </w:r>
      <w:r>
        <w:rPr>
          <w:rFonts w:ascii="Trebuchet MS" w:eastAsia="Trebuchet MS" w:hAnsi="Trebuchet MS" w:cs="Trebuchet MS"/>
          <w:color w:val="0D0D0D"/>
        </w:rPr>
        <w:t>l</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 xml:space="preserve">Uman </w:t>
      </w:r>
      <w:r>
        <w:rPr>
          <w:rFonts w:ascii="Trebuchet MS" w:eastAsia="Trebuchet MS" w:hAnsi="Trebuchet MS" w:cs="Trebuchet MS"/>
          <w:color w:val="0D0D0D"/>
        </w:rPr>
        <w:t xml:space="preserve">efectuează </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verificare</w:t>
      </w:r>
      <w:r>
        <w:rPr>
          <w:rFonts w:ascii="Trebuchet MS" w:eastAsia="Trebuchet MS" w:hAnsi="Trebuchet MS" w:cs="Trebuchet MS"/>
          <w:color w:val="0D0D0D"/>
        </w:rPr>
        <w:t xml:space="preserve">a </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cererii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de  prefina</w:t>
      </w:r>
      <w:r>
        <w:rPr>
          <w:rFonts w:ascii="Trebuchet MS" w:eastAsia="Trebuchet MS" w:hAnsi="Trebuchet MS" w:cs="Trebuchet MS"/>
          <w:color w:val="0D0D0D"/>
          <w:spacing w:val="-1"/>
        </w:rPr>
        <w:t>nțare</w:t>
      </w:r>
      <w:r>
        <w:rPr>
          <w:rFonts w:ascii="Trebuchet MS" w:eastAsia="Trebuchet MS" w:hAnsi="Trebuchet MS" w:cs="Trebuchet MS"/>
          <w:color w:val="0D0D0D"/>
        </w:rPr>
        <w:t xml:space="preserve">.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 xml:space="preserve">ă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efectuare</w:t>
      </w:r>
      <w:r>
        <w:rPr>
          <w:rFonts w:ascii="Trebuchet MS" w:eastAsia="Trebuchet MS" w:hAnsi="Trebuchet MS" w:cs="Trebuchet MS"/>
          <w:color w:val="0D0D0D"/>
        </w:rPr>
        <w:t xml:space="preserve">a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verificărilor,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w w:val="103"/>
        </w:rPr>
        <w:t>A</w:t>
      </w:r>
      <w:r>
        <w:rPr>
          <w:rFonts w:ascii="Trebuchet MS" w:eastAsia="Trebuchet MS" w:hAnsi="Trebuchet MS" w:cs="Trebuchet MS"/>
          <w:color w:val="0D0D0D"/>
          <w:w w:val="103"/>
        </w:rPr>
        <w:t xml:space="preserve">MPOCU </w:t>
      </w:r>
      <w:r>
        <w:rPr>
          <w:rFonts w:ascii="Trebuchet MS" w:eastAsia="Trebuchet MS" w:hAnsi="Trebuchet MS" w:cs="Trebuchet MS"/>
          <w:color w:val="0D0D0D"/>
        </w:rPr>
        <w:t>virează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beneficiarului/liderului</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parteneriat/partenerilo</w:t>
      </w:r>
      <w:r>
        <w:rPr>
          <w:rFonts w:ascii="Trebuchet MS" w:eastAsia="Trebuchet MS" w:hAnsi="Trebuchet MS" w:cs="Trebuchet MS"/>
          <w:color w:val="0D0D0D"/>
        </w:rPr>
        <w:t xml:space="preserve">r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valoarea</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 xml:space="preserve">cheltuielilor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mbursabile,</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3</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3"/>
        </w:rPr>
        <w:t>z</w:t>
      </w:r>
      <w:r>
        <w:rPr>
          <w:rFonts w:ascii="Trebuchet MS" w:eastAsia="Trebuchet MS" w:hAnsi="Trebuchet MS" w:cs="Trebuchet MS"/>
          <w:color w:val="0D0D0D"/>
          <w:spacing w:val="3"/>
        </w:rPr>
        <w:t>i</w:t>
      </w:r>
      <w:r>
        <w:rPr>
          <w:rFonts w:ascii="Trebuchet MS" w:eastAsia="Trebuchet MS" w:hAnsi="Trebuchet MS" w:cs="Trebuchet MS"/>
          <w:color w:val="0D0D0D"/>
          <w:spacing w:val="-2"/>
        </w:rPr>
        <w:t>l</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momentu</w:t>
      </w:r>
      <w:r>
        <w:rPr>
          <w:rFonts w:ascii="Trebuchet MS" w:eastAsia="Trebuchet MS" w:hAnsi="Trebuchet MS" w:cs="Trebuchet MS"/>
          <w:color w:val="0D0D0D"/>
        </w:rPr>
        <w:t>l</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dispune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 xml:space="preserve">resurse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conturile</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sale.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8"/>
        </w:rPr>
        <w:t>)</w:t>
      </w:r>
      <w:r>
        <w:rPr>
          <w:rFonts w:ascii="Trebuchet MS" w:eastAsia="Trebuchet MS" w:hAnsi="Trebuchet MS" w:cs="Trebuchet MS"/>
          <w:color w:val="0D0D0D"/>
        </w:rPr>
        <w:t xml:space="preserve">Transferul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 xml:space="preserve">r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4"/>
        </w:rPr>
        <w:t>r</w:t>
      </w:r>
      <w:r>
        <w:rPr>
          <w:rFonts w:ascii="Trebuchet MS" w:eastAsia="Trebuchet MS" w:hAnsi="Trebuchet MS" w:cs="Trebuchet MS"/>
          <w:color w:val="0D0D0D"/>
          <w:spacing w:val="2"/>
        </w:rPr>
        <w:t>e</w:t>
      </w:r>
      <w:r>
        <w:rPr>
          <w:rFonts w:ascii="Trebuchet MS" w:eastAsia="Trebuchet MS" w:hAnsi="Trebuchet MS" w:cs="Trebuchet MS"/>
          <w:color w:val="0D0D0D"/>
        </w:rPr>
        <w:t xml:space="preserve">prezentând  </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 xml:space="preserve">prefinanţare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solicitată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   beneficiar</w:t>
      </w:r>
      <w:r>
        <w:rPr>
          <w:rFonts w:ascii="Trebuchet MS" w:eastAsia="Trebuchet MS" w:hAnsi="Trebuchet MS" w:cs="Trebuchet MS"/>
          <w:color w:val="0D0D0D"/>
          <w:spacing w:val="1"/>
        </w:rPr>
        <w:t>i</w:t>
      </w:r>
      <w:r>
        <w:rPr>
          <w:rFonts w:ascii="Trebuchet MS" w:eastAsia="Trebuchet MS" w:hAnsi="Trebuchet MS" w:cs="Trebuchet MS"/>
          <w:color w:val="0D0D0D"/>
          <w:spacing w:val="-1"/>
        </w:rPr>
        <w:t>/lide</w:t>
      </w:r>
      <w:r>
        <w:rPr>
          <w:rFonts w:ascii="Trebuchet MS" w:eastAsia="Trebuchet MS" w:hAnsi="Trebuchet MS" w:cs="Trebuchet MS"/>
          <w:color w:val="0D0D0D"/>
        </w:rPr>
        <w:t xml:space="preserve">r  </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3"/>
          <w:w w:val="103"/>
        </w:rPr>
        <w:t xml:space="preserve">de </w:t>
      </w:r>
      <w:proofErr w:type="gramStart"/>
      <w:r>
        <w:rPr>
          <w:rFonts w:ascii="Trebuchet MS" w:eastAsia="Trebuchet MS" w:hAnsi="Trebuchet MS" w:cs="Trebuchet MS"/>
          <w:color w:val="0D0D0D"/>
        </w:rPr>
        <w:t xml:space="preserve">parteneriat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în</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condiţiile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prevăzute </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alin.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(1)</w:t>
      </w:r>
      <w:proofErr w:type="gramStart"/>
      <w:r>
        <w:rPr>
          <w:rFonts w:ascii="Trebuchet MS" w:eastAsia="Trebuchet MS" w:hAnsi="Trebuchet MS" w:cs="Trebuchet MS"/>
          <w:color w:val="0D0D0D"/>
        </w:rPr>
        <w:t xml:space="preserve">,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se</w:t>
      </w:r>
      <w:proofErr w:type="gramEnd"/>
      <w:r>
        <w:rPr>
          <w:rFonts w:ascii="Trebuchet MS" w:eastAsia="Trebuchet MS" w:hAnsi="Trebuchet MS" w:cs="Trebuchet MS"/>
          <w:color w:val="0D0D0D"/>
        </w:rPr>
        <w:t xml:space="preserve">  realizează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condiţia </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 xml:space="preserve">îndeplinirii </w:t>
      </w:r>
      <w:r>
        <w:rPr>
          <w:rFonts w:ascii="Trebuchet MS" w:eastAsia="Trebuchet MS" w:hAnsi="Trebuchet MS" w:cs="Trebuchet MS"/>
          <w:color w:val="0D0D0D"/>
        </w:rPr>
        <w:t>cumulative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următoarelor</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cerinţe:</w:t>
      </w:r>
    </w:p>
    <w:p w:rsidR="000B3971" w:rsidRDefault="000B3971">
      <w:pPr>
        <w:spacing w:before="5" w:line="100" w:lineRule="exact"/>
        <w:rPr>
          <w:sz w:val="11"/>
          <w:szCs w:val="11"/>
        </w:rPr>
      </w:pPr>
    </w:p>
    <w:p w:rsidR="000B3971" w:rsidRDefault="0099349E">
      <w:pPr>
        <w:spacing w:line="245" w:lineRule="auto"/>
        <w:ind w:left="133" w:right="105"/>
        <w:rPr>
          <w:rFonts w:ascii="Trebuchet MS" w:eastAsia="Trebuchet MS" w:hAnsi="Trebuchet MS" w:cs="Trebuchet MS"/>
        </w:rPr>
      </w:pPr>
      <w:r>
        <w:rPr>
          <w:rFonts w:ascii="Trebuchet MS" w:eastAsia="Trebuchet MS" w:hAnsi="Trebuchet MS" w:cs="Trebuchet MS"/>
          <w:color w:val="0D0D0D"/>
          <w:spacing w:val="-1"/>
        </w:rPr>
        <w:t>a</w:t>
      </w:r>
      <w:r>
        <w:rPr>
          <w:rFonts w:ascii="Trebuchet MS" w:eastAsia="Trebuchet MS" w:hAnsi="Trebuchet MS" w:cs="Trebuchet MS"/>
          <w:color w:val="0D0D0D"/>
        </w:rPr>
        <w:t>)</w:t>
      </w:r>
      <w:r>
        <w:rPr>
          <w:rFonts w:ascii="Trebuchet MS" w:eastAsia="Trebuchet MS" w:hAnsi="Trebuchet MS" w:cs="Trebuchet MS"/>
          <w:color w:val="0D0D0D"/>
          <w:spacing w:val="8"/>
        </w:rPr>
        <w:t xml:space="preserve"> </w:t>
      </w:r>
      <w:proofErr w:type="gramStart"/>
      <w:r>
        <w:rPr>
          <w:rFonts w:ascii="Trebuchet MS" w:eastAsia="Trebuchet MS" w:hAnsi="Trebuchet MS" w:cs="Trebuchet MS"/>
          <w:color w:val="0D0D0D"/>
        </w:rPr>
        <w:t>depunerea</w:t>
      </w:r>
      <w:proofErr w:type="gramEnd"/>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beneficiar/lider</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unei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prefinanțare,</w:t>
      </w:r>
      <w:r>
        <w:rPr>
          <w:rFonts w:ascii="Trebuchet MS" w:eastAsia="Trebuchet MS" w:hAnsi="Trebuchet MS" w:cs="Trebuchet MS"/>
          <w:color w:val="0D0D0D"/>
          <w:spacing w:val="38"/>
        </w:rPr>
        <w:t xml:space="preserve"> </w:t>
      </w:r>
      <w:r>
        <w:rPr>
          <w:rFonts w:ascii="Trebuchet MS" w:eastAsia="Trebuchet MS" w:hAnsi="Trebuchet MS" w:cs="Trebuchet MS"/>
          <w:color w:val="0D0D0D"/>
          <w:w w:val="103"/>
        </w:rPr>
        <w:t xml:space="preserve">pentru </w:t>
      </w:r>
      <w:r>
        <w:rPr>
          <w:rFonts w:ascii="Trebuchet MS" w:eastAsia="Trebuchet MS" w:hAnsi="Trebuchet MS" w:cs="Trebuchet MS"/>
          <w:color w:val="0D0D0D"/>
          <w:spacing w:val="-1"/>
        </w:rPr>
        <w:t>fiecar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w w:val="103"/>
        </w:rPr>
        <w:t>tra</w:t>
      </w:r>
      <w:r>
        <w:rPr>
          <w:rFonts w:ascii="Trebuchet MS" w:eastAsia="Trebuchet MS" w:hAnsi="Trebuchet MS" w:cs="Trebuchet MS"/>
          <w:color w:val="0D0D0D"/>
          <w:w w:val="103"/>
        </w:rPr>
        <w:t>nșă,</w:t>
      </w:r>
    </w:p>
    <w:p w:rsidR="000B3971" w:rsidRDefault="000B3971">
      <w:pPr>
        <w:spacing w:before="8" w:line="100" w:lineRule="exact"/>
        <w:rPr>
          <w:sz w:val="11"/>
          <w:szCs w:val="11"/>
        </w:rPr>
      </w:pPr>
    </w:p>
    <w:p w:rsidR="000B3971" w:rsidRDefault="0099349E">
      <w:pPr>
        <w:spacing w:line="247" w:lineRule="auto"/>
        <w:ind w:left="133" w:right="105"/>
        <w:rPr>
          <w:rFonts w:ascii="Trebuchet MS" w:eastAsia="Trebuchet MS" w:hAnsi="Trebuchet MS" w:cs="Trebuchet MS"/>
        </w:rPr>
      </w:pPr>
      <w:r>
        <w:rPr>
          <w:rFonts w:ascii="Trebuchet MS" w:eastAsia="Trebuchet MS" w:hAnsi="Trebuchet MS" w:cs="Trebuchet MS"/>
          <w:color w:val="0D0D0D"/>
        </w:rPr>
        <w:t>b)</w:t>
      </w:r>
      <w:r>
        <w:rPr>
          <w:rFonts w:ascii="Trebuchet MS" w:eastAsia="Trebuchet MS" w:hAnsi="Trebuchet MS" w:cs="Trebuchet MS"/>
          <w:color w:val="0D0D0D"/>
          <w:spacing w:val="9"/>
        </w:rPr>
        <w:t xml:space="preserve"> </w:t>
      </w:r>
      <w:proofErr w:type="gramStart"/>
      <w:r>
        <w:rPr>
          <w:rFonts w:ascii="Trebuchet MS" w:eastAsia="Trebuchet MS" w:hAnsi="Trebuchet MS" w:cs="Trebuchet MS"/>
          <w:color w:val="0D0D0D"/>
          <w:spacing w:val="-1"/>
        </w:rPr>
        <w:t>existe</w:t>
      </w:r>
      <w:r>
        <w:rPr>
          <w:rFonts w:ascii="Trebuchet MS" w:eastAsia="Trebuchet MS" w:hAnsi="Trebuchet MS" w:cs="Trebuchet MS"/>
          <w:color w:val="0D0D0D"/>
        </w:rPr>
        <w:t>n</w:t>
      </w:r>
      <w:r>
        <w:rPr>
          <w:rFonts w:ascii="Trebuchet MS" w:eastAsia="Trebuchet MS" w:hAnsi="Trebuchet MS" w:cs="Trebuchet MS"/>
          <w:color w:val="0D0D0D"/>
          <w:spacing w:val="-1"/>
        </w:rPr>
        <w:t>ț</w:t>
      </w:r>
      <w:r>
        <w:rPr>
          <w:rFonts w:ascii="Trebuchet MS" w:eastAsia="Trebuchet MS" w:hAnsi="Trebuchet MS" w:cs="Trebuchet MS"/>
          <w:color w:val="0D0D0D"/>
        </w:rPr>
        <w:t>a</w:t>
      </w:r>
      <w:proofErr w:type="gramEnd"/>
      <w:r>
        <w:rPr>
          <w:rFonts w:ascii="Trebuchet MS" w:eastAsia="Trebuchet MS" w:hAnsi="Trebuchet MS" w:cs="Trebuchet MS"/>
          <w:color w:val="0D0D0D"/>
          <w:spacing w:val="48"/>
        </w:rPr>
        <w:t xml:space="preserve"> </w:t>
      </w:r>
      <w:r>
        <w:rPr>
          <w:rFonts w:ascii="Trebuchet MS" w:eastAsia="Trebuchet MS" w:hAnsi="Trebuchet MS" w:cs="Trebuchet MS"/>
          <w:color w:val="0D0D0D"/>
        </w:rPr>
        <w:t>conturilor</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deschise,</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numele</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beneficiarului/liderului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54"/>
        </w:rPr>
        <w:t xml:space="preserve"> </w:t>
      </w:r>
      <w:r>
        <w:rPr>
          <w:rFonts w:ascii="Trebuchet MS" w:eastAsia="Trebuchet MS" w:hAnsi="Trebuchet MS" w:cs="Trebuchet MS"/>
          <w:color w:val="0D0D0D"/>
          <w:w w:val="103"/>
        </w:rPr>
        <w:t xml:space="preserve">pentru </w:t>
      </w:r>
      <w:r>
        <w:rPr>
          <w:rFonts w:ascii="Trebuchet MS" w:eastAsia="Trebuchet MS" w:hAnsi="Trebuchet MS" w:cs="Trebuchet MS"/>
          <w:color w:val="0D0D0D"/>
        </w:rPr>
        <w:t>activit</w:t>
      </w:r>
      <w:r>
        <w:rPr>
          <w:rFonts w:ascii="Trebuchet MS" w:eastAsia="Trebuchet MS" w:hAnsi="Trebuchet MS" w:cs="Trebuchet MS"/>
          <w:color w:val="0D0D0D"/>
          <w:spacing w:val="-1"/>
        </w:rPr>
        <w:t>ă</w:t>
      </w:r>
      <w:r>
        <w:rPr>
          <w:rFonts w:ascii="Trebuchet MS" w:eastAsia="Trebuchet MS" w:hAnsi="Trebuchet MS" w:cs="Trebuchet MS"/>
          <w:color w:val="0D0D0D"/>
        </w:rPr>
        <w:t>țile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proprii/partenerilor</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unde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trebuie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virate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sumele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aferente</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prefinanțării.</w:t>
      </w:r>
    </w:p>
    <w:p w:rsidR="000B3971" w:rsidRDefault="000B3971">
      <w:pPr>
        <w:spacing w:before="1" w:line="100" w:lineRule="exact"/>
        <w:rPr>
          <w:sz w:val="11"/>
          <w:szCs w:val="11"/>
        </w:rPr>
      </w:pPr>
    </w:p>
    <w:p w:rsidR="000B3971" w:rsidRDefault="0099349E">
      <w:pPr>
        <w:spacing w:line="250" w:lineRule="auto"/>
        <w:ind w:left="133" w:right="105"/>
        <w:rPr>
          <w:rFonts w:ascii="Trebuchet MS" w:eastAsia="Trebuchet MS" w:hAnsi="Trebuchet MS" w:cs="Trebuchet MS"/>
        </w:rPr>
      </w:pPr>
      <w:r>
        <w:rPr>
          <w:rFonts w:ascii="Trebuchet MS" w:eastAsia="Trebuchet MS" w:hAnsi="Trebuchet MS" w:cs="Trebuchet MS"/>
          <w:color w:val="0D0D0D"/>
          <w:spacing w:val="-1"/>
        </w:rPr>
        <w:t>Transferu</w:t>
      </w:r>
      <w:r>
        <w:rPr>
          <w:rFonts w:ascii="Trebuchet MS" w:eastAsia="Trebuchet MS" w:hAnsi="Trebuchet MS" w:cs="Trebuchet MS"/>
          <w:color w:val="0D0D0D"/>
        </w:rPr>
        <w:t>l</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acordare</w:t>
      </w:r>
      <w:r>
        <w:rPr>
          <w:rFonts w:ascii="Trebuchet MS" w:eastAsia="Trebuchet MS" w:hAnsi="Trebuchet MS" w:cs="Trebuchet MS"/>
          <w:color w:val="0D0D0D"/>
        </w:rPr>
        <w:t>a</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w:t>
      </w:r>
      <w:r>
        <w:rPr>
          <w:rFonts w:ascii="Trebuchet MS" w:eastAsia="Trebuchet MS" w:hAnsi="Trebuchet MS" w:cs="Trebuchet MS"/>
          <w:color w:val="0D0D0D"/>
        </w:rPr>
        <w:t>țării,</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ă</w:t>
      </w:r>
      <w:r>
        <w:rPr>
          <w:rFonts w:ascii="Trebuchet MS" w:eastAsia="Trebuchet MS" w:hAnsi="Trebuchet MS" w:cs="Trebuchet MS"/>
          <w:color w:val="0D0D0D"/>
          <w:spacing w:val="27"/>
        </w:rPr>
        <w:t xml:space="preserve"> </w:t>
      </w:r>
      <w:proofErr w:type="gramStart"/>
      <w:r>
        <w:rPr>
          <w:rFonts w:ascii="Trebuchet MS" w:eastAsia="Trebuchet MS" w:hAnsi="Trebuchet MS" w:cs="Trebuchet MS"/>
          <w:color w:val="0D0D0D"/>
        </w:rPr>
        <w:t>este</w:t>
      </w:r>
      <w:proofErr w:type="gramEnd"/>
      <w:r>
        <w:rPr>
          <w:rFonts w:ascii="Trebuchet MS" w:eastAsia="Trebuchet MS" w:hAnsi="Trebuchet MS" w:cs="Trebuchet MS"/>
          <w:color w:val="0D0D0D"/>
          <w:spacing w:val="23"/>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efectu</w:t>
      </w:r>
      <w:r>
        <w:rPr>
          <w:rFonts w:ascii="Trebuchet MS" w:eastAsia="Trebuchet MS" w:hAnsi="Trebuchet MS" w:cs="Trebuchet MS"/>
          <w:color w:val="0D0D0D"/>
          <w:spacing w:val="-1"/>
        </w:rPr>
        <w:t>a</w:t>
      </w:r>
      <w:r>
        <w:rPr>
          <w:rFonts w:ascii="Trebuchet MS" w:eastAsia="Trebuchet MS" w:hAnsi="Trebuchet MS" w:cs="Trebuchet MS"/>
          <w:color w:val="0D0D0D"/>
        </w:rPr>
        <w:t>,</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w w:val="103"/>
        </w:rPr>
        <w:t xml:space="preserve">lei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următoarele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conturi:</w:t>
      </w:r>
    </w:p>
    <w:p w:rsidR="000B3971" w:rsidRDefault="000B3971">
      <w:pPr>
        <w:spacing w:before="18" w:line="220" w:lineRule="exact"/>
        <w:rPr>
          <w:sz w:val="22"/>
          <w:szCs w:val="22"/>
        </w:rPr>
      </w:pPr>
    </w:p>
    <w:p w:rsidR="000B3971" w:rsidRDefault="0099349E">
      <w:pPr>
        <w:spacing w:line="247" w:lineRule="auto"/>
        <w:ind w:left="133" w:right="5809"/>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w:t>
      </w:r>
      <w:r>
        <w:rPr>
          <w:rFonts w:ascii="Trebuchet MS" w:eastAsia="Trebuchet MS" w:hAnsi="Trebuchet MS" w:cs="Trebuchet MS"/>
          <w:color w:val="0D0D0D"/>
        </w:rPr>
        <w:t>țare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cod</w:t>
      </w:r>
      <w:r>
        <w:rPr>
          <w:rFonts w:ascii="Trebuchet MS" w:eastAsia="Trebuchet MS" w:hAnsi="Trebuchet MS" w:cs="Trebuchet MS"/>
          <w:color w:val="0D0D0D"/>
          <w:spacing w:val="2"/>
        </w:rPr>
        <w:t xml:space="preserve"> </w:t>
      </w:r>
      <w:r>
        <w:rPr>
          <w:rFonts w:ascii="Trebuchet MS" w:eastAsia="Trebuchet MS" w:hAnsi="Trebuchet MS" w:cs="Trebuchet MS"/>
          <w:color w:val="0D0D0D"/>
        </w:rPr>
        <w:t>IBAN</w:t>
      </w:r>
      <w:proofErr w:type="gramStart"/>
      <w:r>
        <w:rPr>
          <w:rFonts w:ascii="Trebuchet MS" w:eastAsia="Trebuchet MS" w:hAnsi="Trebuchet MS" w:cs="Trebuchet MS"/>
          <w:color w:val="0D0D0D"/>
        </w:rPr>
        <w:t xml:space="preserve">: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w:t>
      </w:r>
      <w:proofErr w:type="gramEnd"/>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ind w:left="133" w:right="2359"/>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Comerciale: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0B3971">
      <w:pPr>
        <w:spacing w:before="8" w:line="240" w:lineRule="exact"/>
        <w:rPr>
          <w:sz w:val="24"/>
          <w:szCs w:val="24"/>
        </w:rPr>
      </w:pPr>
    </w:p>
    <w:p w:rsidR="000B3971" w:rsidRDefault="0099349E">
      <w:pPr>
        <w:spacing w:line="247" w:lineRule="auto"/>
        <w:ind w:left="133" w:right="105"/>
        <w:rPr>
          <w:rFonts w:ascii="Trebuchet MS" w:eastAsia="Trebuchet MS" w:hAnsi="Trebuchet MS" w:cs="Trebuchet MS"/>
        </w:rPr>
      </w:pP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proiecte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transferu</w:t>
      </w:r>
      <w:r>
        <w:rPr>
          <w:rFonts w:ascii="Trebuchet MS" w:eastAsia="Trebuchet MS" w:hAnsi="Trebuchet MS" w:cs="Trebuchet MS"/>
          <w:color w:val="0D0D0D"/>
        </w:rPr>
        <w:t>l</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proofErr w:type="gramStart"/>
      <w:r>
        <w:rPr>
          <w:rFonts w:ascii="Trebuchet MS" w:eastAsia="Trebuchet MS" w:hAnsi="Trebuchet MS" w:cs="Trebuchet MS"/>
          <w:color w:val="0D0D0D"/>
        </w:rPr>
        <w:t>va</w:t>
      </w:r>
      <w:proofErr w:type="gramEnd"/>
      <w:r>
        <w:rPr>
          <w:rFonts w:ascii="Trebuchet MS" w:eastAsia="Trebuchet MS" w:hAnsi="Trebuchet MS" w:cs="Trebuchet MS"/>
          <w:color w:val="0D0D0D"/>
          <w:spacing w:val="-1"/>
        </w:rPr>
        <w:t xml:space="preserve"> </w:t>
      </w:r>
      <w:r>
        <w:rPr>
          <w:rFonts w:ascii="Trebuchet MS" w:eastAsia="Trebuchet MS" w:hAnsi="Trebuchet MS" w:cs="Trebuchet MS"/>
          <w:color w:val="0D0D0D"/>
        </w:rPr>
        <w:t>face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u</w:t>
      </w:r>
      <w:r>
        <w:rPr>
          <w:rFonts w:ascii="Trebuchet MS" w:eastAsia="Trebuchet MS" w:hAnsi="Trebuchet MS" w:cs="Trebuchet MS"/>
          <w:color w:val="0D0D0D"/>
          <w:w w:val="103"/>
        </w:rPr>
        <w:t xml:space="preserve">rmătoarele </w:t>
      </w:r>
      <w:r>
        <w:rPr>
          <w:rFonts w:ascii="Trebuchet MS" w:eastAsia="Trebuchet MS" w:hAnsi="Trebuchet MS" w:cs="Trebuchet MS"/>
          <w:color w:val="0D0D0D"/>
        </w:rPr>
        <w:t>conturi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deschise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numele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Partenerului:</w:t>
      </w:r>
    </w:p>
    <w:p w:rsidR="000B3971" w:rsidRDefault="000B3971">
      <w:pPr>
        <w:spacing w:line="240" w:lineRule="exact"/>
        <w:rPr>
          <w:sz w:val="24"/>
          <w:szCs w:val="24"/>
        </w:rPr>
      </w:pPr>
    </w:p>
    <w:p w:rsidR="000B3971" w:rsidRDefault="0099349E">
      <w:pPr>
        <w:spacing w:line="250" w:lineRule="auto"/>
        <w:ind w:left="133" w:right="6300"/>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prefina</w:t>
      </w:r>
      <w:r>
        <w:rPr>
          <w:rFonts w:ascii="Trebuchet MS" w:eastAsia="Trebuchet MS" w:hAnsi="Trebuchet MS" w:cs="Trebuchet MS"/>
          <w:color w:val="0D0D0D"/>
          <w:spacing w:val="-1"/>
          <w:w w:val="103"/>
        </w:rPr>
        <w:t>n</w:t>
      </w:r>
      <w:r>
        <w:rPr>
          <w:rFonts w:ascii="Trebuchet MS" w:eastAsia="Trebuchet MS" w:hAnsi="Trebuchet MS" w:cs="Trebuchet MS"/>
          <w:color w:val="0D0D0D"/>
          <w:w w:val="103"/>
        </w:rPr>
        <w:t xml:space="preserve">țare </w:t>
      </w: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IBAN:</w:t>
      </w:r>
    </w:p>
    <w:p w:rsidR="000B3971" w:rsidRDefault="0099349E">
      <w:pPr>
        <w:spacing w:line="220" w:lineRule="exact"/>
        <w:ind w:left="133" w:right="7467"/>
        <w:jc w:val="both"/>
        <w:rPr>
          <w:rFonts w:ascii="Trebuchet MS" w:eastAsia="Trebuchet MS" w:hAnsi="Trebuchet MS" w:cs="Trebuchet MS"/>
        </w:rPr>
      </w:pP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cont:</w:t>
      </w:r>
    </w:p>
    <w:p w:rsidR="000B3971" w:rsidRDefault="0099349E">
      <w:pPr>
        <w:spacing w:before="10"/>
        <w:ind w:left="133" w:right="4090"/>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1"/>
        </w:rPr>
        <w:t xml:space="preserve"> </w:t>
      </w:r>
      <w:r>
        <w:rPr>
          <w:rFonts w:ascii="Trebuchet MS" w:eastAsia="Trebuchet MS" w:hAnsi="Trebuchet MS" w:cs="Trebuchet MS"/>
          <w:color w:val="0D0D0D"/>
          <w:w w:val="103"/>
        </w:rPr>
        <w:t>Comerciale:</w:t>
      </w:r>
    </w:p>
    <w:p w:rsidR="000B3971" w:rsidRDefault="000B3971">
      <w:pPr>
        <w:spacing w:before="5" w:line="240" w:lineRule="exact"/>
        <w:rPr>
          <w:sz w:val="24"/>
          <w:szCs w:val="24"/>
        </w:rPr>
      </w:pPr>
    </w:p>
    <w:p w:rsidR="000B3971" w:rsidRDefault="0099349E">
      <w:pPr>
        <w:ind w:left="133" w:right="5113"/>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(Partene</w:t>
      </w:r>
      <w:r>
        <w:rPr>
          <w:rFonts w:ascii="Trebuchet MS" w:eastAsia="Trebuchet MS" w:hAnsi="Trebuchet MS" w:cs="Trebuchet MS"/>
          <w:color w:val="0D0D0D"/>
        </w:rPr>
        <w:t>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1)</w:t>
      </w:r>
    </w:p>
    <w:p w:rsidR="000B3971" w:rsidRDefault="0099349E">
      <w:pPr>
        <w:spacing w:before="10" w:line="245" w:lineRule="auto"/>
        <w:ind w:left="133" w:right="7464"/>
        <w:rPr>
          <w:rFonts w:ascii="Trebuchet MS" w:eastAsia="Trebuchet MS" w:hAnsi="Trebuchet MS" w:cs="Trebuchet MS"/>
        </w:rPr>
      </w:pPr>
      <w:proofErr w:type="gramStart"/>
      <w:r>
        <w:rPr>
          <w:rFonts w:ascii="Trebuchet MS" w:eastAsia="Trebuchet MS" w:hAnsi="Trebuchet MS" w:cs="Trebuchet MS"/>
          <w:color w:val="0D0D0D"/>
        </w:rPr>
        <w:t>cod</w:t>
      </w:r>
      <w:proofErr w:type="gramEnd"/>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IBAN: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cont:</w:t>
      </w:r>
    </w:p>
    <w:p w:rsidR="000B3971" w:rsidRDefault="0099349E">
      <w:pPr>
        <w:spacing w:before="5"/>
        <w:ind w:left="133" w:right="4091"/>
        <w:jc w:val="both"/>
        <w:rPr>
          <w:rFonts w:ascii="Trebuchet MS" w:eastAsia="Trebuchet MS" w:hAnsi="Trebuchet MS" w:cs="Trebuchet MS"/>
        </w:rPr>
      </w:pPr>
      <w:r>
        <w:rPr>
          <w:rFonts w:ascii="Trebuchet MS" w:eastAsia="Trebuchet MS" w:hAnsi="Trebuchet MS" w:cs="Trebuchet MS"/>
          <w:color w:val="0D0D0D"/>
          <w:spacing w:val="-1"/>
        </w:rPr>
        <w:t>Denumire/a</w:t>
      </w:r>
      <w:r>
        <w:rPr>
          <w:rFonts w:ascii="Trebuchet MS" w:eastAsia="Trebuchet MS" w:hAnsi="Trebuchet MS" w:cs="Trebuchet MS"/>
          <w:color w:val="0D0D0D"/>
        </w:rPr>
        <w:t>d</w:t>
      </w:r>
      <w:r>
        <w:rPr>
          <w:rFonts w:ascii="Trebuchet MS" w:eastAsia="Trebuchet MS" w:hAnsi="Trebuchet MS" w:cs="Trebuchet MS"/>
          <w:color w:val="0D0D0D"/>
          <w:spacing w:val="-1"/>
        </w:rPr>
        <w:t>res</w:t>
      </w:r>
      <w:r>
        <w:rPr>
          <w:rFonts w:ascii="Trebuchet MS" w:eastAsia="Trebuchet MS" w:hAnsi="Trebuchet MS" w:cs="Trebuchet MS"/>
          <w:color w:val="0D0D0D"/>
        </w:rPr>
        <w:t>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1"/>
        </w:rPr>
        <w:t xml:space="preserve"> </w:t>
      </w:r>
      <w:r>
        <w:rPr>
          <w:rFonts w:ascii="Trebuchet MS" w:eastAsia="Trebuchet MS" w:hAnsi="Trebuchet MS" w:cs="Trebuchet MS"/>
          <w:color w:val="0D0D0D"/>
          <w:w w:val="103"/>
        </w:rPr>
        <w:t>Comerciale:</w:t>
      </w:r>
    </w:p>
    <w:p w:rsidR="000B3971" w:rsidRDefault="000B3971">
      <w:pPr>
        <w:spacing w:before="8" w:line="240" w:lineRule="exact"/>
        <w:rPr>
          <w:sz w:val="24"/>
          <w:szCs w:val="24"/>
        </w:rPr>
      </w:pPr>
    </w:p>
    <w:p w:rsidR="000B3971" w:rsidRDefault="0099349E">
      <w:pPr>
        <w:ind w:left="133" w:right="5108"/>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(Partene</w:t>
      </w:r>
      <w:r>
        <w:rPr>
          <w:rFonts w:ascii="Trebuchet MS" w:eastAsia="Trebuchet MS" w:hAnsi="Trebuchet MS" w:cs="Trebuchet MS"/>
          <w:color w:val="0D0D0D"/>
        </w:rPr>
        <w:t>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n)</w:t>
      </w:r>
    </w:p>
    <w:p w:rsidR="000B3971" w:rsidRDefault="0099349E">
      <w:pPr>
        <w:spacing w:before="7" w:line="247" w:lineRule="auto"/>
        <w:ind w:left="133" w:right="7464"/>
        <w:rPr>
          <w:rFonts w:ascii="Trebuchet MS" w:eastAsia="Trebuchet MS" w:hAnsi="Trebuchet MS" w:cs="Trebuchet MS"/>
        </w:rPr>
      </w:pPr>
      <w:proofErr w:type="gramStart"/>
      <w:r>
        <w:rPr>
          <w:rFonts w:ascii="Trebuchet MS" w:eastAsia="Trebuchet MS" w:hAnsi="Trebuchet MS" w:cs="Trebuchet MS"/>
          <w:color w:val="0D0D0D"/>
        </w:rPr>
        <w:t>cod</w:t>
      </w:r>
      <w:proofErr w:type="gramEnd"/>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IBAN: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cont:</w:t>
      </w:r>
    </w:p>
    <w:p w:rsidR="000B3971" w:rsidRDefault="0099349E">
      <w:pPr>
        <w:ind w:left="133" w:right="4090"/>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1"/>
        </w:rPr>
        <w:t xml:space="preserve"> </w:t>
      </w:r>
      <w:r>
        <w:rPr>
          <w:rFonts w:ascii="Trebuchet MS" w:eastAsia="Trebuchet MS" w:hAnsi="Trebuchet MS" w:cs="Trebuchet MS"/>
          <w:color w:val="0D0D0D"/>
          <w:w w:val="103"/>
        </w:rPr>
        <w:t>Comerciale:</w:t>
      </w:r>
    </w:p>
    <w:p w:rsidR="000B3971" w:rsidRDefault="000B3971">
      <w:pPr>
        <w:spacing w:before="8" w:line="240" w:lineRule="exact"/>
        <w:rPr>
          <w:sz w:val="24"/>
          <w:szCs w:val="24"/>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(4</w:t>
      </w:r>
      <w:r>
        <w:rPr>
          <w:rFonts w:ascii="Trebuchet MS" w:eastAsia="Trebuchet MS" w:hAnsi="Trebuchet MS" w:cs="Trebuchet MS"/>
          <w:color w:val="0D0D0D"/>
          <w:spacing w:val="8"/>
        </w:rPr>
        <w:t>)</w:t>
      </w:r>
      <w:proofErr w:type="gramStart"/>
      <w:r>
        <w:rPr>
          <w:rFonts w:ascii="Trebuchet MS" w:eastAsia="Trebuchet MS" w:hAnsi="Trebuchet MS" w:cs="Trebuchet MS"/>
          <w:color w:val="0D0D0D"/>
        </w:rPr>
        <w:t xml:space="preserve">Solicitările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2"/>
        </w:rPr>
        <w:t>n</w:t>
      </w:r>
      <w:r>
        <w:rPr>
          <w:rFonts w:ascii="Trebuchet MS" w:eastAsia="Trebuchet MS" w:hAnsi="Trebuchet MS" w:cs="Trebuchet MS"/>
          <w:color w:val="0D0D0D"/>
        </w:rPr>
        <w:t>d</w:t>
      </w:r>
      <w:proofErr w:type="gramEnd"/>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3"/>
        </w:rPr>
        <w:t>a</w:t>
      </w:r>
      <w:r>
        <w:rPr>
          <w:rFonts w:ascii="Trebuchet MS" w:eastAsia="Trebuchet MS" w:hAnsi="Trebuchet MS" w:cs="Trebuchet MS"/>
          <w:color w:val="0D0D0D"/>
          <w:spacing w:val="3"/>
        </w:rPr>
        <w:t>c</w:t>
      </w:r>
      <w:r>
        <w:rPr>
          <w:rFonts w:ascii="Trebuchet MS" w:eastAsia="Trebuchet MS" w:hAnsi="Trebuchet MS" w:cs="Trebuchet MS"/>
          <w:color w:val="0D0D0D"/>
          <w:spacing w:val="-1"/>
        </w:rPr>
        <w:t>ordare</w:t>
      </w:r>
      <w:r>
        <w:rPr>
          <w:rFonts w:ascii="Trebuchet MS" w:eastAsia="Trebuchet MS" w:hAnsi="Trebuchet MS" w:cs="Trebuchet MS"/>
          <w:color w:val="0D0D0D"/>
        </w:rPr>
        <w:t>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tranşelor</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prefinanţare</w:t>
      </w:r>
      <w:r>
        <w:rPr>
          <w:rFonts w:ascii="Trebuchet MS" w:eastAsia="Trebuchet MS" w:hAnsi="Trebuchet MS" w:cs="Trebuchet MS"/>
          <w:color w:val="0D0D0D"/>
        </w:rPr>
        <w:t>,</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excepţia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primei</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w w:val="103"/>
        </w:rPr>
        <w:t xml:space="preserve">solicitări, </w:t>
      </w:r>
      <w:r>
        <w:rPr>
          <w:rFonts w:ascii="Trebuchet MS" w:eastAsia="Trebuchet MS" w:hAnsi="Trebuchet MS" w:cs="Trebuchet MS"/>
          <w:color w:val="0D0D0D"/>
        </w:rPr>
        <w:t>includ</w:t>
      </w:r>
      <w:r>
        <w:rPr>
          <w:rFonts w:ascii="Trebuchet MS" w:eastAsia="Trebuchet MS" w:hAnsi="Trebuchet MS" w:cs="Trebuchet MS"/>
          <w:color w:val="0D0D0D"/>
          <w:spacing w:val="6"/>
        </w:rPr>
        <w:t xml:space="preserve"> </w:t>
      </w:r>
      <w:r>
        <w:rPr>
          <w:rFonts w:ascii="Trebuchet MS" w:eastAsia="Trebuchet MS" w:hAnsi="Trebuchet MS" w:cs="Trebuchet MS"/>
          <w:color w:val="0D0D0D"/>
        </w:rPr>
        <w:t>obligatoriu,</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p</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lângă</w:t>
      </w:r>
      <w:r>
        <w:rPr>
          <w:rFonts w:ascii="Trebuchet MS" w:eastAsia="Trebuchet MS" w:hAnsi="Trebuchet MS" w:cs="Trebuchet MS"/>
          <w:color w:val="0D0D0D"/>
          <w:spacing w:val="4"/>
        </w:rPr>
        <w:t xml:space="preserve"> </w:t>
      </w:r>
      <w:r>
        <w:rPr>
          <w:rFonts w:ascii="Trebuchet MS" w:eastAsia="Trebuchet MS" w:hAnsi="Trebuchet MS" w:cs="Trebuchet MS"/>
          <w:color w:val="0D0D0D"/>
        </w:rPr>
        <w:t>informaţiile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(3),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spacing w:val="-1"/>
        </w:rPr>
        <w:t>mbursabil</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 xml:space="preserve">rămase </w:t>
      </w:r>
      <w:r>
        <w:rPr>
          <w:rFonts w:ascii="Trebuchet MS" w:eastAsia="Trebuchet MS" w:hAnsi="Trebuchet MS" w:cs="Trebuchet MS"/>
          <w:color w:val="0D0D0D"/>
        </w:rPr>
        <w:t>necheltuite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FSE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cofinanţar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publică</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rPr>
        <w:t>as</w:t>
      </w:r>
      <w:r>
        <w:rPr>
          <w:rFonts w:ascii="Trebuchet MS" w:eastAsia="Trebuchet MS" w:hAnsi="Trebuchet MS" w:cs="Trebuchet MS"/>
          <w:color w:val="0D0D0D"/>
          <w:spacing w:val="3"/>
        </w:rPr>
        <w:t>i</w:t>
      </w:r>
      <w:r>
        <w:rPr>
          <w:rFonts w:ascii="Trebuchet MS" w:eastAsia="Trebuchet MS" w:hAnsi="Trebuchet MS" w:cs="Trebuchet MS"/>
          <w:color w:val="0D0D0D"/>
          <w:spacing w:val="-1"/>
        </w:rPr>
        <w:t>gurat</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bugetu</w:t>
      </w:r>
      <w:r>
        <w:rPr>
          <w:rFonts w:ascii="Trebuchet MS" w:eastAsia="Trebuchet MS" w:hAnsi="Trebuchet MS" w:cs="Trebuchet MS"/>
          <w:color w:val="0D0D0D"/>
        </w:rPr>
        <w:t>l</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sta</w:t>
      </w:r>
      <w:r>
        <w:rPr>
          <w:rFonts w:ascii="Trebuchet MS" w:eastAsia="Trebuchet MS" w:hAnsi="Trebuchet MS" w:cs="Trebuchet MS"/>
          <w:color w:val="0D0D0D"/>
        </w:rPr>
        <w:t>t</w:t>
      </w:r>
      <w:r>
        <w:rPr>
          <w:rFonts w:ascii="Trebuchet MS" w:eastAsia="Trebuchet MS" w:hAnsi="Trebuchet MS" w:cs="Trebuchet MS"/>
          <w:color w:val="0D0D0D"/>
          <w:spacing w:val="7"/>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ne</w:t>
      </w:r>
      <w:r>
        <w:rPr>
          <w:rFonts w:ascii="Trebuchet MS" w:eastAsia="Trebuchet MS" w:hAnsi="Trebuchet MS" w:cs="Trebuchet MS"/>
          <w:color w:val="0D0D0D"/>
          <w:spacing w:val="3"/>
        </w:rPr>
        <w:t>i</w:t>
      </w:r>
      <w:r>
        <w:rPr>
          <w:rFonts w:ascii="Trebuchet MS" w:eastAsia="Trebuchet MS" w:hAnsi="Trebuchet MS" w:cs="Trebuchet MS"/>
          <w:color w:val="0D0D0D"/>
          <w:spacing w:val="-1"/>
        </w:rPr>
        <w:t>nclus</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în </w:t>
      </w:r>
      <w:r>
        <w:rPr>
          <w:rFonts w:ascii="Trebuchet MS" w:eastAsia="Trebuchet MS" w:hAnsi="Trebuchet MS" w:cs="Trebuchet MS"/>
          <w:color w:val="0D0D0D"/>
        </w:rPr>
        <w:t>cererea/</w:t>
      </w:r>
      <w:proofErr w:type="gramStart"/>
      <w:r>
        <w:rPr>
          <w:rFonts w:ascii="Trebuchet MS" w:eastAsia="Trebuchet MS" w:hAnsi="Trebuchet MS" w:cs="Trebuchet MS"/>
          <w:color w:val="0D0D0D"/>
        </w:rPr>
        <w:t xml:space="preserve">cererile  </w:t>
      </w:r>
      <w:r>
        <w:rPr>
          <w:rFonts w:ascii="Trebuchet MS" w:eastAsia="Trebuchet MS" w:hAnsi="Trebuchet MS" w:cs="Trebuchet MS"/>
          <w:color w:val="0D0D0D"/>
          <w:spacing w:val="-2"/>
        </w:rPr>
        <w:t>d</w:t>
      </w:r>
      <w:r>
        <w:rPr>
          <w:rFonts w:ascii="Trebuchet MS" w:eastAsia="Trebuchet MS" w:hAnsi="Trebuchet MS" w:cs="Trebuchet MS"/>
          <w:color w:val="0D0D0D"/>
        </w:rPr>
        <w:t>e</w:t>
      </w:r>
      <w:proofErr w:type="gramEnd"/>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aferentă/aferente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tra</w:t>
      </w:r>
      <w:r>
        <w:rPr>
          <w:rFonts w:ascii="Trebuchet MS" w:eastAsia="Trebuchet MS" w:hAnsi="Trebuchet MS" w:cs="Trebuchet MS"/>
          <w:color w:val="0D0D0D"/>
        </w:rPr>
        <w:t>nşei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anterioar</w:t>
      </w:r>
      <w:r>
        <w:rPr>
          <w:rFonts w:ascii="Trebuchet MS" w:eastAsia="Trebuchet MS" w:hAnsi="Trebuchet MS" w:cs="Trebuchet MS"/>
          <w:color w:val="0D0D0D"/>
        </w:rPr>
        <w:t>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prefinanţare</w:t>
      </w:r>
      <w:r>
        <w:rPr>
          <w:rFonts w:ascii="Trebuchet MS" w:eastAsia="Trebuchet MS" w:hAnsi="Trebuchet MS" w:cs="Trebuchet MS"/>
          <w:color w:val="0D0D0D"/>
        </w:rPr>
        <w:t>.</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2"/>
          <w:w w:val="103"/>
        </w:rPr>
        <w:t xml:space="preserve">În </w:t>
      </w:r>
      <w:r>
        <w:rPr>
          <w:rFonts w:ascii="Trebuchet MS" w:eastAsia="Trebuchet MS" w:hAnsi="Trebuchet MS" w:cs="Trebuchet MS"/>
          <w:color w:val="0D0D0D"/>
          <w:spacing w:val="-2"/>
        </w:rPr>
        <w:t>s</w:t>
      </w:r>
      <w:r>
        <w:rPr>
          <w:rFonts w:ascii="Trebuchet MS" w:eastAsia="Trebuchet MS" w:hAnsi="Trebuchet MS" w:cs="Trebuchet MS"/>
          <w:color w:val="0D0D0D"/>
          <w:spacing w:val="3"/>
        </w:rPr>
        <w:t>i</w:t>
      </w:r>
      <w:r>
        <w:rPr>
          <w:rFonts w:ascii="Trebuchet MS" w:eastAsia="Trebuchet MS" w:hAnsi="Trebuchet MS" w:cs="Trebuchet MS"/>
          <w:color w:val="0D0D0D"/>
          <w:spacing w:val="-1"/>
        </w:rPr>
        <w:t>tuaţi</w:t>
      </w:r>
      <w:r>
        <w:rPr>
          <w:rFonts w:ascii="Trebuchet MS" w:eastAsia="Trebuchet MS" w:hAnsi="Trebuchet MS" w:cs="Trebuchet MS"/>
          <w:color w:val="0D0D0D"/>
        </w:rPr>
        <w:t xml:space="preserve">a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car</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AM/O</w:t>
      </w:r>
      <w:r>
        <w:rPr>
          <w:rFonts w:ascii="Trebuchet MS" w:eastAsia="Trebuchet MS" w:hAnsi="Trebuchet MS" w:cs="Trebuchet MS"/>
          <w:color w:val="0D0D0D"/>
        </w:rPr>
        <w:t xml:space="preserve">I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Programu</w:t>
      </w:r>
      <w:r>
        <w:rPr>
          <w:rFonts w:ascii="Trebuchet MS" w:eastAsia="Trebuchet MS" w:hAnsi="Trebuchet MS" w:cs="Trebuchet MS"/>
          <w:color w:val="0D0D0D"/>
        </w:rPr>
        <w:t xml:space="preserve">l </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Opera</w:t>
      </w:r>
      <w:r>
        <w:rPr>
          <w:rFonts w:ascii="Trebuchet MS" w:eastAsia="Trebuchet MS" w:hAnsi="Trebuchet MS" w:cs="Trebuchet MS"/>
          <w:color w:val="0D0D0D"/>
        </w:rPr>
        <w:t xml:space="preserve">țional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Capita</w:t>
      </w:r>
      <w:r>
        <w:rPr>
          <w:rFonts w:ascii="Trebuchet MS" w:eastAsia="Trebuchet MS" w:hAnsi="Trebuchet MS" w:cs="Trebuchet MS"/>
          <w:color w:val="0D0D0D"/>
        </w:rPr>
        <w:t xml:space="preserve">l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Uman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constat</w:t>
      </w:r>
      <w:r>
        <w:rPr>
          <w:rFonts w:ascii="Trebuchet MS" w:eastAsia="Trebuchet MS" w:hAnsi="Trebuchet MS" w:cs="Trebuchet MS"/>
          <w:color w:val="0D0D0D"/>
        </w:rPr>
        <w:t xml:space="preserve">ă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erori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portul</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justificare  a</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 xml:space="preserve">prefinanţării,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aferen</w:t>
      </w:r>
      <w:r>
        <w:rPr>
          <w:rFonts w:ascii="Trebuchet MS" w:eastAsia="Trebuchet MS" w:hAnsi="Trebuchet MS" w:cs="Trebuchet MS"/>
          <w:color w:val="0D0D0D"/>
        </w:rPr>
        <w:t>t</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 xml:space="preserve">tranşei/tranşelor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anterioare,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48"/>
        </w:rPr>
        <w:t xml:space="preserve"> </w:t>
      </w:r>
      <w:r>
        <w:rPr>
          <w:rFonts w:ascii="Trebuchet MS" w:eastAsia="Trebuchet MS" w:hAnsi="Trebuchet MS" w:cs="Trebuchet MS"/>
          <w:color w:val="0D0D0D"/>
          <w:w w:val="103"/>
        </w:rPr>
        <w:t xml:space="preserve">sista </w:t>
      </w:r>
      <w:r>
        <w:rPr>
          <w:rFonts w:ascii="Trebuchet MS" w:eastAsia="Trebuchet MS" w:hAnsi="Trebuchet MS" w:cs="Trebuchet MS"/>
          <w:color w:val="0D0D0D"/>
        </w:rPr>
        <w:t>acordarea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următoarelor</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tranşe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prefinanţare.</w:t>
      </w:r>
    </w:p>
    <w:p w:rsidR="000B3971" w:rsidRDefault="000B3971">
      <w:pPr>
        <w:spacing w:before="5" w:line="100" w:lineRule="exact"/>
        <w:rPr>
          <w:sz w:val="11"/>
          <w:szCs w:val="11"/>
        </w:rPr>
      </w:pPr>
    </w:p>
    <w:p w:rsidR="000B3971" w:rsidRDefault="0099349E">
      <w:pPr>
        <w:spacing w:line="245" w:lineRule="auto"/>
        <w:ind w:left="133" w:right="242"/>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(5</w:t>
      </w:r>
      <w:r>
        <w:rPr>
          <w:rFonts w:ascii="Trebuchet MS" w:eastAsia="Trebuchet MS" w:hAnsi="Trebuchet MS" w:cs="Trebuchet MS"/>
          <w:color w:val="0D0D0D"/>
          <w:spacing w:val="8"/>
        </w:rPr>
        <w:t>)</w:t>
      </w:r>
      <w:r>
        <w:rPr>
          <w:rFonts w:ascii="Trebuchet MS" w:eastAsia="Trebuchet MS" w:hAnsi="Trebuchet MS" w:cs="Trebuchet MS"/>
          <w:color w:val="0D0D0D"/>
          <w:spacing w:val="-1"/>
        </w:rPr>
        <w:t>Sum</w:t>
      </w:r>
      <w:r>
        <w:rPr>
          <w:rFonts w:ascii="Trebuchet MS" w:eastAsia="Trebuchet MS" w:hAnsi="Trebuchet MS" w:cs="Trebuchet MS"/>
          <w:color w:val="0D0D0D"/>
        </w:rPr>
        <w:t xml:space="preserve">a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efectiv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transferat</w:t>
      </w:r>
      <w:r>
        <w:rPr>
          <w:rFonts w:ascii="Trebuchet MS" w:eastAsia="Trebuchet MS" w:hAnsi="Trebuchet MS" w:cs="Trebuchet MS"/>
          <w:color w:val="0D0D0D"/>
        </w:rPr>
        <w:t xml:space="preserve">ă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 xml:space="preserve">U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ă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fiecărei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solicitări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tranş</w:t>
      </w:r>
      <w:r>
        <w:rPr>
          <w:rFonts w:ascii="Trebuchet MS" w:eastAsia="Trebuchet MS" w:hAnsi="Trebuchet MS" w:cs="Trebuchet MS"/>
          <w:color w:val="0D0D0D"/>
        </w:rPr>
        <w:t>ă</w:t>
      </w:r>
      <w:r>
        <w:rPr>
          <w:rFonts w:ascii="Trebuchet MS" w:eastAsia="Trebuchet MS" w:hAnsi="Trebuchet MS" w:cs="Trebuchet MS"/>
          <w:color w:val="0D0D0D"/>
          <w:spacing w:val="5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prefinanţare</w:t>
      </w:r>
      <w:r>
        <w:rPr>
          <w:rFonts w:ascii="Trebuchet MS" w:eastAsia="Trebuchet MS" w:hAnsi="Trebuchet MS" w:cs="Trebuchet MS"/>
          <w:color w:val="0D0D0D"/>
        </w:rPr>
        <w:t xml:space="preserve">, </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 xml:space="preserve">cu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excepţi</w:t>
      </w:r>
      <w:r>
        <w:rPr>
          <w:rFonts w:ascii="Trebuchet MS" w:eastAsia="Trebuchet MS" w:hAnsi="Trebuchet MS" w:cs="Trebuchet MS"/>
          <w:color w:val="0D0D0D"/>
        </w:rPr>
        <w:t xml:space="preserve">a </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celei </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primei </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tranşe</w:t>
      </w:r>
      <w:r>
        <w:rPr>
          <w:rFonts w:ascii="Trebuchet MS" w:eastAsia="Trebuchet MS" w:hAnsi="Trebuchet MS" w:cs="Trebuchet MS"/>
          <w:color w:val="0D0D0D"/>
        </w:rPr>
        <w:t xml:space="preserve">, </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 xml:space="preserve">reprezintă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diferenţa </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dintre</w:t>
      </w:r>
    </w:p>
    <w:p w:rsidR="000B3971" w:rsidRDefault="0099349E">
      <w:pPr>
        <w:spacing w:before="71" w:line="247" w:lineRule="auto"/>
        <w:ind w:left="133" w:right="242"/>
        <w:jc w:val="both"/>
        <w:rPr>
          <w:rFonts w:ascii="Trebuchet MS" w:eastAsia="Trebuchet MS" w:hAnsi="Trebuchet MS" w:cs="Trebuchet MS"/>
        </w:rPr>
      </w:pPr>
      <w:r>
        <w:rPr>
          <w:rFonts w:ascii="Trebuchet MS" w:eastAsia="Trebuchet MS" w:hAnsi="Trebuchet MS" w:cs="Trebuchet MS"/>
          <w:color w:val="0D0D0D"/>
        </w:rPr>
        <w:lastRenderedPageBreak/>
        <w:t>cuantumul</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estima</w:t>
      </w:r>
      <w:r>
        <w:rPr>
          <w:rFonts w:ascii="Trebuchet MS" w:eastAsia="Trebuchet MS" w:hAnsi="Trebuchet MS" w:cs="Trebuchet MS"/>
          <w:color w:val="0D0D0D"/>
        </w:rPr>
        <w:t>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al cheltuielilor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rambursabil</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acord</w:t>
      </w:r>
      <w:r>
        <w:rPr>
          <w:rFonts w:ascii="Trebuchet MS" w:eastAsia="Trebuchet MS" w:hAnsi="Trebuchet MS" w:cs="Trebuchet MS"/>
          <w:color w:val="0D0D0D"/>
        </w:rPr>
        <w:t>ă</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tranşa</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solicitată</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şi </w:t>
      </w:r>
      <w:r>
        <w:rPr>
          <w:rFonts w:ascii="Trebuchet MS" w:eastAsia="Trebuchet MS" w:hAnsi="Trebuchet MS" w:cs="Trebuchet MS"/>
          <w:color w:val="0D0D0D"/>
          <w:spacing w:val="-1"/>
        </w:rPr>
        <w:t>sum</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cheltuielilo</w:t>
      </w:r>
      <w:r>
        <w:rPr>
          <w:rFonts w:ascii="Trebuchet MS" w:eastAsia="Trebuchet MS" w:hAnsi="Trebuchet MS" w:cs="Trebuchet MS"/>
          <w:color w:val="0D0D0D"/>
        </w:rPr>
        <w:t>r</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rambursabil</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rămas</w:t>
      </w:r>
      <w:r>
        <w:rPr>
          <w:rFonts w:ascii="Trebuchet MS" w:eastAsia="Trebuchet MS" w:hAnsi="Trebuchet MS" w:cs="Trebuchet MS"/>
          <w:color w:val="0D0D0D"/>
        </w:rPr>
        <w:t>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neutilizată,</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conturil</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beneficiarului/liderulu</w:t>
      </w:r>
      <w:r>
        <w:rPr>
          <w:rFonts w:ascii="Trebuchet MS" w:eastAsia="Trebuchet MS" w:hAnsi="Trebuchet MS" w:cs="Trebuchet MS"/>
          <w:color w:val="0D0D0D"/>
        </w:rPr>
        <w:t>i</w:t>
      </w:r>
      <w:r>
        <w:rPr>
          <w:rFonts w:ascii="Trebuchet MS" w:eastAsia="Trebuchet MS" w:hAnsi="Trebuchet MS" w:cs="Trebuchet MS"/>
          <w:color w:val="0D0D0D"/>
          <w:spacing w:val="58"/>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 xml:space="preserve">parteneriat/partenerilor,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di</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tranş</w:t>
      </w:r>
      <w:r>
        <w:rPr>
          <w:rFonts w:ascii="Trebuchet MS" w:eastAsia="Trebuchet MS" w:hAnsi="Trebuchet MS" w:cs="Trebuchet MS"/>
          <w:color w:val="0D0D0D"/>
        </w:rPr>
        <w:t>a</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anterioar</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şi/sa</w:t>
      </w:r>
      <w:r>
        <w:rPr>
          <w:rFonts w:ascii="Trebuchet MS" w:eastAsia="Trebuchet MS" w:hAnsi="Trebuchet MS" w:cs="Trebuchet MS"/>
          <w:color w:val="0D0D0D"/>
        </w:rPr>
        <w:t>u</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sum</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w w:val="103"/>
        </w:rPr>
        <w:t xml:space="preserve">neeligibile </w:t>
      </w:r>
      <w:r>
        <w:rPr>
          <w:rFonts w:ascii="Trebuchet MS" w:eastAsia="Trebuchet MS" w:hAnsi="Trebuchet MS" w:cs="Trebuchet MS"/>
          <w:color w:val="0D0D0D"/>
        </w:rPr>
        <w:t>constatate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ulterior</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acordării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tranşei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anterioare,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caz.</w:t>
      </w:r>
    </w:p>
    <w:p w:rsidR="000B3971" w:rsidRDefault="000B3971">
      <w:pPr>
        <w:spacing w:before="6" w:line="100" w:lineRule="exact"/>
        <w:rPr>
          <w:sz w:val="11"/>
          <w:szCs w:val="11"/>
        </w:rPr>
      </w:pPr>
    </w:p>
    <w:p w:rsidR="000B3971" w:rsidRDefault="0099349E">
      <w:pPr>
        <w:spacing w:line="248" w:lineRule="auto"/>
        <w:ind w:left="133" w:right="242"/>
        <w:jc w:val="both"/>
        <w:rPr>
          <w:rFonts w:ascii="Trebuchet MS" w:eastAsia="Trebuchet MS" w:hAnsi="Trebuchet MS" w:cs="Trebuchet MS"/>
        </w:rPr>
      </w:pPr>
      <w:r>
        <w:rPr>
          <w:rFonts w:ascii="Trebuchet MS" w:eastAsia="Trebuchet MS" w:hAnsi="Trebuchet MS" w:cs="Trebuchet MS"/>
          <w:color w:val="0D0D0D"/>
        </w:rPr>
        <w:t>(6</w:t>
      </w:r>
      <w:r>
        <w:rPr>
          <w:rFonts w:ascii="Trebuchet MS" w:eastAsia="Trebuchet MS" w:hAnsi="Trebuchet MS" w:cs="Trebuchet MS"/>
          <w:color w:val="0D0D0D"/>
          <w:spacing w:val="8"/>
        </w:rPr>
        <w:t>)</w:t>
      </w:r>
      <w:r>
        <w:rPr>
          <w:rFonts w:ascii="Trebuchet MS" w:eastAsia="Trebuchet MS" w:hAnsi="Trebuchet MS" w:cs="Trebuchet MS"/>
          <w:color w:val="0D0D0D"/>
        </w:rPr>
        <w:t>Beneficiarul/</w:t>
      </w:r>
      <w:proofErr w:type="gramStart"/>
      <w:r>
        <w:rPr>
          <w:rFonts w:ascii="Trebuchet MS" w:eastAsia="Trebuchet MS" w:hAnsi="Trebuchet MS" w:cs="Trebuchet MS"/>
          <w:color w:val="0D0D0D"/>
          <w:spacing w:val="-2"/>
        </w:rPr>
        <w:t>L</w:t>
      </w:r>
      <w:r>
        <w:rPr>
          <w:rFonts w:ascii="Trebuchet MS" w:eastAsia="Trebuchet MS" w:hAnsi="Trebuchet MS" w:cs="Trebuchet MS"/>
          <w:color w:val="0D0D0D"/>
        </w:rPr>
        <w:t xml:space="preserve">iderul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proofErr w:type="gramEnd"/>
      <w:r>
        <w:rPr>
          <w:rFonts w:ascii="Trebuchet MS" w:eastAsia="Trebuchet MS" w:hAnsi="Trebuchet MS" w:cs="Trebuchet MS"/>
          <w:color w:val="0D0D0D"/>
          <w:spacing w:val="21"/>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depus</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prefinanţare</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 xml:space="preserve">alin. </w:t>
      </w:r>
      <w:r>
        <w:rPr>
          <w:rFonts w:ascii="Trebuchet MS" w:eastAsia="Trebuchet MS" w:hAnsi="Trebuchet MS" w:cs="Trebuchet MS"/>
          <w:color w:val="0D0D0D"/>
        </w:rPr>
        <w:t>(1)</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 xml:space="preserve">depunerii  </w:t>
      </w:r>
      <w:r>
        <w:rPr>
          <w:rFonts w:ascii="Trebuchet MS" w:eastAsia="Trebuchet MS" w:hAnsi="Trebuchet MS" w:cs="Trebuchet MS"/>
          <w:color w:val="0D0D0D"/>
          <w:spacing w:val="-1"/>
        </w:rPr>
        <w:t>une</w:t>
      </w:r>
      <w:r>
        <w:rPr>
          <w:rFonts w:ascii="Trebuchet MS" w:eastAsia="Trebuchet MS" w:hAnsi="Trebuchet MS" w:cs="Trebuchet MS"/>
          <w:color w:val="0D0D0D"/>
        </w:rPr>
        <w:t>i</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cuprindă</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toat</w:t>
      </w:r>
      <w:r>
        <w:rPr>
          <w:rFonts w:ascii="Trebuchet MS" w:eastAsia="Trebuchet MS" w:hAnsi="Trebuchet MS" w:cs="Trebuchet MS"/>
          <w:color w:val="0D0D0D"/>
        </w:rPr>
        <w:t>e</w:t>
      </w:r>
      <w:r>
        <w:rPr>
          <w:rFonts w:ascii="Trebuchet MS" w:eastAsia="Trebuchet MS" w:hAnsi="Trebuchet MS" w:cs="Trebuchet MS"/>
          <w:color w:val="0D0D0D"/>
          <w:spacing w:val="49"/>
        </w:rPr>
        <w:t xml:space="preserve"> </w:t>
      </w:r>
      <w:r>
        <w:rPr>
          <w:rFonts w:ascii="Trebuchet MS" w:eastAsia="Trebuchet MS" w:hAnsi="Trebuchet MS" w:cs="Trebuchet MS"/>
          <w:color w:val="0D0D0D"/>
          <w:w w:val="103"/>
        </w:rPr>
        <w:t xml:space="preserve">cheltuieli </w:t>
      </w:r>
      <w:r>
        <w:rPr>
          <w:rFonts w:ascii="Trebuchet MS" w:eastAsia="Trebuchet MS" w:hAnsi="Trebuchet MS" w:cs="Trebuchet MS"/>
          <w:color w:val="0D0D0D"/>
        </w:rPr>
        <w:t>efectuate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2"/>
        </w:rPr>
        <w:t>v</w:t>
      </w:r>
      <w:r>
        <w:rPr>
          <w:rFonts w:ascii="Trebuchet MS" w:eastAsia="Trebuchet MS" w:hAnsi="Trebuchet MS" w:cs="Trebuchet MS"/>
          <w:color w:val="0D0D0D"/>
          <w:spacing w:val="-1"/>
        </w:rPr>
        <w:t>aloare</w:t>
      </w:r>
      <w:r>
        <w:rPr>
          <w:rFonts w:ascii="Trebuchet MS" w:eastAsia="Trebuchet MS" w:hAnsi="Trebuchet MS" w:cs="Trebuchet MS"/>
          <w:color w:val="0D0D0D"/>
        </w:rPr>
        <w:t>a</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prefinanţării</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acordat</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maximum</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2"/>
        </w:rPr>
        <w:t>6</w:t>
      </w:r>
      <w:r>
        <w:rPr>
          <w:rFonts w:ascii="Trebuchet MS" w:eastAsia="Trebuchet MS" w:hAnsi="Trebuchet MS" w:cs="Trebuchet MS"/>
          <w:color w:val="0D0D0D"/>
        </w:rPr>
        <w:t>0</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w w:val="103"/>
        </w:rPr>
        <w:t xml:space="preserve">zile </w:t>
      </w:r>
      <w:r>
        <w:rPr>
          <w:rFonts w:ascii="Trebuchet MS" w:eastAsia="Trebuchet MS" w:hAnsi="Trebuchet MS" w:cs="Trebuchet MS"/>
          <w:color w:val="0D0D0D"/>
        </w:rPr>
        <w:t>calendari</w:t>
      </w:r>
      <w:r>
        <w:rPr>
          <w:rFonts w:ascii="Trebuchet MS" w:eastAsia="Trebuchet MS" w:hAnsi="Trebuchet MS" w:cs="Trebuchet MS"/>
          <w:color w:val="0D0D0D"/>
          <w:spacing w:val="-2"/>
        </w:rPr>
        <w:t>s</w:t>
      </w:r>
      <w:r>
        <w:rPr>
          <w:rFonts w:ascii="Trebuchet MS" w:eastAsia="Trebuchet MS" w:hAnsi="Trebuchet MS" w:cs="Trebuchet MS"/>
          <w:color w:val="0D0D0D"/>
        </w:rPr>
        <w:t>tice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autoritate</w:t>
      </w:r>
      <w:r>
        <w:rPr>
          <w:rFonts w:ascii="Trebuchet MS" w:eastAsia="Trebuchet MS" w:hAnsi="Trebuchet MS" w:cs="Trebuchet MS"/>
          <w:color w:val="0D0D0D"/>
        </w:rPr>
        <w:t>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management</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vira</w:t>
      </w:r>
      <w:r>
        <w:rPr>
          <w:rFonts w:ascii="Trebuchet MS" w:eastAsia="Trebuchet MS" w:hAnsi="Trebuchet MS" w:cs="Trebuchet MS"/>
          <w:color w:val="0D0D0D"/>
        </w:rPr>
        <w:t>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prefinanţarea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w w:val="103"/>
        </w:rPr>
        <w:t xml:space="preserve">contul </w:t>
      </w:r>
      <w:r>
        <w:rPr>
          <w:rFonts w:ascii="Trebuchet MS" w:eastAsia="Trebuchet MS" w:hAnsi="Trebuchet MS" w:cs="Trebuchet MS"/>
          <w:color w:val="0D0D0D"/>
        </w:rPr>
        <w:t>beneficiarului,</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fără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depăşi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durata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finanţare.</w:t>
      </w:r>
    </w:p>
    <w:p w:rsidR="000B3971" w:rsidRDefault="000B3971">
      <w:pPr>
        <w:spacing w:before="10" w:line="100" w:lineRule="exact"/>
        <w:rPr>
          <w:sz w:val="10"/>
          <w:szCs w:val="10"/>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(7</w:t>
      </w:r>
      <w:r>
        <w:rPr>
          <w:rFonts w:ascii="Trebuchet MS" w:eastAsia="Trebuchet MS" w:hAnsi="Trebuchet MS" w:cs="Trebuchet MS"/>
          <w:color w:val="0D0D0D"/>
          <w:spacing w:val="8"/>
        </w:rPr>
        <w:t>)</w:t>
      </w:r>
      <w:r>
        <w:rPr>
          <w:rFonts w:ascii="Trebuchet MS" w:eastAsia="Trebuchet MS" w:hAnsi="Trebuchet MS" w:cs="Trebuchet MS"/>
          <w:color w:val="0D0D0D"/>
          <w:spacing w:val="-1"/>
        </w:rPr>
        <w:t>Beneficiari</w:t>
      </w:r>
      <w:r>
        <w:rPr>
          <w:rFonts w:ascii="Trebuchet MS" w:eastAsia="Trebuchet MS" w:hAnsi="Trebuchet MS" w:cs="Trebuchet MS"/>
          <w:color w:val="0D0D0D"/>
        </w:rPr>
        <w:t>i</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depu</w:t>
      </w:r>
      <w:r>
        <w:rPr>
          <w:rFonts w:ascii="Trebuchet MS" w:eastAsia="Trebuchet MS" w:hAnsi="Trebuchet MS" w:cs="Trebuchet MS"/>
          <w:color w:val="0D0D0D"/>
        </w:rPr>
        <w:t>s</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5"/>
        </w:rPr>
        <w:t xml:space="preserve"> </w:t>
      </w:r>
      <w:r>
        <w:rPr>
          <w:rFonts w:ascii="Trebuchet MS" w:eastAsia="Trebuchet MS" w:hAnsi="Trebuchet MS" w:cs="Trebuchet MS"/>
          <w:color w:val="0D0D0D"/>
        </w:rPr>
        <w:t>(6)</w:t>
      </w:r>
      <w:r>
        <w:rPr>
          <w:rFonts w:ascii="Trebuchet MS" w:eastAsia="Trebuchet MS" w:hAnsi="Trebuchet MS" w:cs="Trebuchet MS"/>
          <w:color w:val="0D0D0D"/>
          <w:spacing w:val="2"/>
        </w:rPr>
        <w:t xml:space="preserve"> </w:t>
      </w:r>
      <w:proofErr w:type="gramStart"/>
      <w:r>
        <w:rPr>
          <w:rFonts w:ascii="Trebuchet MS" w:eastAsia="Trebuchet MS" w:hAnsi="Trebuchet MS" w:cs="Trebuchet MS"/>
          <w:color w:val="0D0D0D"/>
          <w:spacing w:val="-2"/>
        </w:rPr>
        <w:t>ş</w:t>
      </w:r>
      <w:r>
        <w:rPr>
          <w:rFonts w:ascii="Trebuchet MS" w:eastAsia="Trebuchet MS" w:hAnsi="Trebuchet MS" w:cs="Trebuchet MS"/>
          <w:color w:val="0D0D0D"/>
        </w:rPr>
        <w:t>i</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2"/>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2"/>
        </w:rPr>
        <w:t>a</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2"/>
          <w:w w:val="103"/>
        </w:rPr>
        <w:t>just</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 xml:space="preserve">ficat </w:t>
      </w:r>
      <w:r>
        <w:rPr>
          <w:rFonts w:ascii="Trebuchet MS" w:eastAsia="Trebuchet MS" w:hAnsi="Trebuchet MS" w:cs="Trebuchet MS"/>
          <w:color w:val="0D0D0D"/>
          <w:spacing w:val="-1"/>
        </w:rPr>
        <w:t>integra</w:t>
      </w:r>
      <w:r>
        <w:rPr>
          <w:rFonts w:ascii="Trebuchet MS" w:eastAsia="Trebuchet MS" w:hAnsi="Trebuchet MS" w:cs="Trebuchet MS"/>
          <w:color w:val="0D0D0D"/>
        </w:rPr>
        <w:t>l</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p</w:t>
      </w:r>
      <w:r>
        <w:rPr>
          <w:rFonts w:ascii="Trebuchet MS" w:eastAsia="Trebuchet MS" w:hAnsi="Trebuchet MS" w:cs="Trebuchet MS"/>
          <w:color w:val="0D0D0D"/>
        </w:rPr>
        <w:t>refinanţării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primite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mai</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beneficiază</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o</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altă</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tranşă</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prefinanţare </w:t>
      </w:r>
      <w:r>
        <w:rPr>
          <w:rFonts w:ascii="Trebuchet MS" w:eastAsia="Trebuchet MS" w:hAnsi="Trebuchet MS" w:cs="Trebuchet MS"/>
          <w:color w:val="0D0D0D"/>
          <w:spacing w:val="-2"/>
        </w:rPr>
        <w:t>ş</w:t>
      </w:r>
      <w:r>
        <w:rPr>
          <w:rFonts w:ascii="Trebuchet MS" w:eastAsia="Trebuchet MS" w:hAnsi="Trebuchet MS" w:cs="Trebuchet MS"/>
          <w:color w:val="0D0D0D"/>
        </w:rPr>
        <w:t>i s</w:t>
      </w:r>
      <w:r>
        <w:rPr>
          <w:rFonts w:ascii="Trebuchet MS" w:eastAsia="Trebuchet MS" w:hAnsi="Trebuchet MS" w:cs="Trebuchet MS"/>
          <w:color w:val="0D0D0D"/>
          <w:spacing w:val="-1"/>
        </w:rPr>
        <w:t>un</w:t>
      </w:r>
      <w:r>
        <w:rPr>
          <w:rFonts w:ascii="Trebuchet MS" w:eastAsia="Trebuchet MS" w:hAnsi="Trebuchet MS" w:cs="Trebuchet MS"/>
          <w:color w:val="0D0D0D"/>
        </w:rPr>
        <w:t>t</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obligaţ</w:t>
      </w:r>
      <w:r>
        <w:rPr>
          <w:rFonts w:ascii="Trebuchet MS" w:eastAsia="Trebuchet MS" w:hAnsi="Trebuchet MS" w:cs="Trebuchet MS"/>
          <w:color w:val="0D0D0D"/>
        </w:rPr>
        <w:t>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justific</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integra</w:t>
      </w:r>
      <w:r>
        <w:rPr>
          <w:rFonts w:ascii="Trebuchet MS" w:eastAsia="Trebuchet MS" w:hAnsi="Trebuchet MS" w:cs="Trebuchet MS"/>
          <w:color w:val="0D0D0D"/>
        </w:rPr>
        <w:t>l</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acestei</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înainte</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depuneri</w:t>
      </w:r>
      <w:r>
        <w:rPr>
          <w:rFonts w:ascii="Trebuchet MS" w:eastAsia="Trebuchet MS" w:hAnsi="Trebuchet MS" w:cs="Trebuchet MS"/>
          <w:color w:val="0D0D0D"/>
        </w:rPr>
        <w:t>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une</w:t>
      </w:r>
      <w:r>
        <w:rPr>
          <w:rFonts w:ascii="Trebuchet MS" w:eastAsia="Trebuchet MS" w:hAnsi="Trebuchet MS" w:cs="Trebuchet MS"/>
          <w:color w:val="0D0D0D"/>
        </w:rPr>
        <w:t>i</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alt</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i</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rPr>
        <w:t>prefinanţare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şi/sau</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plată.</w:t>
      </w:r>
    </w:p>
    <w:p w:rsidR="000B3971" w:rsidRDefault="000B3971">
      <w:pPr>
        <w:spacing w:before="5" w:line="100" w:lineRule="exact"/>
        <w:rPr>
          <w:sz w:val="11"/>
          <w:szCs w:val="11"/>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(8</w:t>
      </w:r>
      <w:r>
        <w:rPr>
          <w:rFonts w:ascii="Trebuchet MS" w:eastAsia="Trebuchet MS" w:hAnsi="Trebuchet MS" w:cs="Trebuchet MS"/>
          <w:color w:val="0D0D0D"/>
          <w:spacing w:val="8"/>
        </w:rPr>
        <w:t>)</w:t>
      </w:r>
      <w:r>
        <w:rPr>
          <w:rFonts w:ascii="Trebuchet MS" w:eastAsia="Trebuchet MS" w:hAnsi="Trebuchet MS" w:cs="Trebuchet MS"/>
          <w:color w:val="0D0D0D"/>
        </w:rPr>
        <w:t>Beneficiarii/</w:t>
      </w:r>
      <w:proofErr w:type="gramStart"/>
      <w:r>
        <w:rPr>
          <w:rFonts w:ascii="Trebuchet MS" w:eastAsia="Trebuchet MS" w:hAnsi="Trebuchet MS" w:cs="Trebuchet MS"/>
          <w:color w:val="0D0D0D"/>
        </w:rPr>
        <w:t xml:space="preserve">Liderii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proofErr w:type="gramEnd"/>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a</w:t>
      </w:r>
      <w:r>
        <w:rPr>
          <w:rFonts w:ascii="Trebuchet MS" w:eastAsia="Trebuchet MS" w:hAnsi="Trebuchet MS" w:cs="Trebuchet MS"/>
          <w:color w:val="0D0D0D"/>
        </w:rPr>
        <w:t>u</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obliga</w:t>
      </w:r>
      <w:r>
        <w:rPr>
          <w:rFonts w:ascii="Trebuchet MS" w:eastAsia="Trebuchet MS" w:hAnsi="Trebuchet MS" w:cs="Trebuchet MS"/>
          <w:color w:val="0D0D0D"/>
          <w:spacing w:val="-1"/>
        </w:rPr>
        <w:t>ţi</w:t>
      </w:r>
      <w:r>
        <w:rPr>
          <w:rFonts w:ascii="Trebuchet MS" w:eastAsia="Trebuchet MS" w:hAnsi="Trebuchet MS" w:cs="Trebuchet MS"/>
          <w:color w:val="0D0D0D"/>
        </w:rPr>
        <w:t>a</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restituirii</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 xml:space="preserve">integrale/parţiale </w:t>
      </w:r>
      <w:r>
        <w:rPr>
          <w:rFonts w:ascii="Trebuchet MS" w:eastAsia="Trebuchet MS" w:hAnsi="Trebuchet MS" w:cs="Trebuchet MS"/>
          <w:color w:val="0D0D0D"/>
        </w:rPr>
        <w:t>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prefinanţării  acordate,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aceşti</w:t>
      </w:r>
      <w:r>
        <w:rPr>
          <w:rFonts w:ascii="Trebuchet MS" w:eastAsia="Trebuchet MS" w:hAnsi="Trebuchet MS" w:cs="Trebuchet MS"/>
          <w:color w:val="0D0D0D"/>
        </w:rPr>
        <w:t>a</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justifică</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w w:val="103"/>
        </w:rPr>
        <w:t xml:space="preserve">rambursare </w:t>
      </w:r>
      <w:r>
        <w:rPr>
          <w:rFonts w:ascii="Trebuchet MS" w:eastAsia="Trebuchet MS" w:hAnsi="Trebuchet MS" w:cs="Trebuchet MS"/>
          <w:color w:val="0D0D0D"/>
          <w:spacing w:val="-2"/>
        </w:rPr>
        <w:t>ut</w:t>
      </w:r>
      <w:r>
        <w:rPr>
          <w:rFonts w:ascii="Trebuchet MS" w:eastAsia="Trebuchet MS" w:hAnsi="Trebuchet MS" w:cs="Trebuchet MS"/>
          <w:color w:val="0D0D0D"/>
          <w:spacing w:val="3"/>
        </w:rPr>
        <w:t>i</w:t>
      </w:r>
      <w:r>
        <w:rPr>
          <w:rFonts w:ascii="Trebuchet MS" w:eastAsia="Trebuchet MS" w:hAnsi="Trebuchet MS" w:cs="Trebuchet MS"/>
          <w:color w:val="0D0D0D"/>
        </w:rPr>
        <w:t>lizarea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corespunzătoare</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acesteia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ali</w:t>
      </w:r>
      <w:r>
        <w:rPr>
          <w:rFonts w:ascii="Trebuchet MS" w:eastAsia="Trebuchet MS" w:hAnsi="Trebuchet MS" w:cs="Trebuchet MS"/>
          <w:color w:val="0D0D0D"/>
          <w:spacing w:val="-1"/>
        </w:rPr>
        <w:t>n</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(6)</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w w:val="103"/>
        </w:rPr>
        <w:t>(7</w:t>
      </w:r>
      <w:r>
        <w:rPr>
          <w:rFonts w:ascii="Trebuchet MS" w:eastAsia="Trebuchet MS" w:hAnsi="Trebuchet MS" w:cs="Trebuchet MS"/>
          <w:color w:val="0D0D0D"/>
          <w:spacing w:val="-2"/>
          <w:w w:val="103"/>
        </w:rPr>
        <w:t>)</w:t>
      </w:r>
      <w:r>
        <w:rPr>
          <w:rFonts w:ascii="Trebuchet MS" w:eastAsia="Trebuchet MS" w:hAnsi="Trebuchet MS" w:cs="Trebuchet MS"/>
          <w:color w:val="0D0D0D"/>
          <w:w w:val="103"/>
        </w:rPr>
        <w:t>.</w:t>
      </w:r>
    </w:p>
    <w:p w:rsidR="000B3971" w:rsidRDefault="000B3971">
      <w:pPr>
        <w:spacing w:before="1" w:line="100" w:lineRule="exact"/>
        <w:rPr>
          <w:sz w:val="11"/>
          <w:szCs w:val="11"/>
        </w:rPr>
      </w:pPr>
    </w:p>
    <w:p w:rsidR="000B3971" w:rsidRDefault="0099349E">
      <w:pPr>
        <w:spacing w:line="249" w:lineRule="auto"/>
        <w:ind w:left="133" w:right="242"/>
        <w:jc w:val="both"/>
        <w:rPr>
          <w:rFonts w:ascii="Trebuchet MS" w:eastAsia="Trebuchet MS" w:hAnsi="Trebuchet MS" w:cs="Trebuchet MS"/>
        </w:rPr>
      </w:pPr>
      <w:r>
        <w:rPr>
          <w:rFonts w:ascii="Trebuchet MS" w:eastAsia="Trebuchet MS" w:hAnsi="Trebuchet MS" w:cs="Trebuchet MS"/>
          <w:color w:val="0D0D0D"/>
        </w:rPr>
        <w:t>(9</w:t>
      </w:r>
      <w:r>
        <w:rPr>
          <w:rFonts w:ascii="Trebuchet MS" w:eastAsia="Trebuchet MS" w:hAnsi="Trebuchet MS" w:cs="Trebuchet MS"/>
          <w:color w:val="0D0D0D"/>
          <w:spacing w:val="8"/>
        </w:rPr>
        <w:t>)</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beneficiarul/</w:t>
      </w:r>
      <w:proofErr w:type="gramStart"/>
      <w:r>
        <w:rPr>
          <w:rFonts w:ascii="Trebuchet MS" w:eastAsia="Trebuchet MS" w:hAnsi="Trebuchet MS" w:cs="Trebuchet MS"/>
          <w:color w:val="0D0D0D"/>
        </w:rPr>
        <w:t>liderul  de</w:t>
      </w:r>
      <w:proofErr w:type="gramEnd"/>
      <w:r>
        <w:rPr>
          <w:rFonts w:ascii="Trebuchet MS" w:eastAsia="Trebuchet MS" w:hAnsi="Trebuchet MS" w:cs="Trebuchet MS"/>
          <w:color w:val="0D0D0D"/>
          <w:spacing w:val="14"/>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depune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cere</w:t>
      </w:r>
      <w:r>
        <w:rPr>
          <w:rFonts w:ascii="Trebuchet MS" w:eastAsia="Trebuchet MS" w:hAnsi="Trebuchet MS" w:cs="Trebuchet MS"/>
          <w:color w:val="0D0D0D"/>
          <w:spacing w:val="-2"/>
        </w:rPr>
        <w:t>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
        </w:rPr>
        <w:t>(</w:t>
      </w:r>
      <w:r>
        <w:rPr>
          <w:rFonts w:ascii="Trebuchet MS" w:eastAsia="Trebuchet MS" w:hAnsi="Trebuchet MS" w:cs="Trebuchet MS"/>
          <w:color w:val="0D0D0D"/>
          <w:spacing w:val="-1"/>
        </w:rPr>
        <w:t>6)</w:t>
      </w:r>
      <w:r>
        <w:rPr>
          <w:rFonts w:ascii="Trebuchet MS" w:eastAsia="Trebuchet MS" w:hAnsi="Trebuchet MS" w:cs="Trebuchet MS"/>
          <w:color w:val="0D0D0D"/>
        </w:rPr>
        <w:t>,</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recuper</w:t>
      </w:r>
      <w:r>
        <w:rPr>
          <w:rFonts w:ascii="Trebuchet MS" w:eastAsia="Trebuchet MS" w:hAnsi="Trebuchet MS" w:cs="Trebuchet MS"/>
          <w:color w:val="0D0D0D"/>
        </w:rPr>
        <w:t>a</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întreaga</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sum</w:t>
      </w:r>
      <w:r>
        <w:rPr>
          <w:rFonts w:ascii="Trebuchet MS" w:eastAsia="Trebuchet MS" w:hAnsi="Trebuchet MS" w:cs="Trebuchet MS"/>
          <w:color w:val="0D0D0D"/>
        </w:rPr>
        <w:t>ă</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acordat</w:t>
      </w:r>
      <w:r>
        <w:rPr>
          <w:rFonts w:ascii="Trebuchet MS" w:eastAsia="Trebuchet MS" w:hAnsi="Trebuchet MS" w:cs="Trebuchet MS"/>
          <w:color w:val="0D0D0D"/>
        </w:rPr>
        <w:t>ă</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w w:val="103"/>
        </w:rPr>
        <w:t xml:space="preserve">tranşă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prefinanţare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nejustificată</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poate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propune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rezilierea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Finanţare.</w:t>
      </w:r>
    </w:p>
    <w:p w:rsidR="000B3971" w:rsidRDefault="000B3971">
      <w:pPr>
        <w:spacing w:before="9" w:line="100" w:lineRule="exact"/>
        <w:rPr>
          <w:sz w:val="10"/>
          <w:szCs w:val="10"/>
        </w:rPr>
      </w:pPr>
    </w:p>
    <w:p w:rsidR="000B3971" w:rsidRDefault="0099349E">
      <w:pPr>
        <w:spacing w:line="250" w:lineRule="auto"/>
        <w:ind w:left="133" w:right="242"/>
        <w:jc w:val="both"/>
        <w:rPr>
          <w:rFonts w:ascii="Trebuchet MS" w:eastAsia="Trebuchet MS" w:hAnsi="Trebuchet MS" w:cs="Trebuchet MS"/>
        </w:rPr>
      </w:pPr>
      <w:r>
        <w:rPr>
          <w:rFonts w:ascii="Trebuchet MS" w:eastAsia="Trebuchet MS" w:hAnsi="Trebuchet MS" w:cs="Trebuchet MS"/>
          <w:color w:val="0D0D0D"/>
        </w:rPr>
        <w:t>(10)</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AMPOCU</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notifică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beneficiarul/</w:t>
      </w:r>
      <w:proofErr w:type="gramStart"/>
      <w:r>
        <w:rPr>
          <w:rFonts w:ascii="Trebuchet MS" w:eastAsia="Trebuchet MS" w:hAnsi="Trebuchet MS" w:cs="Trebuchet MS"/>
          <w:color w:val="0D0D0D"/>
        </w:rPr>
        <w:t>liderul  de</w:t>
      </w:r>
      <w:proofErr w:type="gramEnd"/>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privir</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obligaţia </w:t>
      </w:r>
      <w:r>
        <w:rPr>
          <w:rFonts w:ascii="Trebuchet MS" w:eastAsia="Trebuchet MS" w:hAnsi="Trebuchet MS" w:cs="Trebuchet MS"/>
          <w:color w:val="0D0D0D"/>
        </w:rPr>
        <w:t>restituirii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prevăzute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w w:val="103"/>
        </w:rPr>
        <w:t>(</w:t>
      </w:r>
      <w:r>
        <w:rPr>
          <w:rFonts w:ascii="Trebuchet MS" w:eastAsia="Trebuchet MS" w:hAnsi="Trebuchet MS" w:cs="Trebuchet MS"/>
          <w:color w:val="0D0D0D"/>
          <w:spacing w:val="-1"/>
          <w:w w:val="103"/>
        </w:rPr>
        <w:t>8</w:t>
      </w:r>
      <w:r>
        <w:rPr>
          <w:rFonts w:ascii="Trebuchet MS" w:eastAsia="Trebuchet MS" w:hAnsi="Trebuchet MS" w:cs="Trebuchet MS"/>
          <w:color w:val="0D0D0D"/>
          <w:spacing w:val="-2"/>
          <w:w w:val="103"/>
        </w:rPr>
        <w:t>).</w:t>
      </w:r>
    </w:p>
    <w:p w:rsidR="000B3971" w:rsidRDefault="000B3971">
      <w:pPr>
        <w:spacing w:line="100" w:lineRule="exact"/>
        <w:rPr>
          <w:sz w:val="11"/>
          <w:szCs w:val="11"/>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 xml:space="preserve">(11)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spacing w:val="-3"/>
        </w:rPr>
        <w:t>a</w:t>
      </w:r>
      <w:r>
        <w:rPr>
          <w:rFonts w:ascii="Trebuchet MS" w:eastAsia="Trebuchet MS" w:hAnsi="Trebuchet MS" w:cs="Trebuchet MS"/>
          <w:color w:val="0D0D0D"/>
          <w:spacing w:val="-1"/>
        </w:rPr>
        <w:t>zu</w:t>
      </w:r>
      <w:r>
        <w:rPr>
          <w:rFonts w:ascii="Trebuchet MS" w:eastAsia="Trebuchet MS" w:hAnsi="Trebuchet MS" w:cs="Trebuchet MS"/>
          <w:color w:val="0D0D0D"/>
        </w:rPr>
        <w:t>l</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beneficiarul/</w:t>
      </w:r>
      <w:proofErr w:type="gramStart"/>
      <w:r>
        <w:rPr>
          <w:rFonts w:ascii="Trebuchet MS" w:eastAsia="Trebuchet MS" w:hAnsi="Trebuchet MS" w:cs="Trebuchet MS"/>
          <w:color w:val="0D0D0D"/>
        </w:rPr>
        <w:t xml:space="preserve">liderul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proofErr w:type="gramEnd"/>
      <w:r>
        <w:rPr>
          <w:rFonts w:ascii="Trebuchet MS" w:eastAsia="Trebuchet MS" w:hAnsi="Trebuchet MS" w:cs="Trebuchet MS"/>
          <w:color w:val="0D0D0D"/>
          <w:spacing w:val="33"/>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restituie</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w w:val="103"/>
        </w:rPr>
        <w:t xml:space="preserve">AMPOCU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  la</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42"/>
        </w:rPr>
        <w:t xml:space="preserve"> </w:t>
      </w:r>
      <w:proofErr w:type="gramStart"/>
      <w:r>
        <w:rPr>
          <w:rFonts w:ascii="Trebuchet MS" w:eastAsia="Trebuchet MS" w:hAnsi="Trebuchet MS" w:cs="Trebuchet MS"/>
          <w:color w:val="0D0D0D"/>
          <w:spacing w:val="1"/>
        </w:rPr>
        <w:t>î</w:t>
      </w:r>
      <w:r>
        <w:rPr>
          <w:rFonts w:ascii="Trebuchet MS" w:eastAsia="Trebuchet MS" w:hAnsi="Trebuchet MS" w:cs="Trebuchet MS"/>
          <w:color w:val="0D0D0D"/>
        </w:rPr>
        <w:t>n</w:t>
      </w:r>
      <w:proofErr w:type="gramEnd"/>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15</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comunicării </w:t>
      </w:r>
      <w:r>
        <w:rPr>
          <w:rFonts w:ascii="Trebuchet MS" w:eastAsia="Trebuchet MS" w:hAnsi="Trebuchet MS" w:cs="Trebuchet MS"/>
          <w:color w:val="0D0D0D"/>
          <w:spacing w:val="4"/>
        </w:rPr>
        <w:t xml:space="preserve"> </w:t>
      </w:r>
      <w:r>
        <w:rPr>
          <w:rFonts w:ascii="Trebuchet MS" w:eastAsia="Trebuchet MS" w:hAnsi="Trebuchet MS" w:cs="Trebuchet MS"/>
          <w:color w:val="0D0D0D"/>
          <w:w w:val="103"/>
        </w:rPr>
        <w:t>no</w:t>
      </w:r>
      <w:r>
        <w:rPr>
          <w:rFonts w:ascii="Trebuchet MS" w:eastAsia="Trebuchet MS" w:hAnsi="Trebuchet MS" w:cs="Trebuchet MS"/>
          <w:color w:val="0D0D0D"/>
          <w:spacing w:val="-5"/>
          <w:w w:val="103"/>
        </w:rPr>
        <w:t>t</w:t>
      </w:r>
      <w:r>
        <w:rPr>
          <w:rFonts w:ascii="Trebuchet MS" w:eastAsia="Trebuchet MS" w:hAnsi="Trebuchet MS" w:cs="Trebuchet MS"/>
          <w:color w:val="0D0D0D"/>
          <w:w w:val="103"/>
        </w:rPr>
        <w:t xml:space="preserve">ificării, </w:t>
      </w:r>
      <w:r>
        <w:rPr>
          <w:rFonts w:ascii="Trebuchet MS" w:eastAsia="Trebuchet MS" w:hAnsi="Trebuchet MS" w:cs="Trebuchet MS"/>
          <w:color w:val="0D0D0D"/>
        </w:rPr>
        <w:t>AMPOCU</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emite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c</w:t>
      </w:r>
      <w:r>
        <w:rPr>
          <w:rFonts w:ascii="Trebuchet MS" w:eastAsia="Trebuchet MS" w:hAnsi="Trebuchet MS" w:cs="Trebuchet MS"/>
          <w:color w:val="0D0D0D"/>
          <w:spacing w:val="3"/>
        </w:rPr>
        <w:t>i</w:t>
      </w:r>
      <w:r>
        <w:rPr>
          <w:rFonts w:ascii="Trebuchet MS" w:eastAsia="Trebuchet MS" w:hAnsi="Trebuchet MS" w:cs="Trebuchet MS"/>
          <w:color w:val="0D0D0D"/>
          <w:spacing w:val="-3"/>
        </w:rPr>
        <w:t>z</w:t>
      </w:r>
      <w:r>
        <w:rPr>
          <w:rFonts w:ascii="Trebuchet MS" w:eastAsia="Trebuchet MS" w:hAnsi="Trebuchet MS" w:cs="Trebuchet MS"/>
          <w:color w:val="0D0D0D"/>
        </w:rPr>
        <w:t>ia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recuperare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prefinanţării,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individualizează</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sumele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restituit</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exprimate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moneda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naţională.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Decizia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constituie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titlu</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creanţă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şi </w:t>
      </w:r>
      <w:r>
        <w:rPr>
          <w:rFonts w:ascii="Trebuchet MS" w:eastAsia="Trebuchet MS" w:hAnsi="Trebuchet MS" w:cs="Trebuchet MS"/>
          <w:color w:val="0D0D0D"/>
          <w:w w:val="103"/>
        </w:rPr>
        <w:t xml:space="preserve">cuprinde </w:t>
      </w:r>
      <w:proofErr w:type="gramStart"/>
      <w:r>
        <w:rPr>
          <w:rFonts w:ascii="Trebuchet MS" w:eastAsia="Trebuchet MS" w:hAnsi="Trebuchet MS" w:cs="Trebuchet MS"/>
          <w:color w:val="0D0D0D"/>
          <w:spacing w:val="-1"/>
        </w:rPr>
        <w:t>elementel</w:t>
      </w:r>
      <w:r>
        <w:rPr>
          <w:rFonts w:ascii="Trebuchet MS" w:eastAsia="Trebuchet MS" w:hAnsi="Trebuchet MS" w:cs="Trebuchet MS"/>
          <w:color w:val="0D0D0D"/>
        </w:rPr>
        <w:t xml:space="preserve">e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actului</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administrativ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fiscal</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 xml:space="preserve">e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 xml:space="preserve">Legea  </w:t>
      </w:r>
      <w:r>
        <w:rPr>
          <w:rFonts w:ascii="Trebuchet MS" w:eastAsia="Trebuchet MS" w:hAnsi="Trebuchet MS" w:cs="Trebuchet MS"/>
          <w:color w:val="0D0D0D"/>
          <w:spacing w:val="-1"/>
        </w:rPr>
        <w:t>207/201</w:t>
      </w:r>
      <w:r>
        <w:rPr>
          <w:rFonts w:ascii="Trebuchet MS" w:eastAsia="Trebuchet MS" w:hAnsi="Trebuchet MS" w:cs="Trebuchet MS"/>
          <w:color w:val="0D0D0D"/>
        </w:rPr>
        <w:t xml:space="preserve">5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privind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Codu</w:t>
      </w:r>
      <w:r>
        <w:rPr>
          <w:rFonts w:ascii="Trebuchet MS" w:eastAsia="Trebuchet MS" w:hAnsi="Trebuchet MS" w:cs="Trebuchet MS"/>
          <w:color w:val="0D0D0D"/>
        </w:rPr>
        <w:t>l</w:t>
      </w:r>
      <w:r>
        <w:rPr>
          <w:rFonts w:ascii="Trebuchet MS" w:eastAsia="Trebuchet MS" w:hAnsi="Trebuchet MS" w:cs="Trebuchet MS"/>
          <w:color w:val="0D0D0D"/>
          <w:spacing w:val="5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procedur</w:t>
      </w:r>
      <w:r>
        <w:rPr>
          <w:rFonts w:ascii="Trebuchet MS" w:eastAsia="Trebuchet MS" w:hAnsi="Trebuchet MS" w:cs="Trebuchet MS"/>
          <w:color w:val="0D0D0D"/>
        </w:rPr>
        <w:t>ă</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fiscală,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modificările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completările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ulterioare.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titlul</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creanţ</w:t>
      </w:r>
      <w:r>
        <w:rPr>
          <w:rFonts w:ascii="Trebuchet MS" w:eastAsia="Trebuchet MS" w:hAnsi="Trebuchet MS" w:cs="Trebuchet MS"/>
          <w:color w:val="0D0D0D"/>
        </w:rPr>
        <w:t>ă</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indică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contul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beneficiarul</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trebuie</w:t>
      </w:r>
      <w:r>
        <w:rPr>
          <w:rFonts w:ascii="Trebuchet MS" w:eastAsia="Trebuchet MS" w:hAnsi="Trebuchet MS" w:cs="Trebuchet MS"/>
          <w:color w:val="0D0D0D"/>
          <w:spacing w:val="22"/>
        </w:rPr>
        <w:t xml:space="preserve"> </w:t>
      </w:r>
      <w:proofErr w:type="gramStart"/>
      <w:r>
        <w:rPr>
          <w:rFonts w:ascii="Trebuchet MS" w:eastAsia="Trebuchet MS" w:hAnsi="Trebuchet MS" w:cs="Trebuchet MS"/>
          <w:color w:val="0D0D0D"/>
        </w:rPr>
        <w:t>să</w:t>
      </w:r>
      <w:proofErr w:type="gramEnd"/>
      <w:r>
        <w:rPr>
          <w:rFonts w:ascii="Trebuchet MS" w:eastAsia="Trebuchet MS" w:hAnsi="Trebuchet MS" w:cs="Trebuchet MS"/>
          <w:color w:val="0D0D0D"/>
          <w:spacing w:val="8"/>
        </w:rPr>
        <w:t xml:space="preserve"> </w:t>
      </w:r>
      <w:r>
        <w:rPr>
          <w:rFonts w:ascii="Trebuchet MS" w:eastAsia="Trebuchet MS" w:hAnsi="Trebuchet MS" w:cs="Trebuchet MS"/>
          <w:color w:val="0D0D0D"/>
        </w:rPr>
        <w:t>efectueze</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plata.</w:t>
      </w:r>
    </w:p>
    <w:p w:rsidR="000B3971" w:rsidRDefault="000B3971">
      <w:pPr>
        <w:spacing w:before="3" w:line="100" w:lineRule="exact"/>
        <w:rPr>
          <w:sz w:val="11"/>
          <w:szCs w:val="11"/>
        </w:rPr>
      </w:pPr>
    </w:p>
    <w:p w:rsidR="000B3971" w:rsidRDefault="0099349E">
      <w:pPr>
        <w:spacing w:line="248" w:lineRule="auto"/>
        <w:ind w:left="133" w:right="242"/>
        <w:jc w:val="both"/>
        <w:rPr>
          <w:rFonts w:ascii="Trebuchet MS" w:eastAsia="Trebuchet MS" w:hAnsi="Trebuchet MS" w:cs="Trebuchet MS"/>
        </w:rPr>
      </w:pPr>
      <w:r>
        <w:rPr>
          <w:rFonts w:ascii="Trebuchet MS" w:eastAsia="Trebuchet MS" w:hAnsi="Trebuchet MS" w:cs="Trebuchet MS"/>
          <w:color w:val="0D0D0D"/>
        </w:rPr>
        <w:t xml:space="preserve">(12)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tlu</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creanţ</w:t>
      </w:r>
      <w:r>
        <w:rPr>
          <w:rFonts w:ascii="Trebuchet MS" w:eastAsia="Trebuchet MS" w:hAnsi="Trebuchet MS" w:cs="Trebuchet MS"/>
          <w:color w:val="0D0D0D"/>
        </w:rPr>
        <w:t>ă</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11</w:t>
      </w:r>
      <w:r>
        <w:rPr>
          <w:rFonts w:ascii="Trebuchet MS" w:eastAsia="Trebuchet MS" w:hAnsi="Trebuchet MS" w:cs="Trebuchet MS"/>
          <w:color w:val="0D0D0D"/>
        </w:rPr>
        <w:t>)</w:t>
      </w:r>
      <w:r>
        <w:rPr>
          <w:rFonts w:ascii="Trebuchet MS" w:eastAsia="Trebuchet MS" w:hAnsi="Trebuchet MS" w:cs="Trebuchet MS"/>
          <w:color w:val="0D0D0D"/>
          <w:spacing w:val="19"/>
        </w:rPr>
        <w:t xml:space="preserve"> </w:t>
      </w:r>
      <w:proofErr w:type="gramStart"/>
      <w:r>
        <w:rPr>
          <w:rFonts w:ascii="Trebuchet MS" w:eastAsia="Trebuchet MS" w:hAnsi="Trebuchet MS" w:cs="Trebuchet MS"/>
          <w:color w:val="0D0D0D"/>
          <w:spacing w:val="-1"/>
        </w:rPr>
        <w:t>s</w:t>
      </w:r>
      <w:r>
        <w:rPr>
          <w:rFonts w:ascii="Trebuchet MS" w:eastAsia="Trebuchet MS" w:hAnsi="Trebuchet MS" w:cs="Trebuchet MS"/>
          <w:color w:val="0D0D0D"/>
        </w:rPr>
        <w:t>e</w:t>
      </w:r>
      <w:proofErr w:type="gramEnd"/>
      <w:r>
        <w:rPr>
          <w:rFonts w:ascii="Trebuchet MS" w:eastAsia="Trebuchet MS" w:hAnsi="Trebuchet MS" w:cs="Trebuchet MS"/>
          <w:color w:val="0D0D0D"/>
          <w:spacing w:val="15"/>
        </w:rPr>
        <w:t xml:space="preserve"> </w:t>
      </w:r>
      <w:r>
        <w:rPr>
          <w:rFonts w:ascii="Trebuchet MS" w:eastAsia="Trebuchet MS" w:hAnsi="Trebuchet MS" w:cs="Trebuchet MS"/>
          <w:color w:val="0D0D0D"/>
        </w:rPr>
        <w:t>transmite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debitorului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5</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3"/>
          <w:w w:val="103"/>
        </w:rPr>
        <w:t>z</w:t>
      </w:r>
      <w:r>
        <w:rPr>
          <w:rFonts w:ascii="Trebuchet MS" w:eastAsia="Trebuchet MS" w:hAnsi="Trebuchet MS" w:cs="Trebuchet MS"/>
          <w:color w:val="0D0D0D"/>
          <w:spacing w:val="3"/>
          <w:w w:val="103"/>
        </w:rPr>
        <w:t>i</w:t>
      </w:r>
      <w:r>
        <w:rPr>
          <w:rFonts w:ascii="Trebuchet MS" w:eastAsia="Trebuchet MS" w:hAnsi="Trebuchet MS" w:cs="Trebuchet MS"/>
          <w:color w:val="0D0D0D"/>
          <w:spacing w:val="-3"/>
          <w:w w:val="103"/>
        </w:rPr>
        <w:t xml:space="preserve">le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emiterii.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Împotriva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titlului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creanţ</w:t>
      </w:r>
      <w:r>
        <w:rPr>
          <w:rFonts w:ascii="Trebuchet MS" w:eastAsia="Trebuchet MS" w:hAnsi="Trebuchet MS" w:cs="Trebuchet MS"/>
          <w:color w:val="0D0D0D"/>
        </w:rPr>
        <w:t>ă</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formul</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w w:val="103"/>
        </w:rPr>
        <w:t xml:space="preserve">contestaţie </w:t>
      </w:r>
      <w:r>
        <w:rPr>
          <w:rFonts w:ascii="Trebuchet MS" w:eastAsia="Trebuchet MS" w:hAnsi="Trebuchet MS" w:cs="Trebuchet MS"/>
          <w:color w:val="0D0D0D"/>
        </w:rPr>
        <w:t>în</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3</w:t>
      </w:r>
      <w:r>
        <w:rPr>
          <w:rFonts w:ascii="Trebuchet MS" w:eastAsia="Trebuchet MS" w:hAnsi="Trebuchet MS" w:cs="Trebuchet MS"/>
          <w:color w:val="0D0D0D"/>
        </w:rPr>
        <w:t>0</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zil</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comunicării,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 xml:space="preserve">depune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autoritate</w:t>
      </w:r>
      <w:r>
        <w:rPr>
          <w:rFonts w:ascii="Trebuchet MS" w:eastAsia="Trebuchet MS" w:hAnsi="Trebuchet MS" w:cs="Trebuchet MS"/>
          <w:color w:val="0D0D0D"/>
        </w:rPr>
        <w:t>a</w:t>
      </w:r>
      <w:r>
        <w:rPr>
          <w:rFonts w:ascii="Trebuchet MS" w:eastAsia="Trebuchet MS" w:hAnsi="Trebuchet MS" w:cs="Trebuchet MS"/>
          <w:color w:val="0D0D0D"/>
          <w:spacing w:val="55"/>
        </w:rPr>
        <w:t xml:space="preserve"> </w:t>
      </w:r>
      <w:r>
        <w:rPr>
          <w:rFonts w:ascii="Trebuchet MS" w:eastAsia="Trebuchet MS" w:hAnsi="Trebuchet MS" w:cs="Trebuchet MS"/>
          <w:color w:val="0D0D0D"/>
          <w:w w:val="103"/>
        </w:rPr>
        <w:t xml:space="preserve">publică </w:t>
      </w:r>
      <w:r>
        <w:rPr>
          <w:rFonts w:ascii="Trebuchet MS" w:eastAsia="Trebuchet MS" w:hAnsi="Trebuchet MS" w:cs="Trebuchet MS"/>
          <w:color w:val="0D0D0D"/>
        </w:rPr>
        <w:t>emitentă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titlului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creanţă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contestat/</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AMPOC</w:t>
      </w:r>
      <w:r>
        <w:rPr>
          <w:rFonts w:ascii="Trebuchet MS" w:eastAsia="Trebuchet MS" w:hAnsi="Trebuchet MS" w:cs="Trebuchet MS"/>
          <w:color w:val="0D0D0D"/>
          <w:spacing w:val="2"/>
          <w:w w:val="103"/>
        </w:rPr>
        <w:t>U</w:t>
      </w:r>
      <w:r>
        <w:rPr>
          <w:rFonts w:ascii="Trebuchet MS" w:eastAsia="Trebuchet MS" w:hAnsi="Trebuchet MS" w:cs="Trebuchet MS"/>
          <w:color w:val="0D0D0D"/>
          <w:w w:val="103"/>
        </w:rPr>
        <w:t>.</w:t>
      </w:r>
    </w:p>
    <w:p w:rsidR="000B3971" w:rsidRDefault="000B3971">
      <w:pPr>
        <w:spacing w:before="10" w:line="100" w:lineRule="exact"/>
        <w:rPr>
          <w:sz w:val="10"/>
          <w:szCs w:val="10"/>
        </w:rPr>
      </w:pPr>
    </w:p>
    <w:p w:rsidR="000B3971" w:rsidRDefault="0099349E">
      <w:pPr>
        <w:ind w:left="133" w:right="1731"/>
        <w:jc w:val="both"/>
        <w:rPr>
          <w:rFonts w:ascii="Trebuchet MS" w:eastAsia="Trebuchet MS" w:hAnsi="Trebuchet MS" w:cs="Trebuchet MS"/>
        </w:rPr>
      </w:pPr>
      <w:r>
        <w:rPr>
          <w:rFonts w:ascii="Trebuchet MS" w:eastAsia="Trebuchet MS" w:hAnsi="Trebuchet MS" w:cs="Trebuchet MS"/>
          <w:color w:val="0D0D0D"/>
        </w:rPr>
        <w:t>(13)</w:t>
      </w:r>
      <w:r>
        <w:rPr>
          <w:rFonts w:ascii="Trebuchet MS" w:eastAsia="Trebuchet MS" w:hAnsi="Trebuchet MS" w:cs="Trebuchet MS"/>
          <w:color w:val="0D0D0D"/>
          <w:spacing w:val="4"/>
        </w:rPr>
        <w:t xml:space="preserve"> </w:t>
      </w:r>
      <w:r>
        <w:rPr>
          <w:rFonts w:ascii="Trebuchet MS" w:eastAsia="Trebuchet MS" w:hAnsi="Trebuchet MS" w:cs="Trebuchet MS"/>
          <w:color w:val="0D0D0D"/>
        </w:rPr>
        <w:t>Introducerea</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contestaţiei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suspendă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executarea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titlului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creanţă.</w:t>
      </w:r>
    </w:p>
    <w:p w:rsidR="000B3971" w:rsidRDefault="000B3971">
      <w:pPr>
        <w:spacing w:before="3" w:line="120" w:lineRule="exact"/>
        <w:rPr>
          <w:sz w:val="12"/>
          <w:szCs w:val="12"/>
        </w:rPr>
      </w:pPr>
    </w:p>
    <w:p w:rsidR="000B3971" w:rsidRDefault="0099349E">
      <w:pPr>
        <w:spacing w:line="245" w:lineRule="auto"/>
        <w:ind w:left="133" w:right="243"/>
        <w:jc w:val="both"/>
        <w:rPr>
          <w:rFonts w:ascii="Trebuchet MS" w:eastAsia="Trebuchet MS" w:hAnsi="Trebuchet MS" w:cs="Trebuchet MS"/>
        </w:rPr>
      </w:pPr>
      <w:r>
        <w:rPr>
          <w:rFonts w:ascii="Trebuchet MS" w:eastAsia="Trebuchet MS" w:hAnsi="Trebuchet MS" w:cs="Trebuchet MS"/>
          <w:color w:val="0D0D0D"/>
        </w:rPr>
        <w:t xml:space="preserve">(14) </w:t>
      </w:r>
      <w:r>
        <w:rPr>
          <w:rFonts w:ascii="Trebuchet MS" w:eastAsia="Trebuchet MS" w:hAnsi="Trebuchet MS" w:cs="Trebuchet MS"/>
          <w:color w:val="0D0D0D"/>
          <w:spacing w:val="-1"/>
        </w:rPr>
        <w:t>Debitoru</w:t>
      </w:r>
      <w:r>
        <w:rPr>
          <w:rFonts w:ascii="Trebuchet MS" w:eastAsia="Trebuchet MS" w:hAnsi="Trebuchet MS" w:cs="Trebuchet MS"/>
          <w:color w:val="0D0D0D"/>
        </w:rPr>
        <w:t>l</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efectuări</w:t>
      </w:r>
      <w:r>
        <w:rPr>
          <w:rFonts w:ascii="Trebuchet MS" w:eastAsia="Trebuchet MS" w:hAnsi="Trebuchet MS" w:cs="Trebuchet MS"/>
          <w:color w:val="0D0D0D"/>
        </w:rPr>
        <w:t>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plăţii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stab</w:t>
      </w:r>
      <w:r>
        <w:rPr>
          <w:rFonts w:ascii="Trebuchet MS" w:eastAsia="Trebuchet MS" w:hAnsi="Trebuchet MS" w:cs="Trebuchet MS"/>
          <w:color w:val="0D0D0D"/>
          <w:spacing w:val="3"/>
        </w:rPr>
        <w:t>i</w:t>
      </w:r>
      <w:r>
        <w:rPr>
          <w:rFonts w:ascii="Trebuchet MS" w:eastAsia="Trebuchet MS" w:hAnsi="Trebuchet MS" w:cs="Trebuchet MS"/>
          <w:color w:val="0D0D0D"/>
        </w:rPr>
        <w:t>lite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decizia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recuperar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rPr>
        <w:t>prefinanţării,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30</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data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comunicării</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acesteia.</w:t>
      </w:r>
    </w:p>
    <w:p w:rsidR="000B3971" w:rsidRDefault="000B3971">
      <w:pPr>
        <w:spacing w:before="5" w:line="100" w:lineRule="exact"/>
        <w:rPr>
          <w:sz w:val="11"/>
          <w:szCs w:val="11"/>
        </w:rPr>
      </w:pPr>
    </w:p>
    <w:p w:rsidR="000B3971" w:rsidRDefault="0099349E">
      <w:pPr>
        <w:spacing w:line="250" w:lineRule="auto"/>
        <w:ind w:left="133" w:right="243"/>
        <w:jc w:val="both"/>
        <w:rPr>
          <w:rFonts w:ascii="Trebuchet MS" w:eastAsia="Trebuchet MS" w:hAnsi="Trebuchet MS" w:cs="Trebuchet MS"/>
          <w:color w:val="0D0D0D"/>
          <w:spacing w:val="1"/>
          <w:w w:val="103"/>
        </w:rPr>
      </w:pPr>
      <w:r>
        <w:rPr>
          <w:rFonts w:ascii="Trebuchet MS" w:eastAsia="Trebuchet MS" w:hAnsi="Trebuchet MS" w:cs="Trebuchet MS"/>
          <w:color w:val="0D0D0D"/>
        </w:rPr>
        <w:t>(15) Titlul</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
        </w:rPr>
        <w:t xml:space="preserve"> </w:t>
      </w:r>
      <w:r>
        <w:rPr>
          <w:rFonts w:ascii="Trebuchet MS" w:eastAsia="Trebuchet MS" w:hAnsi="Trebuchet MS" w:cs="Trebuchet MS"/>
          <w:color w:val="0D0D0D"/>
        </w:rPr>
        <w:t>creanţă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constituie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titlu</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executoriu</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împlinirea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termenului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alin. </w:t>
      </w:r>
    </w:p>
    <w:p w:rsidR="007159E9" w:rsidRDefault="007159E9">
      <w:pPr>
        <w:spacing w:line="250" w:lineRule="auto"/>
        <w:ind w:left="133" w:right="243"/>
        <w:jc w:val="both"/>
        <w:rPr>
          <w:rFonts w:ascii="Trebuchet MS" w:eastAsia="Trebuchet MS" w:hAnsi="Trebuchet MS" w:cs="Trebuchet MS"/>
        </w:rPr>
      </w:pPr>
    </w:p>
    <w:p w:rsidR="000B3971" w:rsidRDefault="000B3971">
      <w:pPr>
        <w:spacing w:before="8" w:line="100" w:lineRule="exact"/>
        <w:rPr>
          <w:sz w:val="10"/>
          <w:szCs w:val="10"/>
        </w:rPr>
      </w:pPr>
    </w:p>
    <w:p w:rsidR="000B3971" w:rsidRDefault="0099349E">
      <w:pPr>
        <w:spacing w:line="248" w:lineRule="auto"/>
        <w:ind w:left="133" w:right="242"/>
        <w:jc w:val="both"/>
        <w:rPr>
          <w:rFonts w:ascii="Trebuchet MS" w:eastAsia="Trebuchet MS" w:hAnsi="Trebuchet MS" w:cs="Trebuchet MS"/>
        </w:rPr>
      </w:pPr>
      <w:r>
        <w:rPr>
          <w:rFonts w:ascii="Trebuchet MS" w:eastAsia="Trebuchet MS" w:hAnsi="Trebuchet MS" w:cs="Trebuchet MS"/>
          <w:color w:val="0D0D0D"/>
        </w:rPr>
        <w:t>(16) Debitorul</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datorează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neachitarea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obligaţiilor</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9"/>
        </w:rPr>
        <w:t xml:space="preserve"> </w:t>
      </w:r>
      <w:r>
        <w:rPr>
          <w:rFonts w:ascii="Trebuchet MS" w:eastAsia="Trebuchet MS" w:hAnsi="Trebuchet MS" w:cs="Trebuchet MS"/>
          <w:color w:val="0D0D0D"/>
        </w:rPr>
        <w:t>titlul</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creanţ</w:t>
      </w:r>
      <w:r>
        <w:rPr>
          <w:rFonts w:ascii="Trebuchet MS" w:eastAsia="Trebuchet MS" w:hAnsi="Trebuchet MS" w:cs="Trebuchet MS"/>
          <w:color w:val="0D0D0D"/>
        </w:rPr>
        <w:t>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o</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dobând</w:t>
      </w:r>
      <w:r>
        <w:rPr>
          <w:rFonts w:ascii="Trebuchet MS" w:eastAsia="Trebuchet MS" w:hAnsi="Trebuchet MS" w:cs="Trebuchet MS"/>
          <w:color w:val="0D0D0D"/>
        </w:rPr>
        <w:t>ă</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calculează</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aplicare</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rate</w:t>
      </w:r>
      <w:r>
        <w:rPr>
          <w:rFonts w:ascii="Trebuchet MS" w:eastAsia="Trebuchet MS" w:hAnsi="Trebuchet MS" w:cs="Trebuchet MS"/>
          <w:color w:val="0D0D0D"/>
        </w:rPr>
        <w:t>i</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dobânzii</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dato</w:t>
      </w:r>
      <w:r>
        <w:rPr>
          <w:rFonts w:ascii="Trebuchet MS" w:eastAsia="Trebuchet MS" w:hAnsi="Trebuchet MS" w:cs="Trebuchet MS"/>
          <w:color w:val="0D0D0D"/>
          <w:spacing w:val="-4"/>
        </w:rPr>
        <w:t>r</w:t>
      </w:r>
      <w:r>
        <w:rPr>
          <w:rFonts w:ascii="Trebuchet MS" w:eastAsia="Trebuchet MS" w:hAnsi="Trebuchet MS" w:cs="Trebuchet MS"/>
          <w:color w:val="0D0D0D"/>
        </w:rPr>
        <w:t>ate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soldul</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 xml:space="preserve">rămas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contravaloarea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le</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10</w:t>
      </w:r>
      <w:r>
        <w:rPr>
          <w:rFonts w:ascii="Trebuchet MS" w:eastAsia="Trebuchet MS" w:hAnsi="Trebuchet MS" w:cs="Trebuchet MS"/>
          <w:color w:val="0D0D0D"/>
          <w:spacing w:val="1"/>
        </w:rPr>
        <w:t>)</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spacing w:val="-1"/>
        </w:rPr>
        <w:t>m</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zi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w w:val="103"/>
        </w:rPr>
        <w:t xml:space="preserve">după </w:t>
      </w:r>
      <w:r>
        <w:rPr>
          <w:rFonts w:ascii="Trebuchet MS" w:eastAsia="Trebuchet MS" w:hAnsi="Trebuchet MS" w:cs="Trebuchet MS"/>
          <w:color w:val="0D0D0D"/>
          <w:spacing w:val="-1"/>
        </w:rPr>
        <w:t>expirare</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termenului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6"/>
        </w:rPr>
        <w:t xml:space="preserve"> </w:t>
      </w:r>
      <w:r>
        <w:rPr>
          <w:rFonts w:ascii="Trebuchet MS" w:eastAsia="Trebuchet MS" w:hAnsi="Trebuchet MS" w:cs="Trebuchet MS"/>
          <w:color w:val="0D0D0D"/>
        </w:rPr>
        <w:t>stabilit</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conformitate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1"/>
        </w:rPr>
        <w:t xml:space="preserve"> prevederil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14</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proofErr w:type="gramStart"/>
      <w:r>
        <w:rPr>
          <w:rFonts w:ascii="Trebuchet MS" w:eastAsia="Trebuchet MS" w:hAnsi="Trebuchet MS" w:cs="Trebuchet MS"/>
          <w:color w:val="0D0D0D"/>
        </w:rPr>
        <w:t>până</w:t>
      </w:r>
      <w:proofErr w:type="gramEnd"/>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 xml:space="preserve">data </w:t>
      </w:r>
      <w:r>
        <w:rPr>
          <w:rFonts w:ascii="Trebuchet MS" w:eastAsia="Trebuchet MS" w:hAnsi="Trebuchet MS" w:cs="Trebuchet MS"/>
          <w:color w:val="0D0D0D"/>
        </w:rPr>
        <w:t>stingerii</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acesteia.</w:t>
      </w:r>
    </w:p>
    <w:p w:rsidR="000B3971" w:rsidRDefault="000B3971">
      <w:pPr>
        <w:spacing w:before="2" w:line="100" w:lineRule="exact"/>
        <w:rPr>
          <w:sz w:val="11"/>
          <w:szCs w:val="11"/>
        </w:rPr>
      </w:pPr>
    </w:p>
    <w:p w:rsidR="000B3971" w:rsidRDefault="0099349E">
      <w:pPr>
        <w:spacing w:line="247" w:lineRule="auto"/>
        <w:ind w:left="133" w:right="241"/>
        <w:jc w:val="both"/>
        <w:rPr>
          <w:rFonts w:ascii="Trebuchet MS" w:eastAsia="Trebuchet MS" w:hAnsi="Trebuchet MS" w:cs="Trebuchet MS"/>
        </w:rPr>
      </w:pPr>
      <w:r>
        <w:rPr>
          <w:rFonts w:ascii="Trebuchet MS" w:eastAsia="Trebuchet MS" w:hAnsi="Trebuchet MS" w:cs="Trebuchet MS"/>
          <w:color w:val="0D0D0D"/>
        </w:rPr>
        <w:t xml:space="preserve">(17)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nerecuperării</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10</w:t>
      </w:r>
      <w:r>
        <w:rPr>
          <w:rFonts w:ascii="Trebuchet MS" w:eastAsia="Trebuchet MS" w:hAnsi="Trebuchet MS" w:cs="Trebuchet MS"/>
          <w:color w:val="0D0D0D"/>
          <w:spacing w:val="1"/>
        </w:rPr>
        <w:t>)</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 xml:space="preserve">expirarea </w:t>
      </w:r>
      <w:r>
        <w:rPr>
          <w:rFonts w:ascii="Trebuchet MS" w:eastAsia="Trebuchet MS" w:hAnsi="Trebuchet MS" w:cs="Trebuchet MS"/>
          <w:color w:val="0D0D0D"/>
        </w:rPr>
        <w:t>termenului</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3</w:t>
      </w:r>
      <w:r>
        <w:rPr>
          <w:rFonts w:ascii="Trebuchet MS" w:eastAsia="Trebuchet MS" w:hAnsi="Trebuchet MS" w:cs="Trebuchet MS"/>
          <w:color w:val="0D0D0D"/>
        </w:rPr>
        <w:t>0</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3"/>
        </w:rPr>
        <w:t>z</w:t>
      </w:r>
      <w:r>
        <w:rPr>
          <w:rFonts w:ascii="Trebuchet MS" w:eastAsia="Trebuchet MS" w:hAnsi="Trebuchet MS" w:cs="Trebuchet MS"/>
          <w:color w:val="0D0D0D"/>
          <w:spacing w:val="3"/>
        </w:rPr>
        <w:t>i</w:t>
      </w:r>
      <w:r>
        <w:rPr>
          <w:rFonts w:ascii="Trebuchet MS" w:eastAsia="Trebuchet MS" w:hAnsi="Trebuchet MS" w:cs="Trebuchet MS"/>
          <w:color w:val="0D0D0D"/>
          <w:spacing w:val="-2"/>
        </w:rPr>
        <w:t>l</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comunicării  </w:t>
      </w:r>
      <w:r>
        <w:rPr>
          <w:rFonts w:ascii="Trebuchet MS" w:eastAsia="Trebuchet MS" w:hAnsi="Trebuchet MS" w:cs="Trebuchet MS"/>
          <w:color w:val="0D0D0D"/>
          <w:spacing w:val="-2"/>
        </w:rPr>
        <w:t>dec</w:t>
      </w:r>
      <w:r>
        <w:rPr>
          <w:rFonts w:ascii="Trebuchet MS" w:eastAsia="Trebuchet MS" w:hAnsi="Trebuchet MS" w:cs="Trebuchet MS"/>
          <w:color w:val="0D0D0D"/>
          <w:spacing w:val="3"/>
        </w:rPr>
        <w:t>i</w:t>
      </w:r>
      <w:r>
        <w:rPr>
          <w:rFonts w:ascii="Trebuchet MS" w:eastAsia="Trebuchet MS" w:hAnsi="Trebuchet MS" w:cs="Trebuchet MS"/>
          <w:color w:val="0D0D0D"/>
        </w:rPr>
        <w:t>ziei</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recuperare</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w w:val="103"/>
        </w:rPr>
        <w:t xml:space="preserve">prefinanţării,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comunic</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titlu</w:t>
      </w:r>
      <w:r>
        <w:rPr>
          <w:rFonts w:ascii="Trebuchet MS" w:eastAsia="Trebuchet MS" w:hAnsi="Trebuchet MS" w:cs="Trebuchet MS"/>
          <w:color w:val="0D0D0D"/>
        </w:rPr>
        <w:t>l</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executori</w:t>
      </w:r>
      <w:r>
        <w:rPr>
          <w:rFonts w:ascii="Trebuchet MS" w:eastAsia="Trebuchet MS" w:hAnsi="Trebuchet MS" w:cs="Trebuchet MS"/>
          <w:color w:val="0D0D0D"/>
        </w:rPr>
        <w:t>u</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împreun</w:t>
      </w:r>
      <w:r>
        <w:rPr>
          <w:rFonts w:ascii="Trebuchet MS" w:eastAsia="Trebuchet MS" w:hAnsi="Trebuchet MS" w:cs="Trebuchet MS"/>
          <w:color w:val="0D0D0D"/>
        </w:rPr>
        <w:t>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dovad</w:t>
      </w:r>
      <w:r>
        <w:rPr>
          <w:rFonts w:ascii="Trebuchet MS" w:eastAsia="Trebuchet MS" w:hAnsi="Trebuchet MS" w:cs="Trebuchet MS"/>
          <w:color w:val="0D0D0D"/>
        </w:rPr>
        <w:t>a</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comunicări</w:t>
      </w:r>
      <w:r>
        <w:rPr>
          <w:rFonts w:ascii="Trebuchet MS" w:eastAsia="Trebuchet MS" w:hAnsi="Trebuchet MS" w:cs="Trebuchet MS"/>
          <w:color w:val="0D0D0D"/>
        </w:rPr>
        <w:t>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acestui</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organelor </w:t>
      </w:r>
      <w:r>
        <w:rPr>
          <w:rFonts w:ascii="Trebuchet MS" w:eastAsia="Trebuchet MS" w:hAnsi="Trebuchet MS" w:cs="Trebuchet MS"/>
          <w:color w:val="0D0D0D"/>
        </w:rPr>
        <w:t>fiscale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competent</w:t>
      </w:r>
      <w:r>
        <w:rPr>
          <w:rFonts w:ascii="Trebuchet MS" w:eastAsia="Trebuchet MS" w:hAnsi="Trebuchet MS" w:cs="Trebuchet MS"/>
          <w:color w:val="0D0D0D"/>
        </w:rPr>
        <w:t>e  din</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s</w:t>
      </w:r>
      <w:r>
        <w:rPr>
          <w:rFonts w:ascii="Trebuchet MS" w:eastAsia="Trebuchet MS" w:hAnsi="Trebuchet MS" w:cs="Trebuchet MS"/>
          <w:color w:val="0D0D0D"/>
          <w:spacing w:val="-1"/>
        </w:rPr>
        <w:t>ubordine</w:t>
      </w:r>
      <w:r>
        <w:rPr>
          <w:rFonts w:ascii="Trebuchet MS" w:eastAsia="Trebuchet MS" w:hAnsi="Trebuchet MS" w:cs="Trebuchet MS"/>
          <w:color w:val="0D0D0D"/>
        </w:rPr>
        <w:t>a</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Agenţiei</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Na</w:t>
      </w:r>
      <w:r>
        <w:rPr>
          <w:rFonts w:ascii="Trebuchet MS" w:eastAsia="Trebuchet MS" w:hAnsi="Trebuchet MS" w:cs="Trebuchet MS"/>
          <w:color w:val="0D0D0D"/>
          <w:spacing w:val="-5"/>
        </w:rPr>
        <w:t>ţ</w:t>
      </w:r>
      <w:r>
        <w:rPr>
          <w:rFonts w:ascii="Trebuchet MS" w:eastAsia="Trebuchet MS" w:hAnsi="Trebuchet MS" w:cs="Trebuchet MS"/>
          <w:color w:val="0D0D0D"/>
        </w:rPr>
        <w:t>ionale</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Administrar</w:t>
      </w:r>
      <w:r>
        <w:rPr>
          <w:rFonts w:ascii="Trebuchet MS" w:eastAsia="Trebuchet MS" w:hAnsi="Trebuchet MS" w:cs="Trebuchet MS"/>
          <w:color w:val="0D0D0D"/>
        </w:rPr>
        <w:t xml:space="preserve">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Fiscală,</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38"/>
        </w:rPr>
        <w:t xml:space="preserve"> </w:t>
      </w:r>
      <w:r>
        <w:rPr>
          <w:rFonts w:ascii="Trebuchet MS" w:eastAsia="Trebuchet MS" w:hAnsi="Trebuchet MS" w:cs="Trebuchet MS"/>
          <w:color w:val="0D0D0D"/>
          <w:w w:val="104"/>
        </w:rPr>
        <w:t xml:space="preserve">vor </w:t>
      </w:r>
      <w:r>
        <w:rPr>
          <w:rFonts w:ascii="Trebuchet MS" w:eastAsia="Trebuchet MS" w:hAnsi="Trebuchet MS" w:cs="Trebuchet MS"/>
          <w:color w:val="0D0D0D"/>
          <w:spacing w:val="-1"/>
        </w:rPr>
        <w:t>proced</w:t>
      </w:r>
      <w:r>
        <w:rPr>
          <w:rFonts w:ascii="Trebuchet MS" w:eastAsia="Trebuchet MS" w:hAnsi="Trebuchet MS" w:cs="Trebuchet MS"/>
          <w:color w:val="0D0D0D"/>
        </w:rPr>
        <w:t>a</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recuperarea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sumelor,  conform</w:t>
      </w:r>
      <w:r>
        <w:rPr>
          <w:rFonts w:ascii="Trebuchet MS" w:eastAsia="Trebuchet MS" w:hAnsi="Trebuchet MS" w:cs="Trebuchet MS"/>
          <w:color w:val="0D0D0D"/>
          <w:spacing w:val="59"/>
        </w:rPr>
        <w:t xml:space="preserve"> </w:t>
      </w:r>
      <w:r>
        <w:rPr>
          <w:rFonts w:ascii="Trebuchet MS" w:eastAsia="Trebuchet MS" w:hAnsi="Trebuchet MS" w:cs="Trebuchet MS"/>
          <w:color w:val="0D0D0D"/>
        </w:rPr>
        <w:t xml:space="preserve">prevederilor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OUG</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 xml:space="preserve">5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modificările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w w:val="103"/>
        </w:rPr>
        <w:t xml:space="preserve">și </w:t>
      </w:r>
      <w:r>
        <w:rPr>
          <w:rFonts w:ascii="Trebuchet MS" w:eastAsia="Trebuchet MS" w:hAnsi="Trebuchet MS" w:cs="Trebuchet MS"/>
          <w:color w:val="0D0D0D"/>
        </w:rPr>
        <w:t>completările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ulterioar</w:t>
      </w:r>
      <w:r>
        <w:rPr>
          <w:rFonts w:ascii="Trebuchet MS" w:eastAsia="Trebuchet MS" w:hAnsi="Trebuchet MS" w:cs="Trebuchet MS"/>
          <w:color w:val="0D0D0D"/>
          <w:spacing w:val="-1"/>
          <w:w w:val="103"/>
        </w:rPr>
        <w:t>e</w:t>
      </w:r>
      <w:r>
        <w:rPr>
          <w:rFonts w:ascii="Trebuchet MS" w:eastAsia="Trebuchet MS" w:hAnsi="Trebuchet MS" w:cs="Trebuchet MS"/>
          <w:color w:val="0D0D0D"/>
          <w:w w:val="103"/>
        </w:rPr>
        <w:t>.</w:t>
      </w:r>
    </w:p>
    <w:p w:rsidR="000B3971" w:rsidRDefault="000B3971">
      <w:pPr>
        <w:spacing w:before="3" w:line="100" w:lineRule="exact"/>
        <w:rPr>
          <w:sz w:val="11"/>
          <w:szCs w:val="11"/>
        </w:rPr>
      </w:pPr>
    </w:p>
    <w:p w:rsidR="000B3971" w:rsidRDefault="0099349E">
      <w:pPr>
        <w:spacing w:line="247" w:lineRule="auto"/>
        <w:ind w:left="133" w:right="242"/>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(18) Recuperarea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w:t>
      </w:r>
      <w:r>
        <w:rPr>
          <w:rFonts w:ascii="Trebuchet MS" w:eastAsia="Trebuchet MS" w:hAnsi="Trebuchet MS" w:cs="Trebuchet MS"/>
          <w:color w:val="0D0D0D"/>
          <w:spacing w:val="-2"/>
        </w:rPr>
        <w:t>1</w:t>
      </w:r>
      <w:r>
        <w:rPr>
          <w:rFonts w:ascii="Trebuchet MS" w:eastAsia="Trebuchet MS" w:hAnsi="Trebuchet MS" w:cs="Trebuchet MS"/>
          <w:color w:val="0D0D0D"/>
          <w:spacing w:val="-1"/>
        </w:rPr>
        <w:t>0</w:t>
      </w:r>
      <w:r>
        <w:rPr>
          <w:rFonts w:ascii="Trebuchet MS" w:eastAsia="Trebuchet MS" w:hAnsi="Trebuchet MS" w:cs="Trebuchet MS"/>
          <w:color w:val="0D0D0D"/>
        </w:rPr>
        <w:t>)</w:t>
      </w:r>
      <w:r>
        <w:rPr>
          <w:rFonts w:ascii="Trebuchet MS" w:eastAsia="Trebuchet MS" w:hAnsi="Trebuchet MS" w:cs="Trebuchet MS"/>
          <w:color w:val="0D0D0D"/>
          <w:spacing w:val="8"/>
        </w:rPr>
        <w:t xml:space="preserve"> </w:t>
      </w:r>
      <w:proofErr w:type="gramStart"/>
      <w:r>
        <w:rPr>
          <w:rFonts w:ascii="Trebuchet MS" w:eastAsia="Trebuchet MS" w:hAnsi="Trebuchet MS" w:cs="Trebuchet MS"/>
          <w:color w:val="0D0D0D"/>
          <w:spacing w:val="-1"/>
        </w:rPr>
        <w:t>pri</w:t>
      </w:r>
      <w:r>
        <w:rPr>
          <w:rFonts w:ascii="Trebuchet MS" w:eastAsia="Trebuchet MS" w:hAnsi="Trebuchet MS" w:cs="Trebuchet MS"/>
          <w:color w:val="0D0D0D"/>
        </w:rPr>
        <w:t>n</w:t>
      </w:r>
      <w:proofErr w:type="gramEnd"/>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executar</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silită</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2"/>
          <w:w w:val="103"/>
        </w:rPr>
        <w:t xml:space="preserve">în </w:t>
      </w:r>
      <w:r>
        <w:rPr>
          <w:rFonts w:ascii="Trebuchet MS" w:eastAsia="Trebuchet MS" w:hAnsi="Trebuchet MS" w:cs="Trebuchet MS"/>
          <w:color w:val="0D0D0D"/>
        </w:rPr>
        <w:t>temeiul</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titlului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executoriu</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efectueaz</w:t>
      </w:r>
      <w:r>
        <w:rPr>
          <w:rFonts w:ascii="Trebuchet MS" w:eastAsia="Trebuchet MS" w:hAnsi="Trebuchet MS" w:cs="Trebuchet MS"/>
          <w:color w:val="0D0D0D"/>
        </w:rPr>
        <w:t>ă</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conturil</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indicate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organel</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w w:val="103"/>
        </w:rPr>
        <w:t xml:space="preserve">fiscale </w:t>
      </w:r>
      <w:r>
        <w:rPr>
          <w:rFonts w:ascii="Trebuchet MS" w:eastAsia="Trebuchet MS" w:hAnsi="Trebuchet MS" w:cs="Trebuchet MS"/>
          <w:color w:val="0D0D0D"/>
        </w:rPr>
        <w:t xml:space="preserve">competente. </w:t>
      </w:r>
      <w:r>
        <w:rPr>
          <w:rFonts w:ascii="Trebuchet MS" w:eastAsia="Trebuchet MS" w:hAnsi="Trebuchet MS" w:cs="Trebuchet MS"/>
          <w:color w:val="0D0D0D"/>
          <w:spacing w:val="44"/>
        </w:rPr>
        <w:t xml:space="preserve"> </w:t>
      </w:r>
      <w:proofErr w:type="gramStart"/>
      <w:r>
        <w:rPr>
          <w:rFonts w:ascii="Trebuchet MS" w:eastAsia="Trebuchet MS" w:hAnsi="Trebuchet MS" w:cs="Trebuchet MS"/>
          <w:color w:val="0D0D0D"/>
        </w:rPr>
        <w:t xml:space="preserve">Sumele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recuperat</w:t>
      </w:r>
      <w:r>
        <w:rPr>
          <w:rFonts w:ascii="Trebuchet MS" w:eastAsia="Trebuchet MS" w:hAnsi="Trebuchet MS" w:cs="Trebuchet MS"/>
          <w:color w:val="0D0D0D"/>
        </w:rPr>
        <w:t>e</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 xml:space="preserve">n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executar</w:t>
      </w:r>
      <w:r>
        <w:rPr>
          <w:rFonts w:ascii="Trebuchet MS" w:eastAsia="Trebuchet MS" w:hAnsi="Trebuchet MS" w:cs="Trebuchet MS"/>
          <w:color w:val="0D0D0D"/>
        </w:rPr>
        <w:t xml:space="preserve">e </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 xml:space="preserve">silită,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precu</w:t>
      </w:r>
      <w:r>
        <w:rPr>
          <w:rFonts w:ascii="Trebuchet MS" w:eastAsia="Trebuchet MS" w:hAnsi="Trebuchet MS" w:cs="Trebuchet MS"/>
          <w:color w:val="0D0D0D"/>
        </w:rPr>
        <w:t xml:space="preserve">m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sumel</w:t>
      </w:r>
      <w:r>
        <w:rPr>
          <w:rFonts w:ascii="Trebuchet MS" w:eastAsia="Trebuchet MS" w:hAnsi="Trebuchet MS" w:cs="Trebuchet MS"/>
          <w:color w:val="0D0D0D"/>
        </w:rPr>
        <w:t xml:space="preserve">e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stins</w:t>
      </w:r>
      <w:r>
        <w:rPr>
          <w:rFonts w:ascii="Trebuchet MS" w:eastAsia="Trebuchet MS" w:hAnsi="Trebuchet MS" w:cs="Trebuchet MS"/>
          <w:color w:val="0D0D0D"/>
        </w:rPr>
        <w:t xml:space="preserve">e </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w w:val="103"/>
        </w:rPr>
        <w:t>prin</w:t>
      </w:r>
    </w:p>
    <w:p w:rsidR="000B3971" w:rsidRDefault="0099349E">
      <w:pPr>
        <w:spacing w:before="71" w:line="247" w:lineRule="auto"/>
        <w:ind w:left="133" w:right="242"/>
        <w:jc w:val="both"/>
        <w:rPr>
          <w:rFonts w:ascii="Trebuchet MS" w:eastAsia="Trebuchet MS" w:hAnsi="Trebuchet MS" w:cs="Trebuchet MS"/>
        </w:rPr>
      </w:pPr>
      <w:proofErr w:type="gramStart"/>
      <w:r>
        <w:rPr>
          <w:rFonts w:ascii="Trebuchet MS" w:eastAsia="Trebuchet MS" w:hAnsi="Trebuchet MS" w:cs="Trebuchet MS"/>
          <w:color w:val="0D0D0D"/>
        </w:rPr>
        <w:lastRenderedPageBreak/>
        <w:t>compensare</w:t>
      </w:r>
      <w:proofErr w:type="gramEnd"/>
      <w:r>
        <w:rPr>
          <w:rFonts w:ascii="Trebuchet MS" w:eastAsia="Trebuchet MS" w:hAnsi="Trebuchet MS" w:cs="Trebuchet MS"/>
          <w:color w:val="0D0D0D"/>
          <w:spacing w:val="27"/>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virează</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îndată</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organele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fiscale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în conturile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indicate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în ti</w:t>
      </w:r>
      <w:r>
        <w:rPr>
          <w:rFonts w:ascii="Trebuchet MS" w:eastAsia="Trebuchet MS" w:hAnsi="Trebuchet MS" w:cs="Trebuchet MS"/>
          <w:color w:val="0D0D0D"/>
          <w:spacing w:val="-3"/>
        </w:rPr>
        <w:t>t</w:t>
      </w:r>
      <w:r>
        <w:rPr>
          <w:rFonts w:ascii="Trebuchet MS" w:eastAsia="Trebuchet MS" w:hAnsi="Trebuchet MS" w:cs="Trebuchet MS"/>
          <w:color w:val="0D0D0D"/>
        </w:rPr>
        <w:t>lul</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w w:val="103"/>
        </w:rPr>
        <w:t>creanţă.</w:t>
      </w:r>
    </w:p>
    <w:p w:rsidR="000B3971" w:rsidRDefault="000B3971">
      <w:pPr>
        <w:spacing w:before="3" w:line="100" w:lineRule="exact"/>
        <w:rPr>
          <w:sz w:val="11"/>
          <w:szCs w:val="11"/>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(19)</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
        </w:rPr>
        <w:t xml:space="preserve"> </w:t>
      </w:r>
      <w:r>
        <w:rPr>
          <w:rFonts w:ascii="Trebuchet MS" w:eastAsia="Trebuchet MS" w:hAnsi="Trebuchet MS" w:cs="Trebuchet MS"/>
          <w:color w:val="0D0D0D"/>
        </w:rPr>
        <w:t>vederea</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spacing w:val="-3"/>
        </w:rPr>
        <w:t>n</w:t>
      </w:r>
      <w:r>
        <w:rPr>
          <w:rFonts w:ascii="Trebuchet MS" w:eastAsia="Trebuchet MS" w:hAnsi="Trebuchet MS" w:cs="Trebuchet MS"/>
          <w:color w:val="0D0D0D"/>
        </w:rPr>
        <w:t>casării</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debito</w:t>
      </w:r>
      <w:r>
        <w:rPr>
          <w:rFonts w:ascii="Trebuchet MS" w:eastAsia="Trebuchet MS" w:hAnsi="Trebuchet MS" w:cs="Trebuchet MS"/>
          <w:color w:val="0D0D0D"/>
        </w:rPr>
        <w:t>r</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dobânzii</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(16),</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5"/>
        </w:rPr>
        <w:t xml:space="preserve"> </w:t>
      </w:r>
      <w:proofErr w:type="gramStart"/>
      <w:r>
        <w:rPr>
          <w:rFonts w:ascii="Trebuchet MS" w:eastAsia="Trebuchet MS" w:hAnsi="Trebuchet MS" w:cs="Trebuchet MS"/>
          <w:color w:val="0D0D0D"/>
          <w:spacing w:val="-1"/>
        </w:rPr>
        <w:t>v</w:t>
      </w:r>
      <w:r>
        <w:rPr>
          <w:rFonts w:ascii="Trebuchet MS" w:eastAsia="Trebuchet MS" w:hAnsi="Trebuchet MS" w:cs="Trebuchet MS"/>
          <w:color w:val="0D0D0D"/>
        </w:rPr>
        <w:t>a</w:t>
      </w:r>
      <w:proofErr w:type="gramEnd"/>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 xml:space="preserve">calcula </w:t>
      </w:r>
      <w:r>
        <w:rPr>
          <w:rFonts w:ascii="Trebuchet MS" w:eastAsia="Trebuchet MS" w:hAnsi="Trebuchet MS" w:cs="Trebuchet MS"/>
          <w:color w:val="0D0D0D"/>
        </w:rPr>
        <w:t>cuantumul</w:t>
      </w:r>
      <w:r>
        <w:rPr>
          <w:rFonts w:ascii="Trebuchet MS" w:eastAsia="Trebuchet MS" w:hAnsi="Trebuchet MS" w:cs="Trebuchet MS"/>
          <w:color w:val="0D0D0D"/>
          <w:spacing w:val="60"/>
        </w:rPr>
        <w:t xml:space="preserve"> </w:t>
      </w:r>
      <w:r>
        <w:rPr>
          <w:rFonts w:ascii="Trebuchet MS" w:eastAsia="Trebuchet MS" w:hAnsi="Trebuchet MS" w:cs="Trebuchet MS"/>
          <w:color w:val="0D0D0D"/>
        </w:rPr>
        <w:t>acesteia</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2"/>
        </w:rPr>
        <w:t>v</w:t>
      </w:r>
      <w:r>
        <w:rPr>
          <w:rFonts w:ascii="Trebuchet MS" w:eastAsia="Trebuchet MS" w:hAnsi="Trebuchet MS" w:cs="Trebuchet MS"/>
          <w:color w:val="0D0D0D"/>
        </w:rPr>
        <w:t>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emite</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decizia</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2"/>
        </w:rPr>
        <w:t>stab</w:t>
      </w:r>
      <w:r>
        <w:rPr>
          <w:rFonts w:ascii="Trebuchet MS" w:eastAsia="Trebuchet MS" w:hAnsi="Trebuchet MS" w:cs="Trebuchet MS"/>
          <w:color w:val="0D0D0D"/>
          <w:spacing w:val="3"/>
        </w:rPr>
        <w:t>i</w:t>
      </w:r>
      <w:r>
        <w:rPr>
          <w:rFonts w:ascii="Trebuchet MS" w:eastAsia="Trebuchet MS" w:hAnsi="Trebuchet MS" w:cs="Trebuchet MS"/>
          <w:color w:val="0D0D0D"/>
          <w:spacing w:val="-4"/>
        </w:rPr>
        <w:t>l</w:t>
      </w:r>
      <w:r>
        <w:rPr>
          <w:rFonts w:ascii="Trebuchet MS" w:eastAsia="Trebuchet MS" w:hAnsi="Trebuchet MS" w:cs="Trebuchet MS"/>
          <w:color w:val="0D0D0D"/>
          <w:spacing w:val="3"/>
        </w:rPr>
        <w:t>i</w:t>
      </w:r>
      <w:r>
        <w:rPr>
          <w:rFonts w:ascii="Trebuchet MS" w:eastAsia="Trebuchet MS" w:hAnsi="Trebuchet MS" w:cs="Trebuchet MS"/>
          <w:color w:val="0D0D0D"/>
          <w:spacing w:val="-1"/>
        </w:rPr>
        <w:t>r</w:t>
      </w:r>
      <w:r>
        <w:rPr>
          <w:rFonts w:ascii="Trebuchet MS" w:eastAsia="Trebuchet MS" w:hAnsi="Trebuchet MS" w:cs="Trebuchet MS"/>
          <w:color w:val="0D0D0D"/>
        </w:rPr>
        <w:t>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dobânzii,</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constituie</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titlu</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creanţ</w:t>
      </w:r>
      <w:r>
        <w:rPr>
          <w:rFonts w:ascii="Trebuchet MS" w:eastAsia="Trebuchet MS" w:hAnsi="Trebuchet MS" w:cs="Trebuchet MS"/>
          <w:color w:val="0D0D0D"/>
        </w:rPr>
        <w:t>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şi se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comunică</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debitorului.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spacing w:val="3"/>
        </w:rPr>
        <w:t>i</w:t>
      </w:r>
      <w:r>
        <w:rPr>
          <w:rFonts w:ascii="Trebuchet MS" w:eastAsia="Trebuchet MS" w:hAnsi="Trebuchet MS" w:cs="Trebuchet MS"/>
          <w:color w:val="0D0D0D"/>
        </w:rPr>
        <w:t>spoziţiile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17</w:t>
      </w:r>
      <w:r>
        <w:rPr>
          <w:rFonts w:ascii="Trebuchet MS" w:eastAsia="Trebuchet MS" w:hAnsi="Trebuchet MS" w:cs="Trebuchet MS"/>
          <w:color w:val="0D0D0D"/>
        </w:rPr>
        <w:t>)</w:t>
      </w:r>
      <w:r>
        <w:rPr>
          <w:rFonts w:ascii="Trebuchet MS" w:eastAsia="Trebuchet MS" w:hAnsi="Trebuchet MS" w:cs="Trebuchet MS"/>
          <w:color w:val="0D0D0D"/>
          <w:spacing w:val="8"/>
        </w:rPr>
        <w:t xml:space="preserve"> </w:t>
      </w:r>
      <w:proofErr w:type="gramStart"/>
      <w:r>
        <w:rPr>
          <w:rFonts w:ascii="Trebuchet MS" w:eastAsia="Trebuchet MS" w:hAnsi="Trebuchet MS" w:cs="Trebuchet MS"/>
          <w:color w:val="0D0D0D"/>
        </w:rPr>
        <w:t>s</w:t>
      </w:r>
      <w:r>
        <w:rPr>
          <w:rFonts w:ascii="Trebuchet MS" w:eastAsia="Trebuchet MS" w:hAnsi="Trebuchet MS" w:cs="Trebuchet MS"/>
          <w:color w:val="0D0D0D"/>
          <w:spacing w:val="-1"/>
        </w:rPr>
        <w:t>un</w:t>
      </w:r>
      <w:r>
        <w:rPr>
          <w:rFonts w:ascii="Trebuchet MS" w:eastAsia="Trebuchet MS" w:hAnsi="Trebuchet MS" w:cs="Trebuchet MS"/>
          <w:color w:val="0D0D0D"/>
        </w:rPr>
        <w:t>t</w:t>
      </w:r>
      <w:proofErr w:type="gramEnd"/>
      <w:r>
        <w:rPr>
          <w:rFonts w:ascii="Trebuchet MS" w:eastAsia="Trebuchet MS" w:hAnsi="Trebuchet MS" w:cs="Trebuchet MS"/>
          <w:color w:val="0D0D0D"/>
          <w:spacing w:val="6"/>
        </w:rPr>
        <w:t xml:space="preserve"> </w:t>
      </w:r>
      <w:r>
        <w:rPr>
          <w:rFonts w:ascii="Trebuchet MS" w:eastAsia="Trebuchet MS" w:hAnsi="Trebuchet MS" w:cs="Trebuchet MS"/>
          <w:color w:val="0D0D0D"/>
        </w:rPr>
        <w:t>aplicabile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w w:val="103"/>
        </w:rPr>
        <w:t xml:space="preserve">mod </w:t>
      </w:r>
      <w:r>
        <w:rPr>
          <w:rFonts w:ascii="Trebuchet MS" w:eastAsia="Trebuchet MS" w:hAnsi="Trebuchet MS" w:cs="Trebuchet MS"/>
          <w:color w:val="0D0D0D"/>
          <w:spacing w:val="-1"/>
          <w:w w:val="103"/>
        </w:rPr>
        <w:t>corespunzător.</w:t>
      </w:r>
    </w:p>
    <w:p w:rsidR="000B3971" w:rsidRDefault="000B3971">
      <w:pPr>
        <w:spacing w:before="3" w:line="100" w:lineRule="exact"/>
        <w:rPr>
          <w:sz w:val="11"/>
          <w:szCs w:val="11"/>
        </w:rPr>
      </w:pPr>
    </w:p>
    <w:p w:rsidR="000B3971" w:rsidRDefault="0099349E">
      <w:pPr>
        <w:ind w:left="133" w:right="239"/>
        <w:jc w:val="both"/>
        <w:rPr>
          <w:rFonts w:ascii="Trebuchet MS" w:eastAsia="Trebuchet MS" w:hAnsi="Trebuchet MS" w:cs="Trebuchet MS"/>
        </w:rPr>
      </w:pPr>
      <w:r>
        <w:rPr>
          <w:rFonts w:ascii="Trebuchet MS" w:eastAsia="Trebuchet MS" w:hAnsi="Trebuchet MS" w:cs="Trebuchet MS"/>
          <w:color w:val="0D0D0D"/>
        </w:rPr>
        <w:t>(20)</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Rat</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dobânzii</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datorat</w:t>
      </w:r>
      <w:r>
        <w:rPr>
          <w:rFonts w:ascii="Trebuchet MS" w:eastAsia="Trebuchet MS" w:hAnsi="Trebuchet MS" w:cs="Trebuchet MS"/>
          <w:color w:val="0D0D0D"/>
        </w:rPr>
        <w:t>e</w:t>
      </w:r>
      <w:r>
        <w:rPr>
          <w:rFonts w:ascii="Trebuchet MS" w:eastAsia="Trebuchet MS" w:hAnsi="Trebuchet MS" w:cs="Trebuchet MS"/>
          <w:color w:val="0D0D0D"/>
          <w:spacing w:val="44"/>
        </w:rPr>
        <w:t xml:space="preserve"> </w:t>
      </w:r>
      <w:proofErr w:type="gramStart"/>
      <w:r>
        <w:rPr>
          <w:rFonts w:ascii="Trebuchet MS" w:eastAsia="Trebuchet MS" w:hAnsi="Trebuchet MS" w:cs="Trebuchet MS"/>
          <w:color w:val="0D0D0D"/>
          <w:spacing w:val="-1"/>
        </w:rPr>
        <w:t>est</w:t>
      </w:r>
      <w:r>
        <w:rPr>
          <w:rFonts w:ascii="Trebuchet MS" w:eastAsia="Trebuchet MS" w:hAnsi="Trebuchet MS" w:cs="Trebuchet MS"/>
          <w:color w:val="0D0D0D"/>
        </w:rPr>
        <w:t>e</w:t>
      </w:r>
      <w:proofErr w:type="gramEnd"/>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rat</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dobânzii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politică</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monetar</w:t>
      </w:r>
      <w:r>
        <w:rPr>
          <w:rFonts w:ascii="Trebuchet MS" w:eastAsia="Trebuchet MS" w:hAnsi="Trebuchet MS" w:cs="Trebuchet MS"/>
          <w:color w:val="0D0D0D"/>
        </w:rPr>
        <w:t>ă</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Băncii</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Naţional</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a</w:t>
      </w:r>
    </w:p>
    <w:p w:rsidR="000B3971" w:rsidRDefault="0099349E">
      <w:pPr>
        <w:spacing w:before="7"/>
        <w:ind w:left="133" w:right="1330"/>
        <w:jc w:val="both"/>
        <w:rPr>
          <w:rFonts w:ascii="Trebuchet MS" w:eastAsia="Trebuchet MS" w:hAnsi="Trebuchet MS" w:cs="Trebuchet MS"/>
        </w:rPr>
      </w:pPr>
      <w:r>
        <w:rPr>
          <w:rFonts w:ascii="Trebuchet MS" w:eastAsia="Trebuchet MS" w:hAnsi="Trebuchet MS" w:cs="Trebuchet MS"/>
          <w:color w:val="0D0D0D"/>
        </w:rPr>
        <w:t>României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vigoare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data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comunicării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deciziei</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recuperare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prefinanţării.</w:t>
      </w:r>
    </w:p>
    <w:p w:rsidR="000B3971" w:rsidRDefault="000B3971">
      <w:pPr>
        <w:spacing w:before="3" w:line="120" w:lineRule="exact"/>
        <w:rPr>
          <w:sz w:val="12"/>
          <w:szCs w:val="12"/>
        </w:rPr>
      </w:pPr>
    </w:p>
    <w:p w:rsidR="000B3971" w:rsidRDefault="0099349E">
      <w:pPr>
        <w:spacing w:line="245" w:lineRule="auto"/>
        <w:ind w:left="133" w:right="242"/>
        <w:jc w:val="both"/>
        <w:rPr>
          <w:rFonts w:ascii="Trebuchet MS" w:eastAsia="Trebuchet MS" w:hAnsi="Trebuchet MS" w:cs="Trebuchet MS"/>
        </w:rPr>
      </w:pPr>
      <w:r>
        <w:rPr>
          <w:rFonts w:ascii="Trebuchet MS" w:eastAsia="Trebuchet MS" w:hAnsi="Trebuchet MS" w:cs="Trebuchet MS"/>
          <w:color w:val="0D0D0D"/>
        </w:rPr>
        <w:t xml:space="preserve">(21)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51"/>
        </w:rPr>
        <w:t xml:space="preserve"> </w:t>
      </w:r>
      <w:proofErr w:type="gramStart"/>
      <w:r>
        <w:rPr>
          <w:rFonts w:ascii="Trebuchet MS" w:eastAsia="Trebuchet MS" w:hAnsi="Trebuchet MS" w:cs="Trebuchet MS"/>
          <w:color w:val="0D0D0D"/>
        </w:rPr>
        <w:t xml:space="preserve">reprezentând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dobânzi</w:t>
      </w:r>
      <w:proofErr w:type="gramEnd"/>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datorat</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neachitarea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w w:val="103"/>
        </w:rPr>
        <w:t xml:space="preserve">obligaţiilor </w:t>
      </w:r>
      <w:r>
        <w:rPr>
          <w:rFonts w:ascii="Trebuchet MS" w:eastAsia="Trebuchet MS" w:hAnsi="Trebuchet MS" w:cs="Trebuchet MS"/>
          <w:color w:val="0D0D0D"/>
        </w:rPr>
        <w:t>prevăzute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titlul</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creanţă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virează</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w:t>
      </w:r>
      <w:r>
        <w:rPr>
          <w:rFonts w:ascii="Trebuchet MS" w:eastAsia="Trebuchet MS" w:hAnsi="Trebuchet MS" w:cs="Trebuchet MS"/>
          <w:color w:val="0D0D0D"/>
          <w:spacing w:val="-1"/>
          <w:w w:val="103"/>
        </w:rPr>
        <w:t>18).</w:t>
      </w:r>
    </w:p>
    <w:p w:rsidR="000B3971" w:rsidRDefault="000B3971">
      <w:pPr>
        <w:spacing w:before="8" w:line="100" w:lineRule="exact"/>
        <w:rPr>
          <w:sz w:val="11"/>
          <w:szCs w:val="11"/>
        </w:rPr>
      </w:pPr>
    </w:p>
    <w:p w:rsidR="000B3971" w:rsidRDefault="0099349E">
      <w:pPr>
        <w:spacing w:line="246" w:lineRule="auto"/>
        <w:ind w:left="133" w:right="240"/>
        <w:jc w:val="both"/>
        <w:rPr>
          <w:rFonts w:ascii="Trebuchet MS" w:eastAsia="Trebuchet MS" w:hAnsi="Trebuchet MS" w:cs="Trebuchet MS"/>
        </w:rPr>
      </w:pPr>
      <w:r>
        <w:rPr>
          <w:rFonts w:ascii="Trebuchet MS" w:eastAsia="Trebuchet MS" w:hAnsi="Trebuchet MS" w:cs="Trebuchet MS"/>
          <w:color w:val="0D0D0D"/>
        </w:rPr>
        <w:t>(22)</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Acolo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und</w:t>
      </w:r>
      <w:r>
        <w:rPr>
          <w:rFonts w:ascii="Trebuchet MS" w:eastAsia="Trebuchet MS" w:hAnsi="Trebuchet MS" w:cs="Trebuchet MS"/>
          <w:color w:val="0D0D0D"/>
        </w:rPr>
        <w:t xml:space="preserve">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OU</w:t>
      </w:r>
      <w:r>
        <w:rPr>
          <w:rFonts w:ascii="Trebuchet MS" w:eastAsia="Trebuchet MS" w:hAnsi="Trebuchet MS" w:cs="Trebuchet MS"/>
          <w:color w:val="0D0D0D"/>
        </w:rPr>
        <w:t xml:space="preserve">G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 xml:space="preserve">5 </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u</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2"/>
        </w:rPr>
        <w:t>m</w:t>
      </w:r>
      <w:r>
        <w:rPr>
          <w:rFonts w:ascii="Trebuchet MS" w:eastAsia="Trebuchet MS" w:hAnsi="Trebuchet MS" w:cs="Trebuchet MS"/>
          <w:color w:val="0D0D0D"/>
        </w:rPr>
        <w:t>odific</w:t>
      </w:r>
      <w:r>
        <w:rPr>
          <w:rFonts w:ascii="Trebuchet MS" w:eastAsia="Trebuchet MS" w:hAnsi="Trebuchet MS" w:cs="Trebuchet MS"/>
          <w:color w:val="0D0D0D"/>
          <w:spacing w:val="-1"/>
        </w:rPr>
        <w:t>ăril</w:t>
      </w:r>
      <w:r>
        <w:rPr>
          <w:rFonts w:ascii="Trebuchet MS" w:eastAsia="Trebuchet MS" w:hAnsi="Trebuchet MS" w:cs="Trebuchet MS"/>
          <w:color w:val="0D0D0D"/>
        </w:rPr>
        <w:t xml:space="preserve">e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i</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complet</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rile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ulterioar</w:t>
      </w:r>
      <w:r>
        <w:rPr>
          <w:rFonts w:ascii="Trebuchet MS" w:eastAsia="Trebuchet MS" w:hAnsi="Trebuchet MS" w:cs="Trebuchet MS"/>
          <w:color w:val="0D0D0D"/>
        </w:rPr>
        <w:t xml:space="preserve">e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dispun</w:t>
      </w:r>
      <w:r>
        <w:rPr>
          <w:rFonts w:ascii="Trebuchet MS" w:eastAsia="Trebuchet MS" w:hAnsi="Trebuchet MS" w:cs="Trebuchet MS"/>
          <w:color w:val="0D0D0D"/>
        </w:rPr>
        <w:t xml:space="preserve">e </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dispoz</w:t>
      </w:r>
      <w:r>
        <w:rPr>
          <w:rFonts w:ascii="Trebuchet MS" w:eastAsia="Trebuchet MS" w:hAnsi="Trebuchet MS" w:cs="Trebuchet MS"/>
          <w:color w:val="0D0D0D"/>
          <w:spacing w:val="1"/>
        </w:rPr>
        <w:t>ițiil</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L</w:t>
      </w:r>
      <w:r>
        <w:rPr>
          <w:rFonts w:ascii="Trebuchet MS" w:eastAsia="Trebuchet MS" w:hAnsi="Trebuchet MS" w:cs="Trebuchet MS"/>
          <w:color w:val="0D0D0D"/>
          <w:spacing w:val="-1"/>
        </w:rPr>
        <w:t>egi</w:t>
      </w:r>
      <w:r>
        <w:rPr>
          <w:rFonts w:ascii="Trebuchet MS" w:eastAsia="Trebuchet MS" w:hAnsi="Trebuchet MS" w:cs="Trebuchet MS"/>
          <w:color w:val="0D0D0D"/>
        </w:rPr>
        <w:t>i</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207/2015,</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modifi</w:t>
      </w:r>
      <w:r>
        <w:rPr>
          <w:rFonts w:ascii="Trebuchet MS" w:eastAsia="Trebuchet MS" w:hAnsi="Trebuchet MS" w:cs="Trebuchet MS"/>
          <w:color w:val="0D0D0D"/>
          <w:spacing w:val="3"/>
        </w:rPr>
        <w:t>c</w:t>
      </w:r>
      <w:r>
        <w:rPr>
          <w:rFonts w:ascii="Trebuchet MS" w:eastAsia="Trebuchet MS" w:hAnsi="Trebuchet MS" w:cs="Trebuchet MS"/>
          <w:color w:val="0D0D0D"/>
          <w:spacing w:val="-1"/>
        </w:rPr>
        <w:t>ăril</w:t>
      </w:r>
      <w:r>
        <w:rPr>
          <w:rFonts w:ascii="Trebuchet MS" w:eastAsia="Trebuchet MS" w:hAnsi="Trebuchet MS" w:cs="Trebuchet MS"/>
          <w:color w:val="0D0D0D"/>
        </w:rPr>
        <w:t xml:space="preserve">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complet</w:t>
      </w:r>
      <w:r>
        <w:rPr>
          <w:rFonts w:ascii="Trebuchet MS" w:eastAsia="Trebuchet MS" w:hAnsi="Trebuchet MS" w:cs="Trebuchet MS"/>
          <w:color w:val="0D0D0D"/>
          <w:spacing w:val="1"/>
        </w:rPr>
        <w:t>ă</w:t>
      </w:r>
      <w:r>
        <w:rPr>
          <w:rFonts w:ascii="Trebuchet MS" w:eastAsia="Trebuchet MS" w:hAnsi="Trebuchet MS" w:cs="Trebuchet MS"/>
          <w:color w:val="0D0D0D"/>
          <w:spacing w:val="-1"/>
        </w:rPr>
        <w:t>ril</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ulterioare</w:t>
      </w:r>
      <w:r>
        <w:rPr>
          <w:rFonts w:ascii="Trebuchet MS" w:eastAsia="Trebuchet MS" w:hAnsi="Trebuchet MS" w:cs="Trebuchet MS"/>
          <w:color w:val="0D0D0D"/>
        </w:rPr>
        <w:t xml:space="preserv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aplică</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2"/>
          <w:w w:val="103"/>
        </w:rPr>
        <w:t xml:space="preserve">mod </w:t>
      </w:r>
      <w:r>
        <w:rPr>
          <w:rFonts w:ascii="Trebuchet MS" w:eastAsia="Trebuchet MS" w:hAnsi="Trebuchet MS" w:cs="Trebuchet MS"/>
          <w:color w:val="0D0D0D"/>
          <w:spacing w:val="-1"/>
          <w:w w:val="103"/>
        </w:rPr>
        <w:t>corespun</w:t>
      </w:r>
      <w:r>
        <w:rPr>
          <w:rFonts w:ascii="Trebuchet MS" w:eastAsia="Trebuchet MS" w:hAnsi="Trebuchet MS" w:cs="Trebuchet MS"/>
          <w:color w:val="0D0D0D"/>
          <w:w w:val="103"/>
        </w:rPr>
        <w:t>z</w:t>
      </w:r>
      <w:r>
        <w:rPr>
          <w:rFonts w:ascii="Trebuchet MS" w:eastAsia="Trebuchet MS" w:hAnsi="Trebuchet MS" w:cs="Trebuchet MS"/>
          <w:color w:val="0D0D0D"/>
          <w:spacing w:val="-1"/>
          <w:w w:val="103"/>
        </w:rPr>
        <w:t>ător.</w:t>
      </w:r>
    </w:p>
    <w:p w:rsidR="000B3971" w:rsidRDefault="000B3971">
      <w:pPr>
        <w:spacing w:before="6" w:line="100" w:lineRule="exact"/>
        <w:rPr>
          <w:sz w:val="11"/>
          <w:szCs w:val="11"/>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 xml:space="preserve">(23)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 xml:space="preserve">putea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beneficia    </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prefinanţare</w:t>
      </w:r>
      <w:r>
        <w:rPr>
          <w:rFonts w:ascii="Trebuchet MS" w:eastAsia="Trebuchet MS" w:hAnsi="Trebuchet MS" w:cs="Trebuchet MS"/>
          <w:color w:val="0D0D0D"/>
        </w:rPr>
        <w:t xml:space="preserv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beneficiarul/liderul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parteneriat/partenerii</w:t>
      </w:r>
      <w:proofErr w:type="gramStart"/>
      <w:r>
        <w:rPr>
          <w:rFonts w:ascii="Trebuchet MS" w:eastAsia="Trebuchet MS" w:hAnsi="Trebuchet MS" w:cs="Trebuchet MS"/>
          <w:color w:val="0D0D0D"/>
        </w:rPr>
        <w:t xml:space="preserve">, </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alţii</w:t>
      </w:r>
      <w:proofErr w:type="gramEnd"/>
      <w:r>
        <w:rPr>
          <w:rFonts w:ascii="Trebuchet MS" w:eastAsia="Trebuchet MS" w:hAnsi="Trebuchet MS" w:cs="Trebuchet MS"/>
          <w:color w:val="0D0D0D"/>
          <w:spacing w:val="51"/>
        </w:rPr>
        <w:t xml:space="preserve"> </w:t>
      </w:r>
      <w:r>
        <w:rPr>
          <w:rFonts w:ascii="Trebuchet MS" w:eastAsia="Trebuchet MS" w:hAnsi="Trebuchet MS" w:cs="Trebuchet MS"/>
          <w:color w:val="0D0D0D"/>
        </w:rPr>
        <w:t>decât</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instituţii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publice,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obligaţi</w:t>
      </w:r>
      <w:r>
        <w:rPr>
          <w:rFonts w:ascii="Trebuchet MS" w:eastAsia="Trebuchet MS" w:hAnsi="Trebuchet MS" w:cs="Trebuchet MS"/>
          <w:color w:val="0D0D0D"/>
        </w:rPr>
        <w:t xml:space="preserve">a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deschidă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u</w:t>
      </w:r>
      <w:r>
        <w:rPr>
          <w:rFonts w:ascii="Trebuchet MS" w:eastAsia="Trebuchet MS" w:hAnsi="Trebuchet MS" w:cs="Trebuchet MS"/>
          <w:color w:val="0D0D0D"/>
        </w:rPr>
        <w:t>n</w:t>
      </w:r>
      <w:r>
        <w:rPr>
          <w:rFonts w:ascii="Trebuchet MS" w:eastAsia="Trebuchet MS" w:hAnsi="Trebuchet MS" w:cs="Trebuchet MS"/>
          <w:color w:val="0D0D0D"/>
          <w:spacing w:val="42"/>
        </w:rPr>
        <w:t xml:space="preserve"> </w:t>
      </w:r>
      <w:r>
        <w:rPr>
          <w:rFonts w:ascii="Trebuchet MS" w:eastAsia="Trebuchet MS" w:hAnsi="Trebuchet MS" w:cs="Trebuchet MS"/>
          <w:color w:val="0D0D0D"/>
          <w:w w:val="103"/>
        </w:rPr>
        <w:t xml:space="preserve">cont </w:t>
      </w:r>
      <w:r>
        <w:rPr>
          <w:rFonts w:ascii="Trebuchet MS" w:eastAsia="Trebuchet MS" w:hAnsi="Trebuchet MS" w:cs="Trebuchet MS"/>
          <w:color w:val="0D0D0D"/>
          <w:spacing w:val="-1"/>
        </w:rPr>
        <w:t>dedica</w:t>
      </w:r>
      <w:r>
        <w:rPr>
          <w:rFonts w:ascii="Trebuchet MS" w:eastAsia="Trebuchet MS" w:hAnsi="Trebuchet MS" w:cs="Trebuchet MS"/>
          <w:color w:val="0D0D0D"/>
        </w:rPr>
        <w:t>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exclusi</w:t>
      </w:r>
      <w:r>
        <w:rPr>
          <w:rFonts w:ascii="Trebuchet MS" w:eastAsia="Trebuchet MS" w:hAnsi="Trebuchet MS" w:cs="Trebuchet MS"/>
          <w:color w:val="0D0D0D"/>
        </w:rPr>
        <w:t>v</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primire</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prefinanţări</w:t>
      </w:r>
      <w:r>
        <w:rPr>
          <w:rFonts w:ascii="Trebuchet MS" w:eastAsia="Trebuchet MS" w:hAnsi="Trebuchet MS" w:cs="Trebuchet MS"/>
          <w:color w:val="0D0D0D"/>
        </w:rPr>
        <w:t>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efectuarea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cheltuie</w:t>
      </w:r>
      <w:r>
        <w:rPr>
          <w:rFonts w:ascii="Trebuchet MS" w:eastAsia="Trebuchet MS" w:hAnsi="Trebuchet MS" w:cs="Trebuchet MS"/>
          <w:color w:val="0D0D0D"/>
          <w:spacing w:val="-3"/>
        </w:rPr>
        <w:t>l</w:t>
      </w:r>
      <w:r>
        <w:rPr>
          <w:rFonts w:ascii="Trebuchet MS" w:eastAsia="Trebuchet MS" w:hAnsi="Trebuchet MS" w:cs="Trebuchet MS"/>
          <w:color w:val="0D0D0D"/>
        </w:rPr>
        <w:t>ilor</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w w:val="103"/>
        </w:rPr>
        <w:t xml:space="preserve">fost </w:t>
      </w:r>
      <w:r>
        <w:rPr>
          <w:rFonts w:ascii="Trebuchet MS" w:eastAsia="Trebuchet MS" w:hAnsi="Trebuchet MS" w:cs="Trebuchet MS"/>
          <w:color w:val="0D0D0D"/>
        </w:rPr>
        <w:t>solicitată</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aceasta.</w:t>
      </w:r>
    </w:p>
    <w:p w:rsidR="000B3971" w:rsidRDefault="000B3971">
      <w:pPr>
        <w:spacing w:before="6" w:line="100" w:lineRule="exact"/>
        <w:rPr>
          <w:sz w:val="11"/>
          <w:szCs w:val="11"/>
        </w:rPr>
      </w:pPr>
    </w:p>
    <w:p w:rsidR="000B3971" w:rsidRDefault="0099349E">
      <w:pPr>
        <w:spacing w:line="247" w:lineRule="auto"/>
        <w:ind w:left="133" w:right="241"/>
        <w:jc w:val="both"/>
        <w:rPr>
          <w:rFonts w:ascii="Trebuchet MS" w:eastAsia="Trebuchet MS" w:hAnsi="Trebuchet MS" w:cs="Trebuchet MS"/>
        </w:rPr>
      </w:pPr>
      <w:r>
        <w:rPr>
          <w:rFonts w:ascii="Trebuchet MS" w:eastAsia="Trebuchet MS" w:hAnsi="Trebuchet MS" w:cs="Trebuchet MS"/>
          <w:color w:val="0D0D0D"/>
        </w:rPr>
        <w:t xml:space="preserve">(24)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primite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prefinanţare</w:t>
      </w:r>
      <w:r>
        <w:rPr>
          <w:rFonts w:ascii="Trebuchet MS" w:eastAsia="Trebuchet MS" w:hAnsi="Trebuchet MS" w:cs="Trebuchet MS"/>
          <w:color w:val="0D0D0D"/>
        </w:rPr>
        <w:t xml:space="preserve">,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aferente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acelor</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rPr>
        <w:t>puri</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cheltuieli</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2"/>
        </w:rPr>
        <w:t>po</w:t>
      </w:r>
      <w:r>
        <w:rPr>
          <w:rFonts w:ascii="Trebuchet MS" w:eastAsia="Trebuchet MS" w:hAnsi="Trebuchet MS" w:cs="Trebuchet MS"/>
          <w:color w:val="0D0D0D"/>
        </w:rPr>
        <w:t>t</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w w:val="103"/>
        </w:rPr>
        <w:t xml:space="preserve">fi </w:t>
      </w:r>
      <w:r>
        <w:rPr>
          <w:rFonts w:ascii="Trebuchet MS" w:eastAsia="Trebuchet MS" w:hAnsi="Trebuchet MS" w:cs="Trebuchet MS"/>
          <w:color w:val="0D0D0D"/>
          <w:spacing w:val="-1"/>
        </w:rPr>
        <w:t>efectuat</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contu</w:t>
      </w:r>
      <w:r>
        <w:rPr>
          <w:rFonts w:ascii="Trebuchet MS" w:eastAsia="Trebuchet MS" w:hAnsi="Trebuchet MS" w:cs="Trebuchet MS"/>
          <w:color w:val="0D0D0D"/>
        </w:rPr>
        <w:t>l</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deschi</w:t>
      </w:r>
      <w:r>
        <w:rPr>
          <w:rFonts w:ascii="Trebuchet MS" w:eastAsia="Trebuchet MS" w:hAnsi="Trebuchet MS" w:cs="Trebuchet MS"/>
          <w:color w:val="0D0D0D"/>
        </w:rPr>
        <w:t>s</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Trezoreri</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Statului</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potrivi</w:t>
      </w:r>
      <w:r>
        <w:rPr>
          <w:rFonts w:ascii="Trebuchet MS" w:eastAsia="Trebuchet MS" w:hAnsi="Trebuchet MS" w:cs="Trebuchet MS"/>
          <w:color w:val="0D0D0D"/>
        </w:rPr>
        <w:t>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reglementărilo</w:t>
      </w:r>
      <w:r>
        <w:rPr>
          <w:rFonts w:ascii="Trebuchet MS" w:eastAsia="Trebuchet MS" w:hAnsi="Trebuchet MS" w:cs="Trebuchet MS"/>
          <w:color w:val="0D0D0D"/>
        </w:rPr>
        <w:t>r</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vigoare</w:t>
      </w:r>
      <w:r>
        <w:rPr>
          <w:rFonts w:ascii="Trebuchet MS" w:eastAsia="Trebuchet MS" w:hAnsi="Trebuchet MS" w:cs="Trebuchet MS"/>
          <w:color w:val="0D0D0D"/>
        </w:rPr>
        <w:t>,</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w w:val="103"/>
        </w:rPr>
        <w:t xml:space="preserve">pot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 xml:space="preserve">transferate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beneficia</w:t>
      </w:r>
      <w:r>
        <w:rPr>
          <w:rFonts w:ascii="Trebuchet MS" w:eastAsia="Trebuchet MS" w:hAnsi="Trebuchet MS" w:cs="Trebuchet MS"/>
          <w:color w:val="0D0D0D"/>
          <w:spacing w:val="-1"/>
        </w:rPr>
        <w:t>r/partene</w:t>
      </w:r>
      <w:r>
        <w:rPr>
          <w:rFonts w:ascii="Trebuchet MS" w:eastAsia="Trebuchet MS" w:hAnsi="Trebuchet MS" w:cs="Trebuchet MS"/>
          <w:color w:val="0D0D0D"/>
        </w:rPr>
        <w:t xml:space="preserve">r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conturi</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 xml:space="preserve">deschise  </w:t>
      </w:r>
      <w:r>
        <w:rPr>
          <w:rFonts w:ascii="Trebuchet MS" w:eastAsia="Trebuchet MS" w:hAnsi="Trebuchet MS" w:cs="Trebuchet MS"/>
          <w:color w:val="0D0D0D"/>
          <w:spacing w:val="-2"/>
        </w:rPr>
        <w:t>l</w:t>
      </w:r>
      <w:r>
        <w:rPr>
          <w:rFonts w:ascii="Trebuchet MS" w:eastAsia="Trebuchet MS" w:hAnsi="Trebuchet MS" w:cs="Trebuchet MS"/>
          <w:color w:val="0D0D0D"/>
        </w:rPr>
        <w:t>a</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bănc</w:t>
      </w:r>
      <w:r>
        <w:rPr>
          <w:rFonts w:ascii="Trebuchet MS" w:eastAsia="Trebuchet MS" w:hAnsi="Trebuchet MS" w:cs="Trebuchet MS"/>
          <w:color w:val="0D0D0D"/>
        </w:rPr>
        <w:t>i</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comerciale, </w:t>
      </w:r>
      <w:r>
        <w:rPr>
          <w:rFonts w:ascii="Trebuchet MS" w:eastAsia="Trebuchet MS" w:hAnsi="Trebuchet MS" w:cs="Trebuchet MS"/>
          <w:color w:val="0D0D0D"/>
          <w:spacing w:val="4"/>
        </w:rPr>
        <w:t xml:space="preserve"> </w:t>
      </w:r>
      <w:r>
        <w:rPr>
          <w:rFonts w:ascii="Trebuchet MS" w:eastAsia="Trebuchet MS" w:hAnsi="Trebuchet MS" w:cs="Trebuchet MS"/>
          <w:color w:val="0D0D0D"/>
          <w:w w:val="103"/>
        </w:rPr>
        <w:t xml:space="preserve">cu </w:t>
      </w:r>
      <w:r>
        <w:rPr>
          <w:rFonts w:ascii="Trebuchet MS" w:eastAsia="Trebuchet MS" w:hAnsi="Trebuchet MS" w:cs="Trebuchet MS"/>
          <w:color w:val="0D0D0D"/>
        </w:rPr>
        <w:t>condiţia</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efectuării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respective</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rPr>
        <w:t>ermen</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maximu</w:t>
      </w:r>
      <w:r>
        <w:rPr>
          <w:rFonts w:ascii="Trebuchet MS" w:eastAsia="Trebuchet MS" w:hAnsi="Trebuchet MS" w:cs="Trebuchet MS"/>
          <w:color w:val="0D0D0D"/>
        </w:rPr>
        <w:t>m</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3</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zil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w w:val="103"/>
        </w:rPr>
        <w:t xml:space="preserve">la </w:t>
      </w:r>
      <w:r>
        <w:rPr>
          <w:rFonts w:ascii="Trebuchet MS" w:eastAsia="Trebuchet MS" w:hAnsi="Trebuchet MS" w:cs="Trebuchet MS"/>
          <w:color w:val="0D0D0D"/>
        </w:rPr>
        <w:t>data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efectuării</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transferului.</w:t>
      </w:r>
    </w:p>
    <w:p w:rsidR="000B3971" w:rsidRDefault="000B3971">
      <w:pPr>
        <w:spacing w:before="3" w:line="100" w:lineRule="exact"/>
        <w:rPr>
          <w:sz w:val="11"/>
          <w:szCs w:val="11"/>
        </w:rPr>
      </w:pPr>
    </w:p>
    <w:p w:rsidR="000B3971" w:rsidRDefault="0099349E">
      <w:pPr>
        <w:spacing w:line="247" w:lineRule="auto"/>
        <w:ind w:left="133" w:right="242"/>
        <w:jc w:val="both"/>
        <w:rPr>
          <w:rFonts w:ascii="Trebuchet MS" w:eastAsia="Trebuchet MS" w:hAnsi="Trebuchet MS" w:cs="Trebuchet MS"/>
        </w:rPr>
      </w:pPr>
      <w:r>
        <w:rPr>
          <w:rFonts w:ascii="Trebuchet MS" w:eastAsia="Trebuchet MS" w:hAnsi="Trebuchet MS" w:cs="Trebuchet MS"/>
          <w:color w:val="0D0D0D"/>
        </w:rPr>
        <w:t>(25)</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Sum</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reprezentând</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dob</w:t>
      </w:r>
      <w:r>
        <w:rPr>
          <w:rFonts w:ascii="Trebuchet MS" w:eastAsia="Trebuchet MS" w:hAnsi="Trebuchet MS" w:cs="Trebuchet MS"/>
          <w:color w:val="0D0D0D"/>
          <w:spacing w:val="1"/>
        </w:rPr>
        <w:t>â</w:t>
      </w:r>
      <w:r>
        <w:rPr>
          <w:rFonts w:ascii="Trebuchet MS" w:eastAsia="Trebuchet MS" w:hAnsi="Trebuchet MS" w:cs="Trebuchet MS"/>
          <w:color w:val="0D0D0D"/>
          <w:spacing w:val="-1"/>
        </w:rPr>
        <w:t>nd</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netă,</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respectiv</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difere</w:t>
      </w:r>
      <w:r>
        <w:rPr>
          <w:rFonts w:ascii="Trebuchet MS" w:eastAsia="Trebuchet MS" w:hAnsi="Trebuchet MS" w:cs="Trebuchet MS"/>
          <w:color w:val="0D0D0D"/>
          <w:spacing w:val="-1"/>
        </w:rPr>
        <w:t>nț</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dintre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dobanda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brută</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w w:val="103"/>
        </w:rPr>
        <w:t xml:space="preserve">acumulată </w:t>
      </w:r>
      <w:r>
        <w:rPr>
          <w:rFonts w:ascii="Trebuchet MS" w:eastAsia="Trebuchet MS" w:hAnsi="Trebuchet MS" w:cs="Trebuchet MS"/>
          <w:color w:val="0D0D0D"/>
        </w:rPr>
        <w:t>în</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conturil</w:t>
      </w:r>
      <w:r>
        <w:rPr>
          <w:rFonts w:ascii="Trebuchet MS" w:eastAsia="Trebuchet MS" w:hAnsi="Trebuchet MS" w:cs="Trebuchet MS"/>
          <w:color w:val="0D0D0D"/>
        </w:rPr>
        <w:t>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prevă</w:t>
      </w:r>
      <w:r>
        <w:rPr>
          <w:rFonts w:ascii="Trebuchet MS" w:eastAsia="Trebuchet MS" w:hAnsi="Trebuchet MS" w:cs="Trebuchet MS"/>
          <w:color w:val="0D0D0D"/>
        </w:rPr>
        <w:t>zute</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24</w:t>
      </w:r>
      <w:r>
        <w:rPr>
          <w:rFonts w:ascii="Trebuchet MS" w:eastAsia="Trebuchet MS" w:hAnsi="Trebuchet MS" w:cs="Trebuchet MS"/>
          <w:color w:val="0D0D0D"/>
        </w:rPr>
        <w:t>)</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(3</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corespun</w:t>
      </w:r>
      <w:r>
        <w:rPr>
          <w:rFonts w:ascii="Trebuchet MS" w:eastAsia="Trebuchet MS" w:hAnsi="Trebuchet MS" w:cs="Trebuchet MS"/>
          <w:color w:val="0D0D0D"/>
          <w:spacing w:val="2"/>
        </w:rPr>
        <w:t>z</w:t>
      </w:r>
      <w:r>
        <w:rPr>
          <w:rFonts w:ascii="Trebuchet MS" w:eastAsia="Trebuchet MS" w:hAnsi="Trebuchet MS" w:cs="Trebuchet MS"/>
          <w:color w:val="0D0D0D"/>
          <w:spacing w:val="-1"/>
        </w:rPr>
        <w:t>ă</w:t>
      </w:r>
      <w:r>
        <w:rPr>
          <w:rFonts w:ascii="Trebuchet MS" w:eastAsia="Trebuchet MS" w:hAnsi="Trebuchet MS" w:cs="Trebuchet MS"/>
          <w:color w:val="0D0D0D"/>
        </w:rPr>
        <w:t>toare  sumelor</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prefina</w:t>
      </w:r>
      <w:r>
        <w:rPr>
          <w:rFonts w:ascii="Trebuchet MS" w:eastAsia="Trebuchet MS" w:hAnsi="Trebuchet MS" w:cs="Trebuchet MS"/>
          <w:color w:val="0D0D0D"/>
          <w:spacing w:val="-1"/>
          <w:w w:val="103"/>
        </w:rPr>
        <w:t>n</w:t>
      </w:r>
      <w:r>
        <w:rPr>
          <w:rFonts w:ascii="Trebuchet MS" w:eastAsia="Trebuchet MS" w:hAnsi="Trebuchet MS" w:cs="Trebuchet MS"/>
          <w:color w:val="0D0D0D"/>
          <w:spacing w:val="-3"/>
          <w:w w:val="103"/>
        </w:rPr>
        <w:t>ț</w:t>
      </w:r>
      <w:r>
        <w:rPr>
          <w:rFonts w:ascii="Trebuchet MS" w:eastAsia="Trebuchet MS" w:hAnsi="Trebuchet MS" w:cs="Trebuchet MS"/>
          <w:color w:val="0D0D0D"/>
          <w:spacing w:val="4"/>
          <w:w w:val="103"/>
        </w:rPr>
        <w:t>a</w:t>
      </w:r>
      <w:r>
        <w:rPr>
          <w:rFonts w:ascii="Trebuchet MS" w:eastAsia="Trebuchet MS" w:hAnsi="Trebuchet MS" w:cs="Trebuchet MS"/>
          <w:color w:val="0D0D0D"/>
          <w:spacing w:val="-4"/>
          <w:w w:val="103"/>
        </w:rPr>
        <w:t>r</w:t>
      </w:r>
      <w:r>
        <w:rPr>
          <w:rFonts w:ascii="Trebuchet MS" w:eastAsia="Trebuchet MS" w:hAnsi="Trebuchet MS" w:cs="Trebuchet MS"/>
          <w:color w:val="0D0D0D"/>
          <w:w w:val="103"/>
        </w:rPr>
        <w:t xml:space="preserve">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spacing w:val="-1"/>
        </w:rPr>
        <w:t>mas</w:t>
      </w:r>
      <w:r>
        <w:rPr>
          <w:rFonts w:ascii="Trebuchet MS" w:eastAsia="Trebuchet MS" w:hAnsi="Trebuchet MS" w:cs="Trebuchet MS"/>
          <w:color w:val="0D0D0D"/>
        </w:rPr>
        <w:t xml:space="preserve">e  disponibile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conturi,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 xml:space="preserve">a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cumulat</w:t>
      </w:r>
      <w:r>
        <w:rPr>
          <w:rFonts w:ascii="Trebuchet MS" w:eastAsia="Trebuchet MS" w:hAnsi="Trebuchet MS" w:cs="Trebuchet MS"/>
          <w:color w:val="0D0D0D"/>
        </w:rPr>
        <w:t xml:space="preserve">ă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impozitelo</w:t>
      </w:r>
      <w:r>
        <w:rPr>
          <w:rFonts w:ascii="Trebuchet MS" w:eastAsia="Trebuchet MS" w:hAnsi="Trebuchet MS" w:cs="Trebuchet MS"/>
          <w:color w:val="0D0D0D"/>
        </w:rPr>
        <w:t xml:space="preserve">r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dobânzii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w w:val="103"/>
        </w:rPr>
        <w:t xml:space="preserve">și </w:t>
      </w:r>
      <w:r>
        <w:rPr>
          <w:rFonts w:ascii="Trebuchet MS" w:eastAsia="Trebuchet MS" w:hAnsi="Trebuchet MS" w:cs="Trebuchet MS"/>
          <w:color w:val="0D0D0D"/>
          <w:spacing w:val="-1"/>
        </w:rPr>
        <w:t>comisioanelo</w:t>
      </w:r>
      <w:r>
        <w:rPr>
          <w:rFonts w:ascii="Trebuchet MS" w:eastAsia="Trebuchet MS" w:hAnsi="Trebuchet MS" w:cs="Trebuchet MS"/>
          <w:color w:val="0D0D0D"/>
        </w:rPr>
        <w:t>r</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conturilor</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respective,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raporteaz</w:t>
      </w:r>
      <w:r>
        <w:rPr>
          <w:rFonts w:ascii="Trebuchet MS" w:eastAsia="Trebuchet MS" w:hAnsi="Trebuchet MS" w:cs="Trebuchet MS"/>
          <w:color w:val="0D0D0D"/>
        </w:rPr>
        <w:t>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AMPOCU</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vire</w:t>
      </w:r>
      <w:r>
        <w:rPr>
          <w:rFonts w:ascii="Trebuchet MS" w:eastAsia="Trebuchet MS" w:hAnsi="Trebuchet MS" w:cs="Trebuchet MS"/>
          <w:color w:val="0D0D0D"/>
          <w:spacing w:val="-1"/>
        </w:rPr>
        <w:t>az</w:t>
      </w:r>
      <w:r>
        <w:rPr>
          <w:rFonts w:ascii="Trebuchet MS" w:eastAsia="Trebuchet MS" w:hAnsi="Trebuchet MS" w:cs="Trebuchet MS"/>
          <w:color w:val="0D0D0D"/>
        </w:rPr>
        <w:t>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w w:val="103"/>
        </w:rPr>
        <w:t xml:space="preserve">contul </w:t>
      </w:r>
      <w:r>
        <w:rPr>
          <w:rFonts w:ascii="Trebuchet MS" w:eastAsia="Trebuchet MS" w:hAnsi="Trebuchet MS" w:cs="Trebuchet MS"/>
          <w:color w:val="0D0D0D"/>
        </w:rPr>
        <w:t xml:space="preserve">indicat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aceast</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notificare</w:t>
      </w:r>
      <w:r>
        <w:rPr>
          <w:rFonts w:ascii="Trebuchet MS" w:eastAsia="Trebuchet MS" w:hAnsi="Trebuchet MS" w:cs="Trebuchet MS"/>
          <w:color w:val="0D0D0D"/>
        </w:rPr>
        <w:t xml:space="preserve">a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2"/>
        </w:rPr>
        <w:t>n</w:t>
      </w:r>
      <w:r>
        <w:rPr>
          <w:rFonts w:ascii="Trebuchet MS" w:eastAsia="Trebuchet MS" w:hAnsi="Trebuchet MS" w:cs="Trebuchet MS"/>
          <w:color w:val="0D0D0D"/>
        </w:rPr>
        <w:t xml:space="preserve">d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acordare</w:t>
      </w:r>
      <w:r>
        <w:rPr>
          <w:rFonts w:ascii="Trebuchet MS" w:eastAsia="Trebuchet MS" w:hAnsi="Trebuchet MS" w:cs="Trebuchet MS"/>
          <w:color w:val="0D0D0D"/>
        </w:rPr>
        <w:t xml:space="preserve">a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w:t>
      </w:r>
      <w:r>
        <w:rPr>
          <w:rFonts w:ascii="Trebuchet MS" w:eastAsia="Trebuchet MS" w:hAnsi="Trebuchet MS" w:cs="Trebuchet MS"/>
          <w:color w:val="0D0D0D"/>
        </w:rPr>
        <w:t xml:space="preserve">țării,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cel</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târzi</w:t>
      </w:r>
      <w:r>
        <w:rPr>
          <w:rFonts w:ascii="Trebuchet MS" w:eastAsia="Trebuchet MS" w:hAnsi="Trebuchet MS" w:cs="Trebuchet MS"/>
          <w:color w:val="0D0D0D"/>
        </w:rPr>
        <w:t>u</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 xml:space="preserve">nainte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depunerea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ultimei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rambursare.</w:t>
      </w:r>
    </w:p>
    <w:p w:rsidR="000B3971" w:rsidRDefault="000B3971">
      <w:pPr>
        <w:spacing w:before="3" w:line="100" w:lineRule="exact"/>
        <w:rPr>
          <w:sz w:val="11"/>
          <w:szCs w:val="11"/>
        </w:rPr>
      </w:pPr>
    </w:p>
    <w:p w:rsidR="000B3971" w:rsidRDefault="0099349E">
      <w:pPr>
        <w:spacing w:line="248" w:lineRule="auto"/>
        <w:ind w:left="133" w:right="242"/>
        <w:jc w:val="both"/>
        <w:rPr>
          <w:rFonts w:ascii="Trebuchet MS" w:eastAsia="Trebuchet MS" w:hAnsi="Trebuchet MS" w:cs="Trebuchet MS"/>
        </w:rPr>
      </w:pPr>
      <w:r>
        <w:rPr>
          <w:rFonts w:ascii="Trebuchet MS" w:eastAsia="Trebuchet MS" w:hAnsi="Trebuchet MS" w:cs="Trebuchet MS"/>
          <w:color w:val="0D0D0D"/>
        </w:rPr>
        <w:t>(26)</w:t>
      </w:r>
      <w:r>
        <w:rPr>
          <w:rFonts w:ascii="Trebuchet MS" w:eastAsia="Trebuchet MS" w:hAnsi="Trebuchet MS" w:cs="Trebuchet MS"/>
          <w:color w:val="0D0D0D"/>
          <w:spacing w:val="3"/>
        </w:rPr>
        <w:t xml:space="preserve"> </w:t>
      </w:r>
      <w:proofErr w:type="gramStart"/>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proofErr w:type="gramEnd"/>
      <w:r>
        <w:rPr>
          <w:rFonts w:ascii="Trebuchet MS" w:eastAsia="Trebuchet MS" w:hAnsi="Trebuchet MS" w:cs="Trebuchet MS"/>
          <w:color w:val="0D0D0D"/>
        </w:rPr>
        <w:t xml:space="preserve">   în </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 xml:space="preserve">e   beneficiarul/liderul  </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2"/>
        </w:rPr>
        <w:t>n</w:t>
      </w:r>
      <w:r>
        <w:rPr>
          <w:rFonts w:ascii="Trebuchet MS" w:eastAsia="Trebuchet MS" w:hAnsi="Trebuchet MS" w:cs="Trebuchet MS"/>
          <w:color w:val="0D0D0D"/>
        </w:rPr>
        <w:t xml:space="preserve">u </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w w:val="103"/>
        </w:rPr>
        <w:t xml:space="preserve">efectuează </w:t>
      </w:r>
      <w:r>
        <w:rPr>
          <w:rFonts w:ascii="Trebuchet MS" w:eastAsia="Trebuchet MS" w:hAnsi="Trebuchet MS" w:cs="Trebuchet MS"/>
          <w:color w:val="0D0D0D"/>
        </w:rPr>
        <w:t>viramentul,</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sun</w:t>
      </w:r>
      <w:r>
        <w:rPr>
          <w:rFonts w:ascii="Trebuchet MS" w:eastAsia="Trebuchet MS" w:hAnsi="Trebuchet MS" w:cs="Trebuchet MS"/>
          <w:color w:val="0D0D0D"/>
        </w:rPr>
        <w:t>t</w:t>
      </w:r>
      <w:r>
        <w:rPr>
          <w:rFonts w:ascii="Trebuchet MS" w:eastAsia="Trebuchet MS" w:hAnsi="Trebuchet MS" w:cs="Trebuchet MS"/>
          <w:color w:val="0D0D0D"/>
          <w:spacing w:val="2"/>
        </w:rPr>
        <w:t xml:space="preserve"> </w:t>
      </w:r>
      <w:r>
        <w:rPr>
          <w:rFonts w:ascii="Trebuchet MS" w:eastAsia="Trebuchet MS" w:hAnsi="Trebuchet MS" w:cs="Trebuchet MS"/>
          <w:color w:val="0D0D0D"/>
        </w:rPr>
        <w:t>identificate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e</w:t>
      </w:r>
      <w:r>
        <w:rPr>
          <w:rFonts w:ascii="Trebuchet MS" w:eastAsia="Trebuchet MS" w:hAnsi="Trebuchet MS" w:cs="Trebuchet MS"/>
          <w:color w:val="0D0D0D"/>
          <w:spacing w:val="-1"/>
        </w:rPr>
        <w:t>concordanț</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între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sumele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vi</w:t>
      </w:r>
      <w:r>
        <w:rPr>
          <w:rFonts w:ascii="Trebuchet MS" w:eastAsia="Trebuchet MS" w:hAnsi="Trebuchet MS" w:cs="Trebuchet MS"/>
          <w:color w:val="0D0D0D"/>
          <w:spacing w:val="-4"/>
        </w:rPr>
        <w:t>r</w:t>
      </w:r>
      <w:r>
        <w:rPr>
          <w:rFonts w:ascii="Trebuchet MS" w:eastAsia="Trebuchet MS" w:hAnsi="Trebuchet MS" w:cs="Trebuchet MS"/>
          <w:color w:val="0D0D0D"/>
          <w:spacing w:val="-1"/>
        </w:rPr>
        <w:t>at</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4"/>
        </w:rPr>
        <w:t xml:space="preserve"> </w:t>
      </w:r>
      <w:r>
        <w:rPr>
          <w:rFonts w:ascii="Trebuchet MS" w:eastAsia="Trebuchet MS" w:hAnsi="Trebuchet MS" w:cs="Trebuchet MS"/>
          <w:color w:val="0D0D0D"/>
        </w:rPr>
        <w:t>(25)</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2"/>
          <w:w w:val="103"/>
        </w:rPr>
        <w:t xml:space="preserve">și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rezultat</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verificare</w:t>
      </w:r>
      <w:r>
        <w:rPr>
          <w:rFonts w:ascii="Trebuchet MS" w:eastAsia="Trebuchet MS" w:hAnsi="Trebuchet MS" w:cs="Trebuchet MS"/>
          <w:color w:val="0D0D0D"/>
        </w:rPr>
        <w:t>a</w:t>
      </w:r>
      <w:r>
        <w:rPr>
          <w:rFonts w:ascii="Trebuchet MS" w:eastAsia="Trebuchet MS" w:hAnsi="Trebuchet MS" w:cs="Trebuchet MS"/>
          <w:color w:val="0D0D0D"/>
          <w:spacing w:val="59"/>
        </w:rPr>
        <w:t xml:space="preserve"> </w:t>
      </w:r>
      <w:proofErr w:type="gramStart"/>
      <w:r>
        <w:rPr>
          <w:rFonts w:ascii="Trebuchet MS" w:eastAsia="Trebuchet MS" w:hAnsi="Trebuchet MS" w:cs="Trebuchet MS"/>
          <w:color w:val="0D0D0D"/>
          <w:spacing w:val="-1"/>
        </w:rPr>
        <w:t>documentelo</w:t>
      </w:r>
      <w:r>
        <w:rPr>
          <w:rFonts w:ascii="Trebuchet MS" w:eastAsia="Trebuchet MS" w:hAnsi="Trebuchet MS" w:cs="Trebuchet MS"/>
          <w:color w:val="0D0D0D"/>
        </w:rPr>
        <w:t xml:space="preserve">r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financiare</w:t>
      </w:r>
      <w:proofErr w:type="gramEnd"/>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w w:val="103"/>
        </w:rPr>
        <w:t xml:space="preserve">AMPOCU </w:t>
      </w:r>
      <w:r>
        <w:rPr>
          <w:rFonts w:ascii="Trebuchet MS" w:eastAsia="Trebuchet MS" w:hAnsi="Trebuchet MS" w:cs="Trebuchet MS"/>
          <w:color w:val="0D0D0D"/>
        </w:rPr>
        <w:t>are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face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deducerile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necesare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rambursarea</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aferentă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 xml:space="preserve">europene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ofinanţării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public</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2"/>
        </w:rPr>
        <w:t>as</w:t>
      </w:r>
      <w:r>
        <w:rPr>
          <w:rFonts w:ascii="Trebuchet MS" w:eastAsia="Trebuchet MS" w:hAnsi="Trebuchet MS" w:cs="Trebuchet MS"/>
          <w:color w:val="0D0D0D"/>
          <w:spacing w:val="1"/>
        </w:rPr>
        <w:t>i</w:t>
      </w:r>
      <w:r>
        <w:rPr>
          <w:rFonts w:ascii="Trebuchet MS" w:eastAsia="Trebuchet MS" w:hAnsi="Trebuchet MS" w:cs="Trebuchet MS"/>
          <w:color w:val="0D0D0D"/>
          <w:spacing w:val="-1"/>
        </w:rPr>
        <w:t>gurat</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bugetul</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stat,</w:t>
      </w:r>
      <w:r>
        <w:rPr>
          <w:rFonts w:ascii="Trebuchet MS" w:eastAsia="Trebuchet MS" w:hAnsi="Trebuchet MS" w:cs="Trebuchet MS"/>
          <w:color w:val="0D0D0D"/>
          <w:spacing w:val="1"/>
        </w:rPr>
        <w:t xml:space="preserve"> ce</w:t>
      </w:r>
      <w:r>
        <w:rPr>
          <w:rFonts w:ascii="Trebuchet MS" w:eastAsia="Trebuchet MS" w:hAnsi="Trebuchet MS" w:cs="Trebuchet MS"/>
          <w:color w:val="0D0D0D"/>
        </w:rPr>
        <w:t>l</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m</w:t>
      </w:r>
      <w:r>
        <w:rPr>
          <w:rFonts w:ascii="Trebuchet MS" w:eastAsia="Trebuchet MS" w:hAnsi="Trebuchet MS" w:cs="Trebuchet MS"/>
          <w:color w:val="0D0D0D"/>
        </w:rPr>
        <w:t>ai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târziu</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 xml:space="preserve">rambursare </w:t>
      </w:r>
      <w:r>
        <w:rPr>
          <w:rFonts w:ascii="Trebuchet MS" w:eastAsia="Trebuchet MS" w:hAnsi="Trebuchet MS" w:cs="Trebuchet MS"/>
          <w:color w:val="0D0D0D"/>
          <w:w w:val="103"/>
        </w:rPr>
        <w:t>finală.</w:t>
      </w:r>
    </w:p>
    <w:p w:rsidR="000B3971" w:rsidRDefault="000B3971">
      <w:pPr>
        <w:spacing w:before="10" w:line="100" w:lineRule="exact"/>
        <w:rPr>
          <w:sz w:val="10"/>
          <w:szCs w:val="10"/>
        </w:rPr>
      </w:pPr>
    </w:p>
    <w:p w:rsidR="000B3971" w:rsidRDefault="0099349E">
      <w:pPr>
        <w:spacing w:line="248" w:lineRule="auto"/>
        <w:ind w:left="133" w:right="242"/>
        <w:jc w:val="both"/>
        <w:rPr>
          <w:rFonts w:ascii="Trebuchet MS" w:eastAsia="Trebuchet MS" w:hAnsi="Trebuchet MS" w:cs="Trebuchet MS"/>
        </w:rPr>
      </w:pPr>
      <w:r>
        <w:rPr>
          <w:rFonts w:ascii="Trebuchet MS" w:eastAsia="Trebuchet MS" w:hAnsi="Trebuchet MS" w:cs="Trebuchet MS"/>
          <w:color w:val="0D0D0D"/>
        </w:rPr>
        <w:t>(27) Prefinanţarea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acordată</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beneficiarului/liderului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parteneriat/partenerului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w w:val="103"/>
        </w:rPr>
        <w:t xml:space="preserve">are </w:t>
      </w:r>
      <w:r>
        <w:rPr>
          <w:rFonts w:ascii="Trebuchet MS" w:eastAsia="Trebuchet MS" w:hAnsi="Trebuchet MS" w:cs="Trebuchet MS"/>
          <w:color w:val="0D0D0D"/>
        </w:rPr>
        <w:t>calitatea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ordonato</w:t>
      </w:r>
      <w:r>
        <w:rPr>
          <w:rFonts w:ascii="Trebuchet MS" w:eastAsia="Trebuchet MS" w:hAnsi="Trebuchet MS" w:cs="Trebuchet MS"/>
          <w:color w:val="0D0D0D"/>
        </w:rPr>
        <w:t>r</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credite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l</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bugetulu</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local,</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precum</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beneficiarului/liderului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par</w:t>
      </w:r>
      <w:r>
        <w:rPr>
          <w:rFonts w:ascii="Trebuchet MS" w:eastAsia="Trebuchet MS" w:hAnsi="Trebuchet MS" w:cs="Trebuchet MS"/>
          <w:color w:val="0D0D0D"/>
        </w:rPr>
        <w:t xml:space="preserve">teneriat/partenerului </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instituţie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public</w:t>
      </w:r>
      <w:r>
        <w:rPr>
          <w:rFonts w:ascii="Trebuchet MS" w:eastAsia="Trebuchet MS" w:hAnsi="Trebuchet MS" w:cs="Trebuchet MS"/>
          <w:color w:val="0D0D0D"/>
        </w:rPr>
        <w:t xml:space="preserve">ă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finanţat</w:t>
      </w:r>
      <w:r>
        <w:rPr>
          <w:rFonts w:ascii="Trebuchet MS" w:eastAsia="Trebuchet MS" w:hAnsi="Trebuchet MS" w:cs="Trebuchet MS"/>
          <w:color w:val="0D0D0D"/>
        </w:rPr>
        <w:t xml:space="preserve">ă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integral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venituri  proprii</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w w:val="103"/>
        </w:rPr>
        <w:t xml:space="preserve">şi/sau </w:t>
      </w:r>
      <w:r>
        <w:rPr>
          <w:rFonts w:ascii="Trebuchet MS" w:eastAsia="Trebuchet MS" w:hAnsi="Trebuchet MS" w:cs="Trebuchet MS"/>
          <w:color w:val="0D0D0D"/>
          <w:spacing w:val="-1"/>
        </w:rPr>
        <w:t>finanţat</w:t>
      </w:r>
      <w:r>
        <w:rPr>
          <w:rFonts w:ascii="Trebuchet MS" w:eastAsia="Trebuchet MS" w:hAnsi="Trebuchet MS" w:cs="Trebuchet MS"/>
          <w:color w:val="0D0D0D"/>
        </w:rPr>
        <w:t>ă</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parţia</w:t>
      </w:r>
      <w:r>
        <w:rPr>
          <w:rFonts w:ascii="Trebuchet MS" w:eastAsia="Trebuchet MS" w:hAnsi="Trebuchet MS" w:cs="Trebuchet MS"/>
          <w:color w:val="0D0D0D"/>
        </w:rPr>
        <w:t>l</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 bugetul</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stat,</w:t>
      </w:r>
      <w:r>
        <w:rPr>
          <w:rFonts w:ascii="Trebuchet MS" w:eastAsia="Trebuchet MS" w:hAnsi="Trebuchet MS" w:cs="Trebuchet MS"/>
          <w:color w:val="0D0D0D"/>
          <w:spacing w:val="6"/>
        </w:rPr>
        <w:t xml:space="preserve"> </w:t>
      </w:r>
      <w:r>
        <w:rPr>
          <w:rFonts w:ascii="Trebuchet MS" w:eastAsia="Trebuchet MS" w:hAnsi="Trebuchet MS" w:cs="Trebuchet MS"/>
          <w:color w:val="0D0D0D"/>
        </w:rPr>
        <w:t>bugetul</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rPr>
        <w:t>as</w:t>
      </w:r>
      <w:r>
        <w:rPr>
          <w:rFonts w:ascii="Trebuchet MS" w:eastAsia="Trebuchet MS" w:hAnsi="Trebuchet MS" w:cs="Trebuchet MS"/>
          <w:color w:val="0D0D0D"/>
          <w:spacing w:val="3"/>
        </w:rPr>
        <w:t>i</w:t>
      </w:r>
      <w:r>
        <w:rPr>
          <w:rFonts w:ascii="Trebuchet MS" w:eastAsia="Trebuchet MS" w:hAnsi="Trebuchet MS" w:cs="Trebuchet MS"/>
          <w:color w:val="0D0D0D"/>
          <w:spacing w:val="-1"/>
        </w:rPr>
        <w:t>gurărilo</w:t>
      </w:r>
      <w:r>
        <w:rPr>
          <w:rFonts w:ascii="Trebuchet MS" w:eastAsia="Trebuchet MS" w:hAnsi="Trebuchet MS" w:cs="Trebuchet MS"/>
          <w:color w:val="0D0D0D"/>
        </w:rPr>
        <w:t>r</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sociale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sta</w:t>
      </w:r>
      <w:r>
        <w:rPr>
          <w:rFonts w:ascii="Trebuchet MS" w:eastAsia="Trebuchet MS" w:hAnsi="Trebuchet MS" w:cs="Trebuchet MS"/>
          <w:color w:val="0D0D0D"/>
        </w:rPr>
        <w:t>t</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w w:val="103"/>
        </w:rPr>
        <w:t xml:space="preserve">bugetele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speciale</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rămas</w:t>
      </w:r>
      <w:r>
        <w:rPr>
          <w:rFonts w:ascii="Trebuchet MS" w:eastAsia="Trebuchet MS" w:hAnsi="Trebuchet MS" w:cs="Trebuchet MS"/>
          <w:color w:val="0D0D0D"/>
        </w:rPr>
        <w:t>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neutilizat</w:t>
      </w:r>
      <w:r>
        <w:rPr>
          <w:rFonts w:ascii="Trebuchet MS" w:eastAsia="Trebuchet MS" w:hAnsi="Trebuchet MS" w:cs="Trebuchet MS"/>
          <w:color w:val="0D0D0D"/>
        </w:rPr>
        <w:t>ă</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finel</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exerciţiului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bugetar</w:t>
      </w:r>
      <w:r>
        <w:rPr>
          <w:rFonts w:ascii="Trebuchet MS" w:eastAsia="Trebuchet MS" w:hAnsi="Trebuchet MS" w:cs="Trebuchet MS"/>
          <w:color w:val="0D0D0D"/>
        </w:rPr>
        <w: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ut</w:t>
      </w:r>
      <w:r>
        <w:rPr>
          <w:rFonts w:ascii="Trebuchet MS" w:eastAsia="Trebuchet MS" w:hAnsi="Trebuchet MS" w:cs="Trebuchet MS"/>
          <w:color w:val="0D0D0D"/>
        </w:rPr>
        <w:t>ilizează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w w:val="103"/>
        </w:rPr>
        <w:t xml:space="preserve">către </w:t>
      </w:r>
      <w:r>
        <w:rPr>
          <w:rFonts w:ascii="Trebuchet MS" w:eastAsia="Trebuchet MS" w:hAnsi="Trebuchet MS" w:cs="Trebuchet MS"/>
          <w:color w:val="0D0D0D"/>
        </w:rPr>
        <w:t>beneficiar</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anul</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următor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aceeaşi</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destinaţie.</w:t>
      </w:r>
    </w:p>
    <w:p w:rsidR="000B3971" w:rsidRDefault="000B3971">
      <w:pPr>
        <w:spacing w:before="2" w:line="180" w:lineRule="exact"/>
        <w:rPr>
          <w:sz w:val="19"/>
          <w:szCs w:val="19"/>
        </w:rPr>
      </w:pPr>
    </w:p>
    <w:p w:rsidR="000B3971" w:rsidRDefault="000B3971">
      <w:pPr>
        <w:spacing w:line="200" w:lineRule="exact"/>
      </w:pPr>
    </w:p>
    <w:p w:rsidR="000B3971" w:rsidRDefault="000B3971">
      <w:pPr>
        <w:spacing w:line="200" w:lineRule="exact"/>
      </w:pPr>
    </w:p>
    <w:p w:rsidR="000B3971" w:rsidRDefault="0099349E">
      <w:pPr>
        <w:ind w:left="133" w:right="3689"/>
        <w:jc w:val="both"/>
        <w:rPr>
          <w:rFonts w:ascii="Trebuchet MS" w:eastAsia="Trebuchet MS" w:hAnsi="Trebuchet MS" w:cs="Trebuchet MS"/>
        </w:rPr>
      </w:pPr>
      <w:r>
        <w:rPr>
          <w:rFonts w:ascii="Trebuchet MS" w:eastAsia="Trebuchet MS" w:hAnsi="Trebuchet MS" w:cs="Trebuchet MS"/>
          <w:b/>
          <w:color w:val="0D0D0D"/>
          <w:spacing w:val="-1"/>
        </w:rPr>
        <w:t>(b</w:t>
      </w:r>
      <w:r>
        <w:rPr>
          <w:rFonts w:ascii="Trebuchet MS" w:eastAsia="Trebuchet MS" w:hAnsi="Trebuchet MS" w:cs="Trebuchet MS"/>
          <w:b/>
          <w:color w:val="0D0D0D"/>
        </w:rPr>
        <w:t xml:space="preserve">)   </w:t>
      </w:r>
      <w:r>
        <w:rPr>
          <w:rFonts w:ascii="Trebuchet MS" w:eastAsia="Trebuchet MS" w:hAnsi="Trebuchet MS" w:cs="Trebuchet MS"/>
          <w:b/>
          <w:color w:val="0D0D0D"/>
          <w:spacing w:val="36"/>
        </w:rPr>
        <w:t xml:space="preserve"> </w:t>
      </w:r>
      <w:r>
        <w:rPr>
          <w:rFonts w:ascii="Trebuchet MS" w:eastAsia="Trebuchet MS" w:hAnsi="Trebuchet MS" w:cs="Trebuchet MS"/>
          <w:b/>
          <w:color w:val="0D0D0D"/>
          <w:spacing w:val="-1"/>
        </w:rPr>
        <w:t>Cond</w:t>
      </w:r>
      <w:r>
        <w:rPr>
          <w:rFonts w:ascii="Trebuchet MS" w:eastAsia="Trebuchet MS" w:hAnsi="Trebuchet MS" w:cs="Trebuchet MS"/>
          <w:b/>
          <w:color w:val="0D0D0D"/>
          <w:spacing w:val="3"/>
        </w:rPr>
        <w:t>i</w:t>
      </w:r>
      <w:r>
        <w:rPr>
          <w:rFonts w:ascii="Trebuchet MS" w:eastAsia="Trebuchet MS" w:hAnsi="Trebuchet MS" w:cs="Trebuchet MS"/>
          <w:b/>
          <w:color w:val="0D0D0D"/>
          <w:spacing w:val="-3"/>
        </w:rPr>
        <w:t>ț</w:t>
      </w:r>
      <w:r>
        <w:rPr>
          <w:rFonts w:ascii="Trebuchet MS" w:eastAsia="Trebuchet MS" w:hAnsi="Trebuchet MS" w:cs="Trebuchet MS"/>
          <w:b/>
          <w:color w:val="0D0D0D"/>
          <w:spacing w:val="3"/>
        </w:rPr>
        <w:t>i</w:t>
      </w:r>
      <w:r>
        <w:rPr>
          <w:rFonts w:ascii="Trebuchet MS" w:eastAsia="Trebuchet MS" w:hAnsi="Trebuchet MS" w:cs="Trebuchet MS"/>
          <w:b/>
          <w:color w:val="0D0D0D"/>
        </w:rPr>
        <w:t>i</w:t>
      </w:r>
      <w:r>
        <w:rPr>
          <w:rFonts w:ascii="Trebuchet MS" w:eastAsia="Trebuchet MS" w:hAnsi="Trebuchet MS" w:cs="Trebuchet MS"/>
          <w:b/>
          <w:color w:val="0D0D0D"/>
          <w:spacing w:val="24"/>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rambursare</w:t>
      </w:r>
      <w:r>
        <w:rPr>
          <w:rFonts w:ascii="Trebuchet MS" w:eastAsia="Trebuchet MS" w:hAnsi="Trebuchet MS" w:cs="Trebuchet MS"/>
          <w:b/>
          <w:color w:val="0D0D0D"/>
          <w:spacing w:val="34"/>
        </w:rPr>
        <w:t xml:space="preserve"> </w:t>
      </w:r>
      <w:r>
        <w:rPr>
          <w:rFonts w:ascii="Trebuchet MS" w:eastAsia="Trebuchet MS" w:hAnsi="Trebuchet MS" w:cs="Trebuchet MS"/>
          <w:b/>
          <w:color w:val="0D0D0D"/>
        </w:rPr>
        <w:t>și</w:t>
      </w:r>
      <w:r>
        <w:rPr>
          <w:rFonts w:ascii="Trebuchet MS" w:eastAsia="Trebuchet MS" w:hAnsi="Trebuchet MS" w:cs="Trebuchet MS"/>
          <w:b/>
          <w:color w:val="0D0D0D"/>
          <w:spacing w:val="6"/>
        </w:rPr>
        <w:t xml:space="preserve"> </w:t>
      </w:r>
      <w:r>
        <w:rPr>
          <w:rFonts w:ascii="Trebuchet MS" w:eastAsia="Trebuchet MS" w:hAnsi="Trebuchet MS" w:cs="Trebuchet MS"/>
          <w:b/>
          <w:color w:val="0D0D0D"/>
        </w:rPr>
        <w:t>plată</w:t>
      </w:r>
      <w:r>
        <w:rPr>
          <w:rFonts w:ascii="Trebuchet MS" w:eastAsia="Trebuchet MS" w:hAnsi="Trebuchet MS" w:cs="Trebuchet MS"/>
          <w:b/>
          <w:color w:val="0D0D0D"/>
          <w:spacing w:val="16"/>
        </w:rPr>
        <w:t xml:space="preserve"> </w:t>
      </w:r>
      <w:r>
        <w:rPr>
          <w:rFonts w:ascii="Trebuchet MS" w:eastAsia="Trebuchet MS" w:hAnsi="Trebuchet MS" w:cs="Trebuchet MS"/>
          <w:b/>
          <w:color w:val="0D0D0D"/>
        </w:rPr>
        <w:t>a</w:t>
      </w:r>
      <w:r>
        <w:rPr>
          <w:rFonts w:ascii="Trebuchet MS" w:eastAsia="Trebuchet MS" w:hAnsi="Trebuchet MS" w:cs="Trebuchet MS"/>
          <w:b/>
          <w:color w:val="0D0D0D"/>
          <w:spacing w:val="5"/>
        </w:rPr>
        <w:t xml:space="preserve"> </w:t>
      </w:r>
      <w:r>
        <w:rPr>
          <w:rFonts w:ascii="Trebuchet MS" w:eastAsia="Trebuchet MS" w:hAnsi="Trebuchet MS" w:cs="Trebuchet MS"/>
          <w:b/>
          <w:color w:val="0D0D0D"/>
          <w:w w:val="103"/>
        </w:rPr>
        <w:t>cheltuielilor</w:t>
      </w:r>
    </w:p>
    <w:p w:rsidR="000B3971" w:rsidRDefault="000B3971">
      <w:pPr>
        <w:spacing w:before="1" w:line="120" w:lineRule="exact"/>
        <w:rPr>
          <w:sz w:val="12"/>
          <w:szCs w:val="12"/>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8"/>
        </w:rPr>
        <w:t>)</w:t>
      </w:r>
      <w:r>
        <w:rPr>
          <w:rFonts w:ascii="Trebuchet MS" w:eastAsia="Trebuchet MS" w:hAnsi="Trebuchet MS" w:cs="Trebuchet MS"/>
          <w:color w:val="0D0D0D"/>
        </w:rPr>
        <w:t>Beneficiarii/Liderii</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 depune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autorităţil</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management/</w:t>
      </w:r>
      <w:proofErr w:type="gramStart"/>
      <w:r>
        <w:rPr>
          <w:rFonts w:ascii="Trebuchet MS" w:eastAsia="Trebuchet MS" w:hAnsi="Trebuchet MS" w:cs="Trebuchet MS"/>
          <w:color w:val="0D0D0D"/>
          <w:spacing w:val="-1"/>
        </w:rPr>
        <w:t>organismel</w:t>
      </w:r>
      <w:r>
        <w:rPr>
          <w:rFonts w:ascii="Trebuchet MS" w:eastAsia="Trebuchet MS" w:hAnsi="Trebuchet MS" w:cs="Trebuchet MS"/>
          <w:color w:val="0D0D0D"/>
        </w:rPr>
        <w:t xml:space="preserve">e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intermediar</w:t>
      </w:r>
      <w:r>
        <w:rPr>
          <w:rFonts w:ascii="Trebuchet MS" w:eastAsia="Trebuchet MS" w:hAnsi="Trebuchet MS" w:cs="Trebuchet MS"/>
          <w:color w:val="0D0D0D"/>
        </w:rPr>
        <w:t>e</w:t>
      </w:r>
      <w:proofErr w:type="gramEnd"/>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i</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cheltuielil</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w w:val="103"/>
        </w:rPr>
        <w:t xml:space="preserve">efectuate,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fa</w:t>
      </w:r>
      <w:r>
        <w:rPr>
          <w:rFonts w:ascii="Trebuchet MS" w:eastAsia="Trebuchet MS" w:hAnsi="Trebuchet MS" w:cs="Trebuchet MS"/>
          <w:color w:val="0D0D0D"/>
        </w:rPr>
        <w:t>c</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obiectu</w:t>
      </w:r>
      <w:r>
        <w:rPr>
          <w:rFonts w:ascii="Trebuchet MS" w:eastAsia="Trebuchet MS" w:hAnsi="Trebuchet MS" w:cs="Trebuchet MS"/>
          <w:color w:val="0D0D0D"/>
        </w:rPr>
        <w:t>l</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mecanismului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cererilor</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prefinanțare</w:t>
      </w:r>
      <w:r>
        <w:rPr>
          <w:rFonts w:ascii="Trebuchet MS" w:eastAsia="Trebuchet MS" w:hAnsi="Trebuchet MS" w:cs="Trebuchet MS"/>
          <w:color w:val="0D0D0D"/>
        </w:rPr>
        <w:t>,</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maximum</w:t>
      </w: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 xml:space="preserve">luni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efectuare</w:t>
      </w:r>
      <w:r>
        <w:rPr>
          <w:rFonts w:ascii="Trebuchet MS" w:eastAsia="Trebuchet MS" w:hAnsi="Trebuchet MS" w:cs="Trebuchet MS"/>
          <w:color w:val="0D0D0D"/>
        </w:rPr>
        <w:t xml:space="preserve">a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acestora</w:t>
      </w:r>
      <w:r>
        <w:rPr>
          <w:rFonts w:ascii="Trebuchet MS" w:eastAsia="Trebuchet MS" w:hAnsi="Trebuchet MS" w:cs="Trebuchet MS"/>
          <w:color w:val="0D0D0D"/>
        </w:rPr>
        <w:t xml:space="preserve">,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excepţi</w:t>
      </w:r>
      <w:r>
        <w:rPr>
          <w:rFonts w:ascii="Trebuchet MS" w:eastAsia="Trebuchet MS" w:hAnsi="Trebuchet MS" w:cs="Trebuchet MS"/>
          <w:color w:val="0D0D0D"/>
        </w:rPr>
        <w:t xml:space="preserve">a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primei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cereri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 xml:space="preserve"> </w:t>
      </w:r>
      <w:r>
        <w:rPr>
          <w:rFonts w:ascii="Trebuchet MS" w:eastAsia="Trebuchet MS" w:hAnsi="Trebuchet MS" w:cs="Trebuchet MS"/>
          <w:color w:val="0D0D0D"/>
          <w:w w:val="103"/>
        </w:rPr>
        <w:t xml:space="preserve">poate </w:t>
      </w:r>
      <w:r>
        <w:rPr>
          <w:rFonts w:ascii="Trebuchet MS" w:eastAsia="Trebuchet MS" w:hAnsi="Trebuchet MS" w:cs="Trebuchet MS"/>
          <w:color w:val="0D0D0D"/>
        </w:rPr>
        <w:t>cuprinde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cheltuieli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efectuate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înainte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semnarea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finanţare.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(2</w:t>
      </w:r>
      <w:r>
        <w:rPr>
          <w:rFonts w:ascii="Trebuchet MS" w:eastAsia="Trebuchet MS" w:hAnsi="Trebuchet MS" w:cs="Trebuchet MS"/>
          <w:color w:val="0D0D0D"/>
          <w:spacing w:val="8"/>
        </w:rPr>
        <w:t>)</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 xml:space="preserve">n   de </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maximum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20 </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zile </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 xml:space="preserve">e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data </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 xml:space="preserve">depunerii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w w:val="103"/>
        </w:rPr>
        <w:t xml:space="preserve">către </w:t>
      </w:r>
      <w:r>
        <w:rPr>
          <w:rFonts w:ascii="Trebuchet MS" w:eastAsia="Trebuchet MS" w:hAnsi="Trebuchet MS" w:cs="Trebuchet MS"/>
          <w:color w:val="0D0D0D"/>
        </w:rPr>
        <w:t xml:space="preserve">beneficiar/liderul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AM/OI</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Programul</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Oper</w:t>
      </w:r>
      <w:r>
        <w:rPr>
          <w:rFonts w:ascii="Trebuchet MS" w:eastAsia="Trebuchet MS" w:hAnsi="Trebuchet MS" w:cs="Trebuchet MS"/>
          <w:color w:val="0D0D0D"/>
          <w:spacing w:val="1"/>
        </w:rPr>
        <w:t>a</w:t>
      </w:r>
      <w:r>
        <w:rPr>
          <w:rFonts w:ascii="Trebuchet MS" w:eastAsia="Trebuchet MS" w:hAnsi="Trebuchet MS" w:cs="Trebuchet MS"/>
          <w:color w:val="0D0D0D"/>
          <w:spacing w:val="-3"/>
        </w:rPr>
        <w:t>ț</w:t>
      </w:r>
      <w:r>
        <w:rPr>
          <w:rFonts w:ascii="Trebuchet MS" w:eastAsia="Trebuchet MS" w:hAnsi="Trebuchet MS" w:cs="Trebuchet MS"/>
          <w:color w:val="0D0D0D"/>
          <w:spacing w:val="3"/>
        </w:rPr>
        <w:t>i</w:t>
      </w:r>
      <w:r>
        <w:rPr>
          <w:rFonts w:ascii="Trebuchet MS" w:eastAsia="Trebuchet MS" w:hAnsi="Trebuchet MS" w:cs="Trebuchet MS"/>
          <w:color w:val="0D0D0D"/>
          <w:spacing w:val="-1"/>
        </w:rPr>
        <w:t>ona</w:t>
      </w:r>
      <w:r>
        <w:rPr>
          <w:rFonts w:ascii="Trebuchet MS" w:eastAsia="Trebuchet MS" w:hAnsi="Trebuchet MS" w:cs="Trebuchet MS"/>
          <w:color w:val="0D0D0D"/>
        </w:rPr>
        <w:t>l  Capital</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rPr>
        <w:t>cererii</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  întocmite</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 xml:space="preserve">contractului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finanţare</w:t>
      </w:r>
      <w:r>
        <w:rPr>
          <w:rFonts w:ascii="Trebuchet MS" w:eastAsia="Trebuchet MS" w:hAnsi="Trebuchet MS" w:cs="Trebuchet MS"/>
          <w:color w:val="0D0D0D"/>
        </w:rPr>
        <w:t>,</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50"/>
        </w:rPr>
        <w:t xml:space="preserve"> </w:t>
      </w:r>
      <w:r>
        <w:rPr>
          <w:rFonts w:ascii="Trebuchet MS" w:eastAsia="Trebuchet MS" w:hAnsi="Trebuchet MS" w:cs="Trebuchet MS"/>
          <w:color w:val="0D0D0D"/>
          <w:w w:val="103"/>
        </w:rPr>
        <w:t xml:space="preserve">autorizează </w:t>
      </w:r>
      <w:r>
        <w:rPr>
          <w:rFonts w:ascii="Trebuchet MS" w:eastAsia="Trebuchet MS" w:hAnsi="Trebuchet MS" w:cs="Trebuchet MS"/>
          <w:color w:val="0D0D0D"/>
        </w:rPr>
        <w:t xml:space="preserve">cheltuielile </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2"/>
        </w:rPr>
        <w:t>el</w:t>
      </w:r>
      <w:r>
        <w:rPr>
          <w:rFonts w:ascii="Trebuchet MS" w:eastAsia="Trebuchet MS" w:hAnsi="Trebuchet MS" w:cs="Trebuchet MS"/>
          <w:color w:val="0D0D0D"/>
          <w:spacing w:val="3"/>
        </w:rPr>
        <w:t>i</w:t>
      </w:r>
      <w:r>
        <w:rPr>
          <w:rFonts w:ascii="Trebuchet MS" w:eastAsia="Trebuchet MS" w:hAnsi="Trebuchet MS" w:cs="Trebuchet MS"/>
          <w:color w:val="0D0D0D"/>
          <w:spacing w:val="-2"/>
        </w:rPr>
        <w:t>gib</w:t>
      </w:r>
      <w:r>
        <w:rPr>
          <w:rFonts w:ascii="Trebuchet MS" w:eastAsia="Trebuchet MS" w:hAnsi="Trebuchet MS" w:cs="Trebuchet MS"/>
          <w:color w:val="0D0D0D"/>
          <w:spacing w:val="3"/>
        </w:rPr>
        <w:t>i</w:t>
      </w:r>
      <w:r>
        <w:rPr>
          <w:rFonts w:ascii="Trebuchet MS" w:eastAsia="Trebuchet MS" w:hAnsi="Trebuchet MS" w:cs="Trebuchet MS"/>
          <w:color w:val="0D0D0D"/>
          <w:spacing w:val="-1"/>
        </w:rPr>
        <w:t>l</w:t>
      </w:r>
      <w:r>
        <w:rPr>
          <w:rFonts w:ascii="Trebuchet MS" w:eastAsia="Trebuchet MS" w:hAnsi="Trebuchet MS" w:cs="Trebuchet MS"/>
          <w:color w:val="0D0D0D"/>
        </w:rPr>
        <w:t xml:space="preserve">e </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spacing w:val="-3"/>
        </w:rPr>
        <w:t>u</w:t>
      </w:r>
      <w:r>
        <w:rPr>
          <w:rFonts w:ascii="Trebuchet MS" w:eastAsia="Trebuchet MS" w:hAnsi="Trebuchet MS" w:cs="Trebuchet MS"/>
          <w:color w:val="0D0D0D"/>
        </w:rPr>
        <w:t xml:space="preserve">prinse </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 xml:space="preserve">a </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efectueaz</w:t>
      </w:r>
      <w:r>
        <w:rPr>
          <w:rFonts w:ascii="Trebuchet MS" w:eastAsia="Trebuchet MS" w:hAnsi="Trebuchet MS" w:cs="Trebuchet MS"/>
          <w:color w:val="0D0D0D"/>
        </w:rPr>
        <w:t xml:space="preserve">ă </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 xml:space="preserve">a </w:t>
      </w:r>
      <w:r>
        <w:rPr>
          <w:rFonts w:ascii="Trebuchet MS" w:eastAsia="Trebuchet MS" w:hAnsi="Trebuchet MS" w:cs="Trebuchet MS"/>
          <w:color w:val="0D0D0D"/>
          <w:spacing w:val="34"/>
        </w:rPr>
        <w:t xml:space="preserve"> </w:t>
      </w:r>
      <w:r>
        <w:rPr>
          <w:rFonts w:ascii="Trebuchet MS" w:eastAsia="Trebuchet MS" w:hAnsi="Trebuchet MS" w:cs="Trebuchet MS"/>
          <w:color w:val="0D0D0D"/>
          <w:w w:val="103"/>
        </w:rPr>
        <w:t>sumelor</w:t>
      </w:r>
    </w:p>
    <w:p w:rsidR="000B3971" w:rsidRDefault="0099349E">
      <w:pPr>
        <w:spacing w:before="71" w:line="247" w:lineRule="auto"/>
        <w:ind w:left="133" w:right="99"/>
        <w:jc w:val="both"/>
        <w:rPr>
          <w:rFonts w:ascii="Trebuchet MS" w:eastAsia="Trebuchet MS" w:hAnsi="Trebuchet MS" w:cs="Trebuchet MS"/>
        </w:rPr>
      </w:pPr>
      <w:proofErr w:type="gramStart"/>
      <w:r>
        <w:rPr>
          <w:rFonts w:ascii="Trebuchet MS" w:eastAsia="Trebuchet MS" w:hAnsi="Trebuchet MS" w:cs="Trebuchet MS"/>
          <w:color w:val="0D0D0D"/>
          <w:spacing w:val="-1"/>
        </w:rPr>
        <w:lastRenderedPageBreak/>
        <w:t>autorizat</w:t>
      </w:r>
      <w:r>
        <w:rPr>
          <w:rFonts w:ascii="Trebuchet MS" w:eastAsia="Trebuchet MS" w:hAnsi="Trebuchet MS" w:cs="Trebuchet MS"/>
          <w:color w:val="0D0D0D"/>
        </w:rPr>
        <w:t>e</w:t>
      </w:r>
      <w:proofErr w:type="gramEnd"/>
      <w:r>
        <w:rPr>
          <w:rFonts w:ascii="Trebuchet MS" w:eastAsia="Trebuchet MS" w:hAnsi="Trebuchet MS" w:cs="Trebuchet MS"/>
          <w:color w:val="0D0D0D"/>
          <w:spacing w:val="5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3</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3"/>
        </w:rPr>
        <w:t>z</w:t>
      </w:r>
      <w:r>
        <w:rPr>
          <w:rFonts w:ascii="Trebuchet MS" w:eastAsia="Trebuchet MS" w:hAnsi="Trebuchet MS" w:cs="Trebuchet MS"/>
          <w:color w:val="0D0D0D"/>
          <w:spacing w:val="3"/>
        </w:rPr>
        <w:t>i</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momentu</w:t>
      </w:r>
      <w:r>
        <w:rPr>
          <w:rFonts w:ascii="Trebuchet MS" w:eastAsia="Trebuchet MS" w:hAnsi="Trebuchet MS" w:cs="Trebuchet MS"/>
          <w:color w:val="0D0D0D"/>
        </w:rPr>
        <w:t>l</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dispune</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resurs</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conturil</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sale</w:t>
      </w:r>
      <w:r>
        <w:rPr>
          <w:rFonts w:ascii="Trebuchet MS" w:eastAsia="Trebuchet MS" w:hAnsi="Trebuchet MS" w:cs="Trebuchet MS"/>
          <w:color w:val="0D0D0D"/>
        </w:rPr>
        <w:t>.</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56"/>
        </w:rPr>
        <w:t xml:space="preserve"> </w:t>
      </w:r>
      <w:proofErr w:type="gramStart"/>
      <w:r>
        <w:rPr>
          <w:rFonts w:ascii="Trebuchet MS" w:eastAsia="Trebuchet MS" w:hAnsi="Trebuchet MS" w:cs="Trebuchet MS"/>
          <w:color w:val="0D0D0D"/>
          <w:spacing w:val="-1"/>
        </w:rPr>
        <w:t>efectuare</w:t>
      </w:r>
      <w:r>
        <w:rPr>
          <w:rFonts w:ascii="Trebuchet MS" w:eastAsia="Trebuchet MS" w:hAnsi="Trebuchet MS" w:cs="Trebuchet MS"/>
          <w:color w:val="0D0D0D"/>
        </w:rPr>
        <w:t xml:space="preserve">a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plăţii</w:t>
      </w:r>
      <w:proofErr w:type="gramEnd"/>
      <w:r>
        <w:rPr>
          <w:rFonts w:ascii="Trebuchet MS" w:eastAsia="Trebuchet MS" w:hAnsi="Trebuchet MS" w:cs="Trebuchet MS"/>
          <w:color w:val="0D0D0D"/>
        </w:rPr>
        <w:t>,  în</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5</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2"/>
        </w:rPr>
        <w:t>zi</w:t>
      </w:r>
      <w:r>
        <w:rPr>
          <w:rFonts w:ascii="Trebuchet MS" w:eastAsia="Trebuchet MS" w:hAnsi="Trebuchet MS" w:cs="Trebuchet MS"/>
          <w:color w:val="0D0D0D"/>
          <w:spacing w:val="-4"/>
        </w:rPr>
        <w:t>l</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AMPOCU </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notifică </w:t>
      </w:r>
      <w:r>
        <w:rPr>
          <w:rFonts w:ascii="Trebuchet MS" w:eastAsia="Trebuchet MS" w:hAnsi="Trebuchet MS" w:cs="Trebuchet MS"/>
          <w:color w:val="0D0D0D"/>
          <w:spacing w:val="-1"/>
        </w:rPr>
        <w:t>beneficiarul/lideru</w:t>
      </w:r>
      <w:r>
        <w:rPr>
          <w:rFonts w:ascii="Trebuchet MS" w:eastAsia="Trebuchet MS" w:hAnsi="Trebuchet MS" w:cs="Trebuchet MS"/>
          <w:color w:val="0D0D0D"/>
        </w:rPr>
        <w:t>l</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parteneriat/parteneri</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despr</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ă</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cheltuielilo</w:t>
      </w:r>
      <w:r>
        <w:rPr>
          <w:rFonts w:ascii="Trebuchet MS" w:eastAsia="Trebuchet MS" w:hAnsi="Trebuchet MS" w:cs="Trebuchet MS"/>
          <w:color w:val="0D0D0D"/>
        </w:rPr>
        <w:t>r</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w w:val="103"/>
        </w:rPr>
        <w:t xml:space="preserve">autorizate </w:t>
      </w:r>
      <w:r>
        <w:rPr>
          <w:rFonts w:ascii="Trebuchet MS" w:eastAsia="Trebuchet MS" w:hAnsi="Trebuchet MS" w:cs="Trebuchet MS"/>
          <w:color w:val="0D0D0D"/>
        </w:rPr>
        <w:t>din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rambursare,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Formularului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5"/>
        </w:rPr>
        <w:t xml:space="preserve"> </w:t>
      </w:r>
      <w:r>
        <w:rPr>
          <w:rFonts w:ascii="Trebuchet MS" w:eastAsia="Trebuchet MS" w:hAnsi="Trebuchet MS" w:cs="Trebuchet MS"/>
          <w:color w:val="0D0D0D"/>
        </w:rPr>
        <w:t>2 din</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anexa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2 din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HG</w:t>
      </w:r>
      <w:r>
        <w:rPr>
          <w:rFonts w:ascii="Trebuchet MS" w:eastAsia="Trebuchet MS" w:hAnsi="Trebuchet MS" w:cs="Trebuchet MS"/>
          <w:color w:val="0D0D0D"/>
          <w:spacing w:val="5"/>
        </w:rPr>
        <w:t xml:space="preserve"> </w:t>
      </w:r>
      <w:r>
        <w:rPr>
          <w:rFonts w:ascii="Trebuchet MS" w:eastAsia="Trebuchet MS" w:hAnsi="Trebuchet MS" w:cs="Trebuchet MS"/>
          <w:color w:val="0D0D0D"/>
        </w:rPr>
        <w:t>93/2016</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 xml:space="preserve">pentru </w:t>
      </w:r>
      <w:r>
        <w:rPr>
          <w:rFonts w:ascii="Trebuchet MS" w:eastAsia="Trebuchet MS" w:hAnsi="Trebuchet MS" w:cs="Trebuchet MS"/>
          <w:color w:val="0D0D0D"/>
          <w:spacing w:val="-1"/>
        </w:rPr>
        <w:t>aprobare</w:t>
      </w:r>
      <w:r>
        <w:rPr>
          <w:rFonts w:ascii="Trebuchet MS" w:eastAsia="Trebuchet MS" w:hAnsi="Trebuchet MS" w:cs="Trebuchet MS"/>
          <w:color w:val="0D0D0D"/>
        </w:rPr>
        <w:t xml:space="preserve">a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Normelo</w:t>
      </w:r>
      <w:r>
        <w:rPr>
          <w:rFonts w:ascii="Trebuchet MS" w:eastAsia="Trebuchet MS" w:hAnsi="Trebuchet MS" w:cs="Trebuchet MS"/>
          <w:color w:val="0D0D0D"/>
        </w:rPr>
        <w:t xml:space="preserve">r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metodologice </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aplicar</w:t>
      </w:r>
      <w:r>
        <w:rPr>
          <w:rFonts w:ascii="Trebuchet MS" w:eastAsia="Trebuchet MS" w:hAnsi="Trebuchet MS" w:cs="Trebuchet MS"/>
          <w:color w:val="0D0D0D"/>
        </w:rPr>
        <w:t xml:space="preserve">e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 xml:space="preserve">r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OU</w:t>
      </w:r>
      <w:r>
        <w:rPr>
          <w:rFonts w:ascii="Trebuchet MS" w:eastAsia="Trebuchet MS" w:hAnsi="Trebuchet MS" w:cs="Trebuchet MS"/>
          <w:color w:val="0D0D0D"/>
        </w:rPr>
        <w:t xml:space="preserve">G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nr.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40/</w:t>
      </w:r>
      <w:proofErr w:type="gramStart"/>
      <w:r>
        <w:rPr>
          <w:rFonts w:ascii="Trebuchet MS" w:eastAsia="Trebuchet MS" w:hAnsi="Trebuchet MS" w:cs="Trebuchet MS"/>
          <w:color w:val="0D0D0D"/>
          <w:spacing w:val="-1"/>
        </w:rPr>
        <w:t>201</w:t>
      </w:r>
      <w:r>
        <w:rPr>
          <w:rFonts w:ascii="Trebuchet MS" w:eastAsia="Trebuchet MS" w:hAnsi="Trebuchet MS" w:cs="Trebuchet MS"/>
          <w:color w:val="0D0D0D"/>
        </w:rPr>
        <w:t xml:space="preserve">5 </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privind</w:t>
      </w:r>
      <w:proofErr w:type="gramEnd"/>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gestionare</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financiară</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 fondurilor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europene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perioada</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programar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201</w:t>
      </w:r>
      <w:r>
        <w:rPr>
          <w:rFonts w:ascii="Trebuchet MS" w:eastAsia="Trebuchet MS" w:hAnsi="Trebuchet MS" w:cs="Trebuchet MS"/>
          <w:color w:val="0D0D0D"/>
          <w:spacing w:val="-1"/>
        </w:rPr>
        <w:t>4</w:t>
      </w:r>
      <w:r>
        <w:rPr>
          <w:rFonts w:ascii="Trebuchet MS" w:eastAsia="Trebuchet MS" w:hAnsi="Trebuchet MS" w:cs="Trebuchet MS"/>
          <w:color w:val="0D0D0D"/>
          <w:spacing w:val="1"/>
        </w:rPr>
        <w:t>-</w:t>
      </w:r>
      <w:r>
        <w:rPr>
          <w:rFonts w:ascii="Trebuchet MS" w:eastAsia="Trebuchet MS" w:hAnsi="Trebuchet MS" w:cs="Trebuchet MS"/>
          <w:color w:val="0D0D0D"/>
          <w:spacing w:val="-1"/>
        </w:rPr>
        <w:t>2020</w:t>
      </w:r>
      <w:r>
        <w:rPr>
          <w:rFonts w:ascii="Trebuchet MS" w:eastAsia="Trebuchet MS" w:hAnsi="Trebuchet MS" w:cs="Trebuchet MS"/>
          <w:color w:val="0D0D0D"/>
        </w:rPr>
        <w:t>,</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3"/>
          <w:w w:val="103"/>
        </w:rPr>
        <w:t xml:space="preserve">cu </w:t>
      </w:r>
      <w:r>
        <w:rPr>
          <w:rFonts w:ascii="Trebuchet MS" w:eastAsia="Trebuchet MS" w:hAnsi="Trebuchet MS" w:cs="Trebuchet MS"/>
          <w:color w:val="0D0D0D"/>
        </w:rPr>
        <w:t>modificările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i</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completăril</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w w:val="103"/>
        </w:rPr>
        <w:t>ulterioare.</w:t>
      </w:r>
    </w:p>
    <w:p w:rsidR="000B3971" w:rsidRDefault="000B3971">
      <w:pPr>
        <w:spacing w:before="3" w:line="100" w:lineRule="exact"/>
        <w:rPr>
          <w:sz w:val="11"/>
          <w:szCs w:val="11"/>
        </w:rPr>
      </w:pPr>
    </w:p>
    <w:p w:rsidR="000B3971" w:rsidRDefault="0099349E">
      <w:pPr>
        <w:spacing w:line="250" w:lineRule="auto"/>
        <w:ind w:left="133" w:right="106"/>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8"/>
        </w:rPr>
        <w:t>)</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depunere</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beneficiar/liderul</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unor</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ad</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 xml:space="preserve">ționale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clarificăr</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solicitat</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AM/O</w:t>
      </w:r>
      <w:r>
        <w:rPr>
          <w:rFonts w:ascii="Trebuchet MS" w:eastAsia="Trebuchet MS" w:hAnsi="Trebuchet MS" w:cs="Trebuchet MS"/>
          <w:color w:val="0D0D0D"/>
        </w:rPr>
        <w:t>I</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Programu</w:t>
      </w:r>
      <w:r>
        <w:rPr>
          <w:rFonts w:ascii="Trebuchet MS" w:eastAsia="Trebuchet MS" w:hAnsi="Trebuchet MS" w:cs="Trebuchet MS"/>
          <w:color w:val="0D0D0D"/>
        </w:rPr>
        <w:t>l</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Opera</w:t>
      </w:r>
      <w:r>
        <w:rPr>
          <w:rFonts w:ascii="Trebuchet MS" w:eastAsia="Trebuchet MS" w:hAnsi="Trebuchet MS" w:cs="Trebuchet MS"/>
          <w:color w:val="0D0D0D"/>
        </w:rPr>
        <w:t>țional</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termenul</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de</w:t>
      </w:r>
    </w:p>
    <w:p w:rsidR="000B3971" w:rsidRDefault="0099349E">
      <w:pPr>
        <w:spacing w:line="220" w:lineRule="exact"/>
        <w:ind w:left="133" w:right="109"/>
        <w:jc w:val="both"/>
        <w:rPr>
          <w:rFonts w:ascii="Trebuchet MS" w:eastAsia="Trebuchet MS" w:hAnsi="Trebuchet MS" w:cs="Trebuchet MS"/>
        </w:rPr>
      </w:pPr>
      <w:r>
        <w:rPr>
          <w:rFonts w:ascii="Trebuchet MS" w:eastAsia="Trebuchet MS" w:hAnsi="Trebuchet MS" w:cs="Trebuchet MS"/>
          <w:color w:val="0D0D0D"/>
          <w:spacing w:val="-1"/>
        </w:rPr>
        <w:t>2</w:t>
      </w:r>
      <w:r>
        <w:rPr>
          <w:rFonts w:ascii="Trebuchet MS" w:eastAsia="Trebuchet MS" w:hAnsi="Trebuchet MS" w:cs="Trebuchet MS"/>
          <w:color w:val="0D0D0D"/>
        </w:rPr>
        <w:t>0</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3"/>
        </w:rPr>
        <w:t>z</w:t>
      </w:r>
      <w:r>
        <w:rPr>
          <w:rFonts w:ascii="Trebuchet MS" w:eastAsia="Trebuchet MS" w:hAnsi="Trebuchet MS" w:cs="Trebuchet MS"/>
          <w:color w:val="0D0D0D"/>
          <w:spacing w:val="3"/>
        </w:rPr>
        <w:t>i</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proofErr w:type="gramStart"/>
      <w:r>
        <w:rPr>
          <w:rFonts w:ascii="Trebuchet MS" w:eastAsia="Trebuchet MS" w:hAnsi="Trebuchet MS" w:cs="Trebuchet MS"/>
          <w:color w:val="0D0D0D"/>
          <w:spacing w:val="-1"/>
        </w:rPr>
        <w:t>poat</w:t>
      </w:r>
      <w:r>
        <w:rPr>
          <w:rFonts w:ascii="Trebuchet MS" w:eastAsia="Trebuchet MS" w:hAnsi="Trebuchet MS" w:cs="Trebuchet MS"/>
          <w:color w:val="0D0D0D"/>
        </w:rPr>
        <w:t>e</w:t>
      </w:r>
      <w:proofErr w:type="gramEnd"/>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întrerup</w:t>
      </w:r>
      <w:r>
        <w:rPr>
          <w:rFonts w:ascii="Trebuchet MS" w:eastAsia="Trebuchet MS" w:hAnsi="Trebuchet MS" w:cs="Trebuchet MS"/>
          <w:color w:val="0D0D0D"/>
        </w:rPr>
        <w:t>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făr</w:t>
      </w:r>
      <w:r>
        <w:rPr>
          <w:rFonts w:ascii="Trebuchet MS" w:eastAsia="Trebuchet MS" w:hAnsi="Trebuchet MS" w:cs="Trebuchet MS"/>
          <w:color w:val="0D0D0D"/>
        </w:rPr>
        <w:t>ă</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perioadele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w w:val="103"/>
        </w:rPr>
        <w:t>întrerupere</w:t>
      </w:r>
    </w:p>
    <w:p w:rsidR="000B3971" w:rsidRDefault="0099349E">
      <w:pPr>
        <w:spacing w:before="10"/>
        <w:ind w:left="133" w:right="4633"/>
        <w:jc w:val="both"/>
        <w:rPr>
          <w:rFonts w:ascii="Trebuchet MS" w:eastAsia="Trebuchet MS" w:hAnsi="Trebuchet MS" w:cs="Trebuchet MS"/>
        </w:rPr>
      </w:pPr>
      <w:proofErr w:type="gramStart"/>
      <w:r>
        <w:rPr>
          <w:rFonts w:ascii="Trebuchet MS" w:eastAsia="Trebuchet MS" w:hAnsi="Trebuchet MS" w:cs="Trebuchet MS"/>
          <w:color w:val="0D0D0D"/>
        </w:rPr>
        <w:t>cumulate</w:t>
      </w:r>
      <w:proofErr w:type="gramEnd"/>
      <w:r>
        <w:rPr>
          <w:rFonts w:ascii="Trebuchet MS" w:eastAsia="Trebuchet MS" w:hAnsi="Trebuchet MS" w:cs="Trebuchet MS"/>
          <w:color w:val="0D0D0D"/>
          <w:spacing w:val="26"/>
        </w:rPr>
        <w:t xml:space="preserve"> </w:t>
      </w:r>
      <w:r>
        <w:rPr>
          <w:rFonts w:ascii="Trebuchet MS" w:eastAsia="Trebuchet MS" w:hAnsi="Trebuchet MS" w:cs="Trebuchet MS"/>
          <w:color w:val="0D0D0D"/>
        </w:rPr>
        <w:t>să</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dep</w:t>
      </w:r>
      <w:r>
        <w:rPr>
          <w:rFonts w:ascii="Trebuchet MS" w:eastAsia="Trebuchet MS" w:hAnsi="Trebuchet MS" w:cs="Trebuchet MS"/>
          <w:color w:val="0D0D0D"/>
          <w:spacing w:val="-1"/>
        </w:rPr>
        <w:t>ă</w:t>
      </w:r>
      <w:r>
        <w:rPr>
          <w:rFonts w:ascii="Trebuchet MS" w:eastAsia="Trebuchet MS" w:hAnsi="Trebuchet MS" w:cs="Trebuchet MS"/>
          <w:color w:val="0D0D0D"/>
        </w:rPr>
        <w:t>șească</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8"/>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lucrătoare.</w:t>
      </w:r>
    </w:p>
    <w:p w:rsidR="000B3971" w:rsidRDefault="000B3971">
      <w:pPr>
        <w:spacing w:before="8"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(4</w:t>
      </w:r>
      <w:r>
        <w:rPr>
          <w:rFonts w:ascii="Trebuchet MS" w:eastAsia="Trebuchet MS" w:hAnsi="Trebuchet MS" w:cs="Trebuchet MS"/>
          <w:color w:val="0D0D0D"/>
          <w:spacing w:val="8"/>
        </w:rPr>
        <w:t>)</w:t>
      </w:r>
      <w:proofErr w:type="gramStart"/>
      <w:r>
        <w:rPr>
          <w:rFonts w:ascii="Trebuchet MS" w:eastAsia="Trebuchet MS" w:hAnsi="Trebuchet MS" w:cs="Trebuchet MS"/>
          <w:color w:val="0D0D0D"/>
        </w:rPr>
        <w:t xml:space="preserve">Prin </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excepţie</w:t>
      </w:r>
      <w:proofErr w:type="gramEnd"/>
      <w:r>
        <w:rPr>
          <w:rFonts w:ascii="Trebuchet MS" w:eastAsia="Trebuchet MS" w:hAnsi="Trebuchet MS" w:cs="Trebuchet MS"/>
          <w:color w:val="0D0D0D"/>
        </w:rPr>
        <w:t xml:space="preserve">   de </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 xml:space="preserve">prevederile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alin.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(2)</w:t>
      </w:r>
      <w:proofErr w:type="gramStart"/>
      <w:r>
        <w:rPr>
          <w:rFonts w:ascii="Trebuchet MS" w:eastAsia="Trebuchet MS" w:hAnsi="Trebuchet MS" w:cs="Trebuchet MS"/>
          <w:color w:val="0D0D0D"/>
        </w:rPr>
        <w:t xml:space="preserve">, </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notificarea</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beneficiarului/liderului  </w:t>
      </w:r>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parteneriat</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privind</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autorizate</w:t>
      </w:r>
      <w:r>
        <w:rPr>
          <w:rFonts w:ascii="Trebuchet MS" w:eastAsia="Trebuchet MS" w:hAnsi="Trebuchet MS" w:cs="Trebuchet MS"/>
          <w:color w:val="0D0D0D"/>
        </w:rPr>
        <w: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apl</w:t>
      </w:r>
      <w:r>
        <w:rPr>
          <w:rFonts w:ascii="Trebuchet MS" w:eastAsia="Trebuchet MS" w:hAnsi="Trebuchet MS" w:cs="Trebuchet MS"/>
          <w:color w:val="0D0D0D"/>
          <w:spacing w:val="3"/>
        </w:rPr>
        <w:t>i</w:t>
      </w:r>
      <w:r>
        <w:rPr>
          <w:rFonts w:ascii="Trebuchet MS" w:eastAsia="Trebuchet MS" w:hAnsi="Trebuchet MS" w:cs="Trebuchet MS"/>
          <w:color w:val="0D0D0D"/>
          <w:spacing w:val="-1"/>
        </w:rPr>
        <w:t>cări</w:t>
      </w:r>
      <w:r>
        <w:rPr>
          <w:rFonts w:ascii="Trebuchet MS" w:eastAsia="Trebuchet MS" w:hAnsi="Trebuchet MS" w:cs="Trebuchet MS"/>
          <w:color w:val="0D0D0D"/>
        </w:rPr>
        <w:t>i</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uno</w:t>
      </w:r>
      <w:r>
        <w:rPr>
          <w:rFonts w:ascii="Trebuchet MS" w:eastAsia="Trebuchet MS" w:hAnsi="Trebuchet MS" w:cs="Trebuchet MS"/>
          <w:color w:val="0D0D0D"/>
        </w:rPr>
        <w:t>r</w:t>
      </w:r>
      <w:r>
        <w:rPr>
          <w:rFonts w:ascii="Trebuchet MS" w:eastAsia="Trebuchet MS" w:hAnsi="Trebuchet MS" w:cs="Trebuchet MS"/>
          <w:color w:val="0D0D0D"/>
          <w:spacing w:val="-1"/>
        </w:rPr>
        <w:t xml:space="preserve"> </w:t>
      </w:r>
      <w:r>
        <w:rPr>
          <w:rFonts w:ascii="Trebuchet MS" w:eastAsia="Trebuchet MS" w:hAnsi="Trebuchet MS" w:cs="Trebuchet MS"/>
          <w:color w:val="0D0D0D"/>
        </w:rPr>
        <w:t>reduceri</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 xml:space="preserve">procentuale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AM/O</w:t>
      </w:r>
      <w:r>
        <w:rPr>
          <w:rFonts w:ascii="Trebuchet MS" w:eastAsia="Trebuchet MS" w:hAnsi="Trebuchet MS" w:cs="Trebuchet MS"/>
          <w:color w:val="0D0D0D"/>
        </w:rPr>
        <w:t>I</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Programu</w:t>
      </w:r>
      <w:r>
        <w:rPr>
          <w:rFonts w:ascii="Trebuchet MS" w:eastAsia="Trebuchet MS" w:hAnsi="Trebuchet MS" w:cs="Trebuchet MS"/>
          <w:color w:val="0D0D0D"/>
        </w:rPr>
        <w:t>l</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Oper</w:t>
      </w:r>
      <w:r>
        <w:rPr>
          <w:rFonts w:ascii="Trebuchet MS" w:eastAsia="Trebuchet MS" w:hAnsi="Trebuchet MS" w:cs="Trebuchet MS"/>
          <w:color w:val="0D0D0D"/>
          <w:spacing w:val="4"/>
        </w:rPr>
        <w:t>a</w:t>
      </w:r>
      <w:r>
        <w:rPr>
          <w:rFonts w:ascii="Trebuchet MS" w:eastAsia="Trebuchet MS" w:hAnsi="Trebuchet MS" w:cs="Trebuchet MS"/>
          <w:color w:val="0D0D0D"/>
          <w:spacing w:val="-3"/>
        </w:rPr>
        <w:t>ț</w:t>
      </w:r>
      <w:r>
        <w:rPr>
          <w:rFonts w:ascii="Trebuchet MS" w:eastAsia="Trebuchet MS" w:hAnsi="Trebuchet MS" w:cs="Trebuchet MS"/>
          <w:color w:val="0D0D0D"/>
          <w:spacing w:val="3"/>
        </w:rPr>
        <w:t>i</w:t>
      </w:r>
      <w:r>
        <w:rPr>
          <w:rFonts w:ascii="Trebuchet MS" w:eastAsia="Trebuchet MS" w:hAnsi="Trebuchet MS" w:cs="Trebuchet MS"/>
          <w:color w:val="0D0D0D"/>
          <w:spacing w:val="-1"/>
        </w:rPr>
        <w:t>ona</w:t>
      </w:r>
      <w:r>
        <w:rPr>
          <w:rFonts w:ascii="Trebuchet MS" w:eastAsia="Trebuchet MS" w:hAnsi="Trebuchet MS" w:cs="Trebuchet MS"/>
          <w:color w:val="0D0D0D"/>
        </w:rPr>
        <w:t>l</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conformitat</w:t>
      </w:r>
      <w:r>
        <w:rPr>
          <w:rFonts w:ascii="Trebuchet MS" w:eastAsia="Trebuchet MS" w:hAnsi="Trebuchet MS" w:cs="Trebuchet MS"/>
          <w:color w:val="0D0D0D"/>
        </w:rPr>
        <w:t>e</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6</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 xml:space="preserve">alin. </w:t>
      </w:r>
      <w:r>
        <w:rPr>
          <w:rFonts w:ascii="Trebuchet MS" w:eastAsia="Trebuchet MS" w:hAnsi="Trebuchet MS" w:cs="Trebuchet MS"/>
          <w:color w:val="0D0D0D"/>
        </w:rPr>
        <w:t>(3)</w:t>
      </w:r>
      <w:r>
        <w:rPr>
          <w:rFonts w:ascii="Trebuchet MS" w:eastAsia="Trebuchet MS" w:hAnsi="Trebuchet MS" w:cs="Trebuchet MS"/>
          <w:color w:val="0D0D0D"/>
          <w:spacing w:val="3"/>
        </w:rPr>
        <w:t xml:space="preserve"> </w:t>
      </w:r>
      <w:proofErr w:type="gramStart"/>
      <w:r>
        <w:rPr>
          <w:rFonts w:ascii="Trebuchet MS" w:eastAsia="Trebuchet MS" w:hAnsi="Trebuchet MS" w:cs="Trebuchet MS"/>
          <w:color w:val="0D0D0D"/>
        </w:rPr>
        <w:t>din</w:t>
      </w:r>
      <w:proofErr w:type="gramEnd"/>
      <w:r>
        <w:rPr>
          <w:rFonts w:ascii="Trebuchet MS" w:eastAsia="Trebuchet MS" w:hAnsi="Trebuchet MS" w:cs="Trebuchet MS"/>
          <w:color w:val="0D0D0D"/>
          <w:spacing w:val="4"/>
        </w:rPr>
        <w:t xml:space="preserve"> </w:t>
      </w:r>
      <w:r>
        <w:rPr>
          <w:rFonts w:ascii="Trebuchet MS" w:eastAsia="Trebuchet MS" w:hAnsi="Trebuchet MS" w:cs="Trebuchet MS"/>
          <w:color w:val="0D0D0D"/>
        </w:rPr>
        <w:t>OUG</w:t>
      </w:r>
      <w:r>
        <w:rPr>
          <w:rFonts w:ascii="Trebuchet MS" w:eastAsia="Trebuchet MS" w:hAnsi="Trebuchet MS" w:cs="Trebuchet MS"/>
          <w:color w:val="0D0D0D"/>
          <w:spacing w:val="8"/>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4"/>
        </w:rPr>
        <w:t xml:space="preserve"> </w:t>
      </w:r>
      <w:r>
        <w:rPr>
          <w:rFonts w:ascii="Trebuchet MS" w:eastAsia="Trebuchet MS" w:hAnsi="Trebuchet MS" w:cs="Trebuchet MS"/>
          <w:color w:val="0D0D0D"/>
        </w:rPr>
        <w:t>66/2011</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aprobată</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2"/>
        </w:rPr>
        <w:t xml:space="preserve"> </w:t>
      </w:r>
      <w:r>
        <w:rPr>
          <w:rFonts w:ascii="Trebuchet MS" w:eastAsia="Trebuchet MS" w:hAnsi="Trebuchet MS" w:cs="Trebuchet MS"/>
          <w:color w:val="0D0D0D"/>
        </w:rPr>
        <w:t>modificări</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şi completări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Legea</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4"/>
        </w:rPr>
        <w:t xml:space="preserve"> </w:t>
      </w:r>
      <w:r>
        <w:rPr>
          <w:rFonts w:ascii="Trebuchet MS" w:eastAsia="Trebuchet MS" w:hAnsi="Trebuchet MS" w:cs="Trebuchet MS"/>
          <w:color w:val="0D0D0D"/>
        </w:rPr>
        <w:t>142/2012</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proofErr w:type="gramStart"/>
      <w:r>
        <w:rPr>
          <w:rFonts w:ascii="Trebuchet MS" w:eastAsia="Trebuchet MS" w:hAnsi="Trebuchet MS" w:cs="Trebuchet MS"/>
          <w:color w:val="0D0D0D"/>
          <w:w w:val="103"/>
        </w:rPr>
        <w:t>va</w:t>
      </w:r>
      <w:proofErr w:type="gramEnd"/>
      <w:r>
        <w:rPr>
          <w:rFonts w:ascii="Trebuchet MS" w:eastAsia="Trebuchet MS" w:hAnsi="Trebuchet MS" w:cs="Trebuchet MS"/>
          <w:color w:val="0D0D0D"/>
          <w:w w:val="103"/>
        </w:rPr>
        <w:t xml:space="preserve"> </w:t>
      </w:r>
      <w:r>
        <w:rPr>
          <w:rFonts w:ascii="Trebuchet MS" w:eastAsia="Trebuchet MS" w:hAnsi="Trebuchet MS" w:cs="Trebuchet MS"/>
          <w:color w:val="0D0D0D"/>
        </w:rPr>
        <w:t>realiza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maximum</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8"/>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lucrăt</w:t>
      </w:r>
      <w:r>
        <w:rPr>
          <w:rFonts w:ascii="Trebuchet MS" w:eastAsia="Trebuchet MS" w:hAnsi="Trebuchet MS" w:cs="Trebuchet MS"/>
          <w:color w:val="0D0D0D"/>
          <w:spacing w:val="-1"/>
        </w:rPr>
        <w:t>o</w:t>
      </w:r>
      <w:r>
        <w:rPr>
          <w:rFonts w:ascii="Trebuchet MS" w:eastAsia="Trebuchet MS" w:hAnsi="Trebuchet MS" w:cs="Trebuchet MS"/>
          <w:color w:val="0D0D0D"/>
        </w:rPr>
        <w:t>are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efectuarea</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plăţii.</w:t>
      </w:r>
    </w:p>
    <w:p w:rsidR="000B3971" w:rsidRDefault="000B3971">
      <w:pPr>
        <w:spacing w:before="10" w:line="100" w:lineRule="exact"/>
        <w:rPr>
          <w:sz w:val="10"/>
          <w:szCs w:val="10"/>
        </w:rPr>
      </w:pPr>
    </w:p>
    <w:p w:rsidR="000B3971" w:rsidRDefault="0099349E">
      <w:pPr>
        <w:spacing w:line="249" w:lineRule="auto"/>
        <w:ind w:left="133" w:right="105"/>
        <w:jc w:val="both"/>
        <w:rPr>
          <w:rFonts w:ascii="Trebuchet MS" w:eastAsia="Trebuchet MS" w:hAnsi="Trebuchet MS" w:cs="Trebuchet MS"/>
        </w:rPr>
      </w:pPr>
      <w:r>
        <w:rPr>
          <w:rFonts w:ascii="Trebuchet MS" w:eastAsia="Trebuchet MS" w:hAnsi="Trebuchet MS" w:cs="Trebuchet MS"/>
          <w:color w:val="0D0D0D"/>
        </w:rPr>
        <w:t>(5</w:t>
      </w:r>
      <w:r>
        <w:rPr>
          <w:rFonts w:ascii="Trebuchet MS" w:eastAsia="Trebuchet MS" w:hAnsi="Trebuchet MS" w:cs="Trebuchet MS"/>
          <w:color w:val="0D0D0D"/>
          <w:spacing w:val="8"/>
        </w:rPr>
        <w:t>)</w:t>
      </w:r>
      <w:r>
        <w:rPr>
          <w:rFonts w:ascii="Trebuchet MS" w:eastAsia="Trebuchet MS" w:hAnsi="Trebuchet MS" w:cs="Trebuchet MS"/>
          <w:color w:val="0D0D0D"/>
        </w:rPr>
        <w:t>În</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ultimei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proiectului</w:t>
      </w:r>
      <w:r>
        <w:rPr>
          <w:rFonts w:ascii="Trebuchet MS" w:eastAsia="Trebuchet MS" w:hAnsi="Trebuchet MS" w:cs="Trebuchet MS"/>
          <w:color w:val="0D0D0D"/>
        </w:rPr>
        <w:t>,</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w w:val="103"/>
        </w:rPr>
        <w:t xml:space="preserve">poate </w:t>
      </w:r>
      <w:r>
        <w:rPr>
          <w:rFonts w:ascii="Trebuchet MS" w:eastAsia="Trebuchet MS" w:hAnsi="Trebuchet MS" w:cs="Trebuchet MS"/>
          <w:color w:val="0D0D0D"/>
        </w:rPr>
        <w:t xml:space="preserve">fi  </w:t>
      </w:r>
      <w:r>
        <w:rPr>
          <w:rFonts w:ascii="Trebuchet MS" w:eastAsia="Trebuchet MS" w:hAnsi="Trebuchet MS" w:cs="Trebuchet MS"/>
          <w:color w:val="0D0D0D"/>
          <w:spacing w:val="-1"/>
        </w:rPr>
        <w:t>prelungi</w:t>
      </w:r>
      <w:r>
        <w:rPr>
          <w:rFonts w:ascii="Trebuchet MS" w:eastAsia="Trebuchet MS" w:hAnsi="Trebuchet MS" w:cs="Trebuchet MS"/>
          <w:color w:val="0D0D0D"/>
        </w:rPr>
        <w:t xml:space="preserve">t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durata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necesar</w:t>
      </w:r>
      <w:r>
        <w:rPr>
          <w:rFonts w:ascii="Trebuchet MS" w:eastAsia="Trebuchet MS" w:hAnsi="Trebuchet MS" w:cs="Trebuchet MS"/>
          <w:color w:val="0D0D0D"/>
        </w:rPr>
        <w:t xml:space="preserve">ă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efectuării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tuturo</w:t>
      </w:r>
      <w:r>
        <w:rPr>
          <w:rFonts w:ascii="Trebuchet MS" w:eastAsia="Trebuchet MS" w:hAnsi="Trebuchet MS" w:cs="Trebuchet MS"/>
          <w:color w:val="0D0D0D"/>
        </w:rPr>
        <w:t xml:space="preserve">r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 xml:space="preserve">verificărilor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procedural</w:t>
      </w:r>
      <w:r>
        <w:rPr>
          <w:rFonts w:ascii="Trebuchet MS" w:eastAsia="Trebuchet MS" w:hAnsi="Trebuchet MS" w:cs="Trebuchet MS"/>
          <w:color w:val="0D0D0D"/>
        </w:rPr>
        <w:t xml:space="preserve">e </w:t>
      </w:r>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 xml:space="preserve">specifice </w:t>
      </w:r>
      <w:r>
        <w:rPr>
          <w:rFonts w:ascii="Trebuchet MS" w:eastAsia="Trebuchet MS" w:hAnsi="Trebuchet MS" w:cs="Trebuchet MS"/>
          <w:color w:val="0D0D0D"/>
        </w:rPr>
        <w:t>autorizării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plăţii</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finale,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fără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depăşi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însă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90</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zile.</w:t>
      </w:r>
    </w:p>
    <w:p w:rsidR="000B3971" w:rsidRDefault="000B3971">
      <w:pPr>
        <w:spacing w:before="9" w:line="100" w:lineRule="exact"/>
        <w:rPr>
          <w:sz w:val="10"/>
          <w:szCs w:val="10"/>
        </w:rPr>
      </w:pPr>
    </w:p>
    <w:p w:rsidR="000B3971" w:rsidRDefault="0099349E">
      <w:pPr>
        <w:spacing w:line="249" w:lineRule="auto"/>
        <w:ind w:left="133" w:right="105"/>
        <w:jc w:val="both"/>
        <w:rPr>
          <w:rFonts w:ascii="Trebuchet MS" w:eastAsia="Trebuchet MS" w:hAnsi="Trebuchet MS" w:cs="Trebuchet MS"/>
        </w:rPr>
      </w:pPr>
      <w:r>
        <w:rPr>
          <w:rFonts w:ascii="Trebuchet MS" w:eastAsia="Trebuchet MS" w:hAnsi="Trebuchet MS" w:cs="Trebuchet MS"/>
          <w:color w:val="0D0D0D"/>
        </w:rPr>
        <w:t>(6</w:t>
      </w:r>
      <w:r>
        <w:rPr>
          <w:rFonts w:ascii="Trebuchet MS" w:eastAsia="Trebuchet MS" w:hAnsi="Trebuchet MS" w:cs="Trebuchet MS"/>
          <w:color w:val="0D0D0D"/>
          <w:spacing w:val="8"/>
        </w:rPr>
        <w:t>)</w:t>
      </w:r>
      <w:r>
        <w:rPr>
          <w:rFonts w:ascii="Trebuchet MS" w:eastAsia="Trebuchet MS" w:hAnsi="Trebuchet MS" w:cs="Trebuchet MS"/>
          <w:color w:val="0D0D0D"/>
          <w:spacing w:val="-1"/>
        </w:rPr>
        <w:t>Nedepunere</w:t>
      </w:r>
      <w:r>
        <w:rPr>
          <w:rFonts w:ascii="Trebuchet MS" w:eastAsia="Trebuchet MS" w:hAnsi="Trebuchet MS" w:cs="Trebuchet MS"/>
          <w:color w:val="0D0D0D"/>
        </w:rPr>
        <w:t>a</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beneficiar/lideru</w:t>
      </w:r>
      <w:r>
        <w:rPr>
          <w:rFonts w:ascii="Trebuchet MS" w:eastAsia="Trebuchet MS" w:hAnsi="Trebuchet MS" w:cs="Trebuchet MS"/>
          <w:color w:val="0D0D0D"/>
        </w:rPr>
        <w:t>l</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documentelo</w:t>
      </w:r>
      <w:r>
        <w:rPr>
          <w:rFonts w:ascii="Trebuchet MS" w:eastAsia="Trebuchet MS" w:hAnsi="Trebuchet MS" w:cs="Trebuchet MS"/>
          <w:color w:val="0D0D0D"/>
        </w:rPr>
        <w:t>r</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 xml:space="preserve">clarificărilor </w:t>
      </w:r>
      <w:r>
        <w:rPr>
          <w:rFonts w:ascii="Trebuchet MS" w:eastAsia="Trebuchet MS" w:hAnsi="Trebuchet MS" w:cs="Trebuchet MS"/>
          <w:color w:val="0D0D0D"/>
        </w:rPr>
        <w:t>solicitate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contractul/ordinul/decizia</w:t>
      </w:r>
      <w:r>
        <w:rPr>
          <w:rFonts w:ascii="Trebuchet MS" w:eastAsia="Trebuchet MS" w:hAnsi="Trebuchet MS" w:cs="Trebuchet MS"/>
          <w:color w:val="0D0D0D"/>
          <w:spacing w:val="6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atrag</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 xml:space="preserve">respingerea </w:t>
      </w:r>
      <w:r>
        <w:rPr>
          <w:rFonts w:ascii="Trebuchet MS" w:eastAsia="Trebuchet MS" w:hAnsi="Trebuchet MS" w:cs="Trebuchet MS"/>
          <w:color w:val="0D0D0D"/>
          <w:spacing w:val="-1"/>
        </w:rPr>
        <w:t>plă</w:t>
      </w:r>
      <w:r>
        <w:rPr>
          <w:rFonts w:ascii="Trebuchet MS" w:eastAsia="Trebuchet MS" w:hAnsi="Trebuchet MS" w:cs="Trebuchet MS"/>
          <w:color w:val="0D0D0D"/>
        </w:rPr>
        <w:t>ții</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aferente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respectivelor</w:t>
      </w:r>
      <w:r>
        <w:rPr>
          <w:rFonts w:ascii="Trebuchet MS" w:eastAsia="Trebuchet MS" w:hAnsi="Trebuchet MS" w:cs="Trebuchet MS"/>
          <w:color w:val="0D0D0D"/>
          <w:spacing w:val="37"/>
        </w:rPr>
        <w:t xml:space="preserve"> </w:t>
      </w:r>
      <w:r>
        <w:rPr>
          <w:rFonts w:ascii="Trebuchet MS" w:eastAsia="Trebuchet MS" w:hAnsi="Trebuchet MS" w:cs="Trebuchet MS"/>
          <w:color w:val="0D0D0D"/>
          <w:w w:val="103"/>
        </w:rPr>
        <w:t>documente/clarificări.</w:t>
      </w:r>
    </w:p>
    <w:p w:rsidR="000B3971" w:rsidRDefault="000B3971">
      <w:pPr>
        <w:spacing w:before="2"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(7</w:t>
      </w:r>
      <w:r>
        <w:rPr>
          <w:rFonts w:ascii="Trebuchet MS" w:eastAsia="Trebuchet MS" w:hAnsi="Trebuchet MS" w:cs="Trebuchet MS"/>
          <w:color w:val="0D0D0D"/>
          <w:spacing w:val="8"/>
        </w:rPr>
        <w:t>)</w:t>
      </w:r>
      <w:r>
        <w:rPr>
          <w:rFonts w:ascii="Trebuchet MS" w:eastAsia="Trebuchet MS" w:hAnsi="Trebuchet MS" w:cs="Trebuchet MS"/>
          <w:color w:val="0D0D0D"/>
        </w:rPr>
        <w:t>Pe</w:t>
      </w:r>
      <w:r>
        <w:rPr>
          <w:rFonts w:ascii="Trebuchet MS" w:eastAsia="Trebuchet MS" w:hAnsi="Trebuchet MS" w:cs="Trebuchet MS"/>
          <w:color w:val="0D0D0D"/>
          <w:spacing w:val="-1"/>
        </w:rPr>
        <w:t>ntr</w:t>
      </w:r>
      <w:r>
        <w:rPr>
          <w:rFonts w:ascii="Trebuchet MS" w:eastAsia="Trebuchet MS" w:hAnsi="Trebuchet MS" w:cs="Trebuchet MS"/>
          <w:color w:val="0D0D0D"/>
        </w:rPr>
        <w:t>u</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proiectel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lideru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mbursare,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iar AM</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Pro</w:t>
      </w:r>
      <w:r>
        <w:rPr>
          <w:rFonts w:ascii="Trebuchet MS" w:eastAsia="Trebuchet MS" w:hAnsi="Trebuchet MS" w:cs="Trebuchet MS"/>
          <w:color w:val="0D0D0D"/>
          <w:spacing w:val="3"/>
        </w:rPr>
        <w:t>g</w:t>
      </w:r>
      <w:r>
        <w:rPr>
          <w:rFonts w:ascii="Trebuchet MS" w:eastAsia="Trebuchet MS" w:hAnsi="Trebuchet MS" w:cs="Trebuchet MS"/>
          <w:color w:val="0D0D0D"/>
          <w:spacing w:val="-1"/>
        </w:rPr>
        <w:t>ramu</w:t>
      </w:r>
      <w:r>
        <w:rPr>
          <w:rFonts w:ascii="Trebuchet MS" w:eastAsia="Trebuchet MS" w:hAnsi="Trebuchet MS" w:cs="Trebuchet MS"/>
          <w:color w:val="0D0D0D"/>
        </w:rPr>
        <w:t>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Oper</w:t>
      </w:r>
      <w:r>
        <w:rPr>
          <w:rFonts w:ascii="Trebuchet MS" w:eastAsia="Trebuchet MS" w:hAnsi="Trebuchet MS" w:cs="Trebuchet MS"/>
          <w:color w:val="0D0D0D"/>
          <w:spacing w:val="-1"/>
        </w:rPr>
        <w:t>a</w:t>
      </w:r>
      <w:r>
        <w:rPr>
          <w:rFonts w:ascii="Trebuchet MS" w:eastAsia="Trebuchet MS" w:hAnsi="Trebuchet MS" w:cs="Trebuchet MS"/>
          <w:color w:val="0D0D0D"/>
        </w:rPr>
        <w:t>țional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virează,</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 xml:space="preserve">efectuarea </w:t>
      </w:r>
      <w:r>
        <w:rPr>
          <w:rFonts w:ascii="Trebuchet MS" w:eastAsia="Trebuchet MS" w:hAnsi="Trebuchet MS" w:cs="Trebuchet MS"/>
          <w:color w:val="0D0D0D"/>
        </w:rPr>
        <w:t>verificărilor,</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rambursabil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conturil</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partener</w:t>
      </w:r>
      <w:r>
        <w:rPr>
          <w:rFonts w:ascii="Trebuchet MS" w:eastAsia="Trebuchet MS" w:hAnsi="Trebuchet MS" w:cs="Trebuchet MS"/>
          <w:color w:val="0D0D0D"/>
        </w:rPr>
        <w:t xml:space="preserve">iat/partenerilor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le</w:t>
      </w:r>
      <w:r>
        <w:rPr>
          <w:rFonts w:ascii="Trebuchet MS" w:eastAsia="Trebuchet MS" w:hAnsi="Trebuchet MS" w:cs="Trebuchet MS"/>
          <w:color w:val="0D0D0D"/>
          <w:spacing w:val="1"/>
        </w:rPr>
        <w:t>-</w:t>
      </w:r>
      <w:r>
        <w:rPr>
          <w:rFonts w:ascii="Trebuchet MS" w:eastAsia="Trebuchet MS" w:hAnsi="Trebuchet MS" w:cs="Trebuchet MS"/>
          <w:color w:val="0D0D0D"/>
        </w:rPr>
        <w:t>au</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efectuat.</w:t>
      </w:r>
    </w:p>
    <w:p w:rsidR="000B3971" w:rsidRDefault="000B3971">
      <w:pPr>
        <w:spacing w:before="5" w:line="100" w:lineRule="exact"/>
        <w:rPr>
          <w:sz w:val="11"/>
          <w:szCs w:val="11"/>
        </w:rPr>
      </w:pPr>
    </w:p>
    <w:p w:rsidR="000B3971" w:rsidRDefault="0099349E">
      <w:pPr>
        <w:spacing w:line="247" w:lineRule="auto"/>
        <w:ind w:left="133" w:right="102"/>
        <w:jc w:val="both"/>
        <w:rPr>
          <w:rFonts w:ascii="Trebuchet MS" w:eastAsia="Trebuchet MS" w:hAnsi="Trebuchet MS" w:cs="Trebuchet MS"/>
        </w:rPr>
      </w:pPr>
      <w:r>
        <w:rPr>
          <w:rFonts w:ascii="Trebuchet MS" w:eastAsia="Trebuchet MS" w:hAnsi="Trebuchet MS" w:cs="Trebuchet MS"/>
          <w:color w:val="0D0D0D"/>
        </w:rPr>
        <w:t>(8</w:t>
      </w:r>
      <w:r>
        <w:rPr>
          <w:rFonts w:ascii="Trebuchet MS" w:eastAsia="Trebuchet MS" w:hAnsi="Trebuchet MS" w:cs="Trebuchet MS"/>
          <w:color w:val="0D0D0D"/>
          <w:spacing w:val="8"/>
        </w:rPr>
        <w:t>)</w:t>
      </w:r>
      <w:r>
        <w:rPr>
          <w:rFonts w:ascii="Trebuchet MS" w:eastAsia="Trebuchet MS" w:hAnsi="Trebuchet MS" w:cs="Trebuchet MS"/>
          <w:color w:val="0D0D0D"/>
        </w:rPr>
        <w:t>Sumele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reprezentân</w:t>
      </w:r>
      <w:r>
        <w:rPr>
          <w:rFonts w:ascii="Trebuchet MS" w:eastAsia="Trebuchet MS" w:hAnsi="Trebuchet MS" w:cs="Trebuchet MS"/>
          <w:color w:val="0D0D0D"/>
        </w:rPr>
        <w:t>d</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prefinanţare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r</w:t>
      </w:r>
      <w:r>
        <w:rPr>
          <w:rFonts w:ascii="Trebuchet MS" w:eastAsia="Trebuchet MS" w:hAnsi="Trebuchet MS" w:cs="Trebuchet MS"/>
          <w:color w:val="0D0D0D"/>
        </w:rPr>
        <w:t>ambursarea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eligibil</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efectuate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w w:val="103"/>
        </w:rPr>
        <w:t xml:space="preserve">se </w:t>
      </w:r>
      <w:r>
        <w:rPr>
          <w:rFonts w:ascii="Trebuchet MS" w:eastAsia="Trebuchet MS" w:hAnsi="Trebuchet MS" w:cs="Trebuchet MS"/>
          <w:color w:val="0D0D0D"/>
        </w:rPr>
        <w:t xml:space="preserve">gestionează </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 xml:space="preserve">e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 xml:space="preserve">beneficiar/lider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parteneriat/partener,   care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calitatea </w:t>
      </w:r>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 xml:space="preserve">instituţie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publică</w:t>
      </w:r>
      <w:r>
        <w:rPr>
          <w:rFonts w:ascii="Trebuchet MS" w:eastAsia="Trebuchet MS" w:hAnsi="Trebuchet MS" w:cs="Trebuchet MS"/>
          <w:color w:val="0D0D0D"/>
        </w:rPr>
        <w:t xml:space="preserv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 xml:space="preserve">conturi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venituri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b</w:t>
      </w:r>
      <w:r>
        <w:rPr>
          <w:rFonts w:ascii="Trebuchet MS" w:eastAsia="Trebuchet MS" w:hAnsi="Trebuchet MS" w:cs="Trebuchet MS"/>
          <w:color w:val="0D0D0D"/>
          <w:spacing w:val="-1"/>
        </w:rPr>
        <w:t>ugetar</w:t>
      </w:r>
      <w:r>
        <w:rPr>
          <w:rFonts w:ascii="Trebuchet MS" w:eastAsia="Trebuchet MS" w:hAnsi="Trebuchet MS" w:cs="Trebuchet MS"/>
          <w:color w:val="0D0D0D"/>
        </w:rPr>
        <w:t xml:space="preserve">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al</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bugetelor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 xml:space="preserve">acesta  </w:t>
      </w:r>
      <w:r>
        <w:rPr>
          <w:rFonts w:ascii="Trebuchet MS" w:eastAsia="Trebuchet MS" w:hAnsi="Trebuchet MS" w:cs="Trebuchet MS"/>
          <w:color w:val="0D0D0D"/>
          <w:w w:val="103"/>
        </w:rPr>
        <w:t xml:space="preserve">este </w:t>
      </w:r>
      <w:r>
        <w:rPr>
          <w:rFonts w:ascii="Trebuchet MS" w:eastAsia="Trebuchet MS" w:hAnsi="Trebuchet MS" w:cs="Trebuchet MS"/>
          <w:color w:val="0D0D0D"/>
        </w:rPr>
        <w:t>finanţat,</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deschise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solicitare</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acestuia,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unităţil</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Trezorerie</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Statului</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pe codurile</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 xml:space="preserve">identificare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fiscală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l</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 xml:space="preserve">instituţiei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publice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respective.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cazul  beneficiarului/liderului </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 xml:space="preserve">parteneriat/partenerului, </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ar</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calitate</w:t>
      </w:r>
      <w:r>
        <w:rPr>
          <w:rFonts w:ascii="Trebuchet MS" w:eastAsia="Trebuchet MS" w:hAnsi="Trebuchet MS" w:cs="Trebuchet MS"/>
          <w:color w:val="0D0D0D"/>
        </w:rPr>
        <w:t xml:space="preserve">a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 xml:space="preserve">instituţie </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public</w:t>
      </w:r>
      <w:r>
        <w:rPr>
          <w:rFonts w:ascii="Trebuchet MS" w:eastAsia="Trebuchet MS" w:hAnsi="Trebuchet MS" w:cs="Trebuchet MS"/>
          <w:color w:val="0D0D0D"/>
        </w:rPr>
        <w:t xml:space="preserve">ă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1"/>
        </w:rPr>
        <w:t>nanţat</w:t>
      </w:r>
      <w:r>
        <w:rPr>
          <w:rFonts w:ascii="Trebuchet MS" w:eastAsia="Trebuchet MS" w:hAnsi="Trebuchet MS" w:cs="Trebuchet MS"/>
          <w:color w:val="0D0D0D"/>
        </w:rPr>
        <w:t xml:space="preserve">ă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integra</w:t>
      </w:r>
      <w:r>
        <w:rPr>
          <w:rFonts w:ascii="Trebuchet MS" w:eastAsia="Trebuchet MS" w:hAnsi="Trebuchet MS" w:cs="Trebuchet MS"/>
          <w:color w:val="0D0D0D"/>
        </w:rPr>
        <w:t xml:space="preserve">l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w w:val="103"/>
        </w:rPr>
        <w:t xml:space="preserve">din </w:t>
      </w:r>
      <w:r>
        <w:rPr>
          <w:rFonts w:ascii="Trebuchet MS" w:eastAsia="Trebuchet MS" w:hAnsi="Trebuchet MS" w:cs="Trebuchet MS"/>
          <w:color w:val="0D0D0D"/>
          <w:spacing w:val="-1"/>
        </w:rPr>
        <w:t>bugetel</w:t>
      </w:r>
      <w:r>
        <w:rPr>
          <w:rFonts w:ascii="Trebuchet MS" w:eastAsia="Trebuchet MS" w:hAnsi="Trebuchet MS" w:cs="Trebuchet MS"/>
          <w:color w:val="0D0D0D"/>
        </w:rPr>
        <w:t>e</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ordonatorilo</w:t>
      </w:r>
      <w:r>
        <w:rPr>
          <w:rFonts w:ascii="Trebuchet MS" w:eastAsia="Trebuchet MS" w:hAnsi="Trebuchet MS" w:cs="Trebuchet MS"/>
          <w:color w:val="0D0D0D"/>
        </w:rPr>
        <w:t>r  de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spacing w:val="-4"/>
        </w:rPr>
        <w:t>r</w:t>
      </w:r>
      <w:r>
        <w:rPr>
          <w:rFonts w:ascii="Trebuchet MS" w:eastAsia="Trebuchet MS" w:hAnsi="Trebuchet MS" w:cs="Trebuchet MS"/>
          <w:color w:val="0D0D0D"/>
        </w:rPr>
        <w:t>edite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bugetului</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local,</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încasează</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conturile</w:t>
      </w:r>
      <w:r>
        <w:rPr>
          <w:rFonts w:ascii="Trebuchet MS" w:eastAsia="Trebuchet MS" w:hAnsi="Trebuchet MS" w:cs="Trebuchet MS"/>
          <w:color w:val="0D0D0D"/>
          <w:spacing w:val="4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venituri</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bugetar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codificate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u c</w:t>
      </w:r>
      <w:r>
        <w:rPr>
          <w:rFonts w:ascii="Trebuchet MS" w:eastAsia="Trebuchet MS" w:hAnsi="Trebuchet MS" w:cs="Trebuchet MS"/>
          <w:color w:val="0D0D0D"/>
          <w:spacing w:val="-1"/>
        </w:rPr>
        <w:t>odu</w:t>
      </w:r>
      <w:r>
        <w:rPr>
          <w:rFonts w:ascii="Trebuchet MS" w:eastAsia="Trebuchet MS" w:hAnsi="Trebuchet MS" w:cs="Trebuchet MS"/>
          <w:color w:val="0D0D0D"/>
        </w:rPr>
        <w:t>l</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3"/>
        </w:rPr>
        <w:t>i</w:t>
      </w:r>
      <w:r>
        <w:rPr>
          <w:rFonts w:ascii="Trebuchet MS" w:eastAsia="Trebuchet MS" w:hAnsi="Trebuchet MS" w:cs="Trebuchet MS"/>
          <w:color w:val="0D0D0D"/>
          <w:spacing w:val="-3"/>
        </w:rPr>
        <w:t>d</w:t>
      </w:r>
      <w:r>
        <w:rPr>
          <w:rFonts w:ascii="Trebuchet MS" w:eastAsia="Trebuchet MS" w:hAnsi="Trebuchet MS" w:cs="Trebuchet MS"/>
          <w:color w:val="0D0D0D"/>
        </w:rPr>
        <w:t>entificare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5"/>
        </w:rPr>
        <w:t>s</w:t>
      </w:r>
      <w:r>
        <w:rPr>
          <w:rFonts w:ascii="Trebuchet MS" w:eastAsia="Trebuchet MS" w:hAnsi="Trebuchet MS" w:cs="Trebuchet MS"/>
          <w:color w:val="0D0D0D"/>
          <w:spacing w:val="3"/>
        </w:rPr>
        <w:t>c</w:t>
      </w:r>
      <w:r>
        <w:rPr>
          <w:rFonts w:ascii="Trebuchet MS" w:eastAsia="Trebuchet MS" w:hAnsi="Trebuchet MS" w:cs="Trebuchet MS"/>
          <w:color w:val="0D0D0D"/>
          <w:spacing w:val="-1"/>
        </w:rPr>
        <w:t>al</w:t>
      </w:r>
      <w:r>
        <w:rPr>
          <w:rFonts w:ascii="Trebuchet MS" w:eastAsia="Trebuchet MS" w:hAnsi="Trebuchet MS" w:cs="Trebuchet MS"/>
          <w:color w:val="0D0D0D"/>
        </w:rPr>
        <w:t>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al</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ordonatorulu</w:t>
      </w:r>
      <w:r>
        <w:rPr>
          <w:rFonts w:ascii="Trebuchet MS" w:eastAsia="Trebuchet MS" w:hAnsi="Trebuchet MS" w:cs="Trebuchet MS"/>
          <w:color w:val="0D0D0D"/>
        </w:rPr>
        <w:t>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 credite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al </w:t>
      </w:r>
      <w:r>
        <w:rPr>
          <w:rFonts w:ascii="Trebuchet MS" w:eastAsia="Trebuchet MS" w:hAnsi="Trebuchet MS" w:cs="Trebuchet MS"/>
          <w:color w:val="0D0D0D"/>
          <w:spacing w:val="-1"/>
        </w:rPr>
        <w:t>bugetulu</w:t>
      </w:r>
      <w:r>
        <w:rPr>
          <w:rFonts w:ascii="Trebuchet MS" w:eastAsia="Trebuchet MS" w:hAnsi="Trebuchet MS" w:cs="Trebuchet MS"/>
          <w:color w:val="0D0D0D"/>
        </w:rPr>
        <w:t xml:space="preserve">i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local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car</w:t>
      </w:r>
      <w:r>
        <w:rPr>
          <w:rFonts w:ascii="Trebuchet MS" w:eastAsia="Trebuchet MS" w:hAnsi="Trebuchet MS" w:cs="Trebuchet MS"/>
          <w:color w:val="0D0D0D"/>
        </w:rPr>
        <w:t xml:space="preserve">e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au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fos</w:t>
      </w:r>
      <w:r>
        <w:rPr>
          <w:rFonts w:ascii="Trebuchet MS" w:eastAsia="Trebuchet MS" w:hAnsi="Trebuchet MS" w:cs="Trebuchet MS"/>
          <w:color w:val="0D0D0D"/>
        </w:rPr>
        <w:t xml:space="preserve">t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aprobat</w:t>
      </w:r>
      <w:r>
        <w:rPr>
          <w:rFonts w:ascii="Trebuchet MS" w:eastAsia="Trebuchet MS" w:hAnsi="Trebuchet MS" w:cs="Trebuchet MS"/>
          <w:color w:val="0D0D0D"/>
        </w:rPr>
        <w:t xml:space="preserve">e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sumele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finanţării </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 xml:space="preserve">valorii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 xml:space="preserve">e </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2"/>
          <w:w w:val="103"/>
        </w:rPr>
        <w:t>pro</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ectului.</w:t>
      </w:r>
    </w:p>
    <w:p w:rsidR="000B3971" w:rsidRDefault="000B3971">
      <w:pPr>
        <w:spacing w:before="6"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(9</w:t>
      </w:r>
      <w:r>
        <w:rPr>
          <w:rFonts w:ascii="Trebuchet MS" w:eastAsia="Trebuchet MS" w:hAnsi="Trebuchet MS" w:cs="Trebuchet MS"/>
          <w:color w:val="0D0D0D"/>
          <w:spacing w:val="8"/>
        </w:rPr>
        <w:t>)</w:t>
      </w:r>
      <w:r>
        <w:rPr>
          <w:rFonts w:ascii="Trebuchet MS" w:eastAsia="Trebuchet MS" w:hAnsi="Trebuchet MS" w:cs="Trebuchet MS"/>
          <w:color w:val="0D0D0D"/>
        </w:rPr>
        <w:t>În</w:t>
      </w:r>
      <w:r>
        <w:rPr>
          <w:rFonts w:ascii="Trebuchet MS" w:eastAsia="Trebuchet MS" w:hAnsi="Trebuchet MS" w:cs="Trebuchet MS"/>
          <w:color w:val="0D0D0D"/>
          <w:spacing w:val="4"/>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beneficiarului/</w:t>
      </w:r>
      <w:proofErr w:type="gramStart"/>
      <w:r>
        <w:rPr>
          <w:rFonts w:ascii="Trebuchet MS" w:eastAsia="Trebuchet MS" w:hAnsi="Trebuchet MS" w:cs="Trebuchet MS"/>
          <w:color w:val="0D0D0D"/>
        </w:rPr>
        <w:t xml:space="preserve">liderului  </w:t>
      </w:r>
      <w:r>
        <w:rPr>
          <w:rFonts w:ascii="Trebuchet MS" w:eastAsia="Trebuchet MS" w:hAnsi="Trebuchet MS" w:cs="Trebuchet MS"/>
          <w:color w:val="0D0D0D"/>
          <w:spacing w:val="-2"/>
        </w:rPr>
        <w:t>d</w:t>
      </w:r>
      <w:r>
        <w:rPr>
          <w:rFonts w:ascii="Trebuchet MS" w:eastAsia="Trebuchet MS" w:hAnsi="Trebuchet MS" w:cs="Trebuchet MS"/>
          <w:color w:val="0D0D0D"/>
        </w:rPr>
        <w:t>e</w:t>
      </w:r>
      <w:proofErr w:type="gramEnd"/>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parteneriat/partenerului,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altu</w:t>
      </w:r>
      <w:r>
        <w:rPr>
          <w:rFonts w:ascii="Trebuchet MS" w:eastAsia="Trebuchet MS" w:hAnsi="Trebuchet MS" w:cs="Trebuchet MS"/>
          <w:color w:val="0D0D0D"/>
        </w:rPr>
        <w:t>l</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decât</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cel</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prevăzu</w:t>
      </w:r>
      <w:r>
        <w:rPr>
          <w:rFonts w:ascii="Trebuchet MS" w:eastAsia="Trebuchet MS" w:hAnsi="Trebuchet MS" w:cs="Trebuchet MS"/>
          <w:color w:val="0D0D0D"/>
        </w:rPr>
        <w:t>t</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la </w:t>
      </w:r>
      <w:r>
        <w:rPr>
          <w:rFonts w:ascii="Trebuchet MS" w:eastAsia="Trebuchet MS" w:hAnsi="Trebuchet MS" w:cs="Trebuchet MS"/>
          <w:color w:val="0D0D0D"/>
        </w:rPr>
        <w:t xml:space="preserve">alin.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(8)</w:t>
      </w:r>
      <w:proofErr w:type="gramStart"/>
      <w:r>
        <w:rPr>
          <w:rFonts w:ascii="Trebuchet MS" w:eastAsia="Trebuchet MS" w:hAnsi="Trebuchet MS" w:cs="Trebuchet MS"/>
          <w:color w:val="0D0D0D"/>
        </w:rPr>
        <w:t xml:space="preserv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sumele</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reprezentân</w:t>
      </w:r>
      <w:r>
        <w:rPr>
          <w:rFonts w:ascii="Trebuchet MS" w:eastAsia="Trebuchet MS" w:hAnsi="Trebuchet MS" w:cs="Trebuchet MS"/>
          <w:color w:val="0D0D0D"/>
        </w:rPr>
        <w:t xml:space="preserve">d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prefinanţar</w:t>
      </w:r>
      <w:r>
        <w:rPr>
          <w:rFonts w:ascii="Trebuchet MS" w:eastAsia="Trebuchet MS" w:hAnsi="Trebuchet MS" w:cs="Trebuchet MS"/>
          <w:color w:val="0D0D0D"/>
        </w:rPr>
        <w:t xml:space="preserve">e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spacing w:val="3"/>
        </w:rPr>
        <w:t>i</w:t>
      </w:r>
      <w:r>
        <w:rPr>
          <w:rFonts w:ascii="Trebuchet MS" w:eastAsia="Trebuchet MS" w:hAnsi="Trebuchet MS" w:cs="Trebuchet MS"/>
          <w:color w:val="0D0D0D"/>
          <w:spacing w:val="-1"/>
        </w:rPr>
        <w:t>/sa</w:t>
      </w:r>
      <w:r>
        <w:rPr>
          <w:rFonts w:ascii="Trebuchet MS" w:eastAsia="Trebuchet MS" w:hAnsi="Trebuchet MS" w:cs="Trebuchet MS"/>
          <w:color w:val="0D0D0D"/>
        </w:rPr>
        <w:t xml:space="preserve">u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 xml:space="preserve">de  cheltuieli </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e</w:t>
      </w:r>
      <w:r>
        <w:rPr>
          <w:rFonts w:ascii="Trebuchet MS" w:eastAsia="Trebuchet MS" w:hAnsi="Trebuchet MS" w:cs="Trebuchet MS"/>
          <w:color w:val="0D0D0D"/>
          <w:spacing w:val="-1"/>
          <w:w w:val="103"/>
        </w:rPr>
        <w:t xml:space="preserve">ligibile </w:t>
      </w:r>
      <w:r>
        <w:rPr>
          <w:rFonts w:ascii="Trebuchet MS" w:eastAsia="Trebuchet MS" w:hAnsi="Trebuchet MS" w:cs="Trebuchet MS"/>
          <w:color w:val="0D0D0D"/>
        </w:rPr>
        <w:t>efectuate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copul</w:t>
      </w:r>
      <w:r>
        <w:rPr>
          <w:rFonts w:ascii="Trebuchet MS" w:eastAsia="Trebuchet MS" w:hAnsi="Trebuchet MS" w:cs="Trebuchet MS"/>
          <w:color w:val="0D0D0D"/>
          <w:spacing w:val="6"/>
        </w:rPr>
        <w:t xml:space="preserve"> </w:t>
      </w:r>
      <w:r>
        <w:rPr>
          <w:rFonts w:ascii="Trebuchet MS" w:eastAsia="Trebuchet MS" w:hAnsi="Trebuchet MS" w:cs="Trebuchet MS"/>
          <w:color w:val="0D0D0D"/>
        </w:rPr>
        <w:t>implementării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spacing w:val="-1"/>
        </w:rPr>
        <w:t>ectulu</w:t>
      </w:r>
      <w:r>
        <w:rPr>
          <w:rFonts w:ascii="Trebuchet MS" w:eastAsia="Trebuchet MS" w:hAnsi="Trebuchet MS" w:cs="Trebuchet MS"/>
          <w:color w:val="0D0D0D"/>
        </w:rPr>
        <w:t>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rPr>
        <w:t>încasează</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contul</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disponibilităţi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 xml:space="preserve">deschis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solicitarea</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acestuia.</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(10)   Beneficiarul/</w:t>
      </w:r>
      <w:proofErr w:type="gramStart"/>
      <w:r>
        <w:rPr>
          <w:rFonts w:ascii="Trebuchet MS" w:eastAsia="Trebuchet MS" w:hAnsi="Trebuchet MS" w:cs="Trebuchet MS"/>
          <w:color w:val="0D0D0D"/>
        </w:rPr>
        <w:t xml:space="preserve">liderul </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de</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parteneriat/partenerului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prevăzu</w:t>
      </w:r>
      <w:r>
        <w:rPr>
          <w:rFonts w:ascii="Trebuchet MS" w:eastAsia="Trebuchet MS" w:hAnsi="Trebuchet MS" w:cs="Trebuchet MS"/>
          <w:color w:val="0D0D0D"/>
        </w:rPr>
        <w:t xml:space="preserve">t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alin.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(9</w:t>
      </w:r>
      <w:r>
        <w:rPr>
          <w:rFonts w:ascii="Trebuchet MS" w:eastAsia="Trebuchet MS" w:hAnsi="Trebuchet MS" w:cs="Trebuchet MS"/>
          <w:color w:val="0D0D0D"/>
        </w:rPr>
        <w:t xml:space="preserve">)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 xml:space="preserve">e </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opta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deschiderea </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conturilor </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sponibil</w:t>
      </w:r>
      <w:r>
        <w:rPr>
          <w:rFonts w:ascii="Trebuchet MS" w:eastAsia="Trebuchet MS" w:hAnsi="Trebuchet MS" w:cs="Trebuchet MS"/>
          <w:color w:val="0D0D0D"/>
          <w:spacing w:val="1"/>
        </w:rPr>
        <w:t>i</w:t>
      </w:r>
      <w:r>
        <w:rPr>
          <w:rFonts w:ascii="Trebuchet MS" w:eastAsia="Trebuchet MS" w:hAnsi="Trebuchet MS" w:cs="Trebuchet MS"/>
          <w:color w:val="0D0D0D"/>
        </w:rPr>
        <w:t xml:space="preserve">tăţi </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 xml:space="preserve">la  unităţile </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 xml:space="preserve">Trezoreriei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Statului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 xml:space="preserve">u </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la </w:t>
      </w:r>
      <w:r>
        <w:rPr>
          <w:rFonts w:ascii="Trebuchet MS" w:eastAsia="Trebuchet MS" w:hAnsi="Trebuchet MS" w:cs="Trebuchet MS"/>
          <w:color w:val="0D0D0D"/>
        </w:rPr>
        <w:t>instituţii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credit.</w:t>
      </w:r>
    </w:p>
    <w:p w:rsidR="000B3971" w:rsidRDefault="000B3971">
      <w:pPr>
        <w:spacing w:before="3" w:line="100" w:lineRule="exact"/>
        <w:rPr>
          <w:sz w:val="11"/>
          <w:szCs w:val="11"/>
        </w:rPr>
      </w:pPr>
    </w:p>
    <w:p w:rsidR="000B3971" w:rsidRDefault="0099349E">
      <w:pPr>
        <w:spacing w:line="247" w:lineRule="auto"/>
        <w:ind w:left="133" w:right="102"/>
        <w:jc w:val="both"/>
        <w:rPr>
          <w:rFonts w:ascii="Trebuchet MS" w:eastAsia="Trebuchet MS" w:hAnsi="Trebuchet MS" w:cs="Trebuchet MS"/>
        </w:rPr>
      </w:pPr>
      <w:r>
        <w:rPr>
          <w:rFonts w:ascii="Trebuchet MS" w:eastAsia="Trebuchet MS" w:hAnsi="Trebuchet MS" w:cs="Trebuchet MS"/>
          <w:color w:val="0D0D0D"/>
        </w:rPr>
        <w:t xml:space="preserve">(11)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autorizarea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legislaţiei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Uniunii</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Europene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celei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naţionale,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sumel</w:t>
      </w:r>
      <w:r>
        <w:rPr>
          <w:rFonts w:ascii="Trebuchet MS" w:eastAsia="Trebuchet MS" w:hAnsi="Trebuchet MS" w:cs="Trebuchet MS"/>
          <w:color w:val="0D0D0D"/>
        </w:rPr>
        <w:t xml:space="preserve">e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 xml:space="preserve">n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fonduri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europen</w:t>
      </w:r>
      <w:r>
        <w:rPr>
          <w:rFonts w:ascii="Trebuchet MS" w:eastAsia="Trebuchet MS" w:hAnsi="Trebuchet MS" w:cs="Trebuchet MS"/>
          <w:color w:val="0D0D0D"/>
        </w:rPr>
        <w:t xml:space="preserve">e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cuvenit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2"/>
        </w:rPr>
        <w:t>f</w:t>
      </w:r>
      <w:r>
        <w:rPr>
          <w:rFonts w:ascii="Trebuchet MS" w:eastAsia="Trebuchet MS" w:hAnsi="Trebuchet MS" w:cs="Trebuchet MS"/>
          <w:color w:val="0D0D0D"/>
        </w:rPr>
        <w:t xml:space="preserve">i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w w:val="103"/>
        </w:rPr>
        <w:t xml:space="preserve">rambursate </w:t>
      </w:r>
      <w:r>
        <w:rPr>
          <w:rFonts w:ascii="Trebuchet MS" w:eastAsia="Trebuchet MS" w:hAnsi="Trebuchet MS" w:cs="Trebuchet MS"/>
          <w:color w:val="0D0D0D"/>
        </w:rPr>
        <w:t xml:space="preserve">beneficiarilor/liderilor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par</w:t>
      </w:r>
      <w:r>
        <w:rPr>
          <w:rFonts w:ascii="Trebuchet MS" w:eastAsia="Trebuchet MS" w:hAnsi="Trebuchet MS" w:cs="Trebuchet MS"/>
          <w:color w:val="0D0D0D"/>
        </w:rPr>
        <w:t xml:space="preserve">teneriat/partenerilor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prevăzuţi</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6</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
        </w:rPr>
        <w:t>)</w:t>
      </w:r>
      <w:proofErr w:type="gramStart"/>
      <w:r>
        <w:rPr>
          <w:rFonts w:ascii="Trebuchet MS" w:eastAsia="Trebuchet MS" w:hAnsi="Trebuchet MS" w:cs="Trebuchet MS"/>
          <w:color w:val="0D0D0D"/>
          <w:spacing w:val="-2"/>
        </w:rPr>
        <w:t>-</w:t>
      </w:r>
      <w:r>
        <w:rPr>
          <w:rFonts w:ascii="Trebuchet MS" w:eastAsia="Trebuchet MS" w:hAnsi="Trebuchet MS" w:cs="Trebuchet MS"/>
          <w:color w:val="0D0D0D"/>
          <w:spacing w:val="1"/>
        </w:rPr>
        <w:t>(</w:t>
      </w:r>
      <w:proofErr w:type="gramEnd"/>
      <w:r>
        <w:rPr>
          <w:rFonts w:ascii="Trebuchet MS" w:eastAsia="Trebuchet MS" w:hAnsi="Trebuchet MS" w:cs="Trebuchet MS"/>
          <w:color w:val="0D0D0D"/>
          <w:spacing w:val="1"/>
        </w:rPr>
        <w:t>5</w:t>
      </w:r>
      <w:r>
        <w:rPr>
          <w:rFonts w:ascii="Trebuchet MS" w:eastAsia="Trebuchet MS" w:hAnsi="Trebuchet MS" w:cs="Trebuchet MS"/>
          <w:color w:val="0D0D0D"/>
        </w:rPr>
        <w:t>)</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5"/>
        </w:rPr>
        <w:t>ş</w:t>
      </w:r>
      <w:r>
        <w:rPr>
          <w:rFonts w:ascii="Trebuchet MS" w:eastAsia="Trebuchet MS" w:hAnsi="Trebuchet MS" w:cs="Trebuchet MS"/>
          <w:color w:val="0D0D0D"/>
        </w:rPr>
        <w:t>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 xml:space="preserve">7 </w:t>
      </w:r>
      <w:r>
        <w:rPr>
          <w:rFonts w:ascii="Trebuchet MS" w:eastAsia="Trebuchet MS" w:hAnsi="Trebuchet MS" w:cs="Trebuchet MS"/>
          <w:color w:val="0D0D0D"/>
        </w:rPr>
        <w:t>din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3"/>
        </w:rPr>
        <w:t>O</w:t>
      </w:r>
      <w:r>
        <w:rPr>
          <w:rFonts w:ascii="Trebuchet MS" w:eastAsia="Trebuchet MS" w:hAnsi="Trebuchet MS" w:cs="Trebuchet MS"/>
          <w:color w:val="0D0D0D"/>
          <w:spacing w:val="2"/>
        </w:rPr>
        <w:t>U</w:t>
      </w:r>
      <w:r>
        <w:rPr>
          <w:rFonts w:ascii="Trebuchet MS" w:eastAsia="Trebuchet MS" w:hAnsi="Trebuchet MS" w:cs="Trebuchet MS"/>
          <w:color w:val="0D0D0D"/>
        </w:rPr>
        <w:t>G</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5</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privind</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gestionarea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financiară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europene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3"/>
        </w:rPr>
        <w:t>p</w:t>
      </w:r>
      <w:r>
        <w:rPr>
          <w:rFonts w:ascii="Trebuchet MS" w:eastAsia="Trebuchet MS" w:hAnsi="Trebuchet MS" w:cs="Trebuchet MS"/>
          <w:color w:val="0D0D0D"/>
          <w:spacing w:val="2"/>
        </w:rPr>
        <w:t>e</w:t>
      </w:r>
      <w:r>
        <w:rPr>
          <w:rFonts w:ascii="Trebuchet MS" w:eastAsia="Trebuchet MS" w:hAnsi="Trebuchet MS" w:cs="Trebuchet MS"/>
          <w:color w:val="0D0D0D"/>
        </w:rPr>
        <w:t>rioada</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2"/>
        </w:rPr>
        <w:t>pro</w:t>
      </w:r>
      <w:r>
        <w:rPr>
          <w:rFonts w:ascii="Trebuchet MS" w:eastAsia="Trebuchet MS" w:hAnsi="Trebuchet MS" w:cs="Trebuchet MS"/>
          <w:color w:val="0D0D0D"/>
          <w:spacing w:val="4"/>
        </w:rPr>
        <w:t>g</w:t>
      </w:r>
      <w:r>
        <w:rPr>
          <w:rFonts w:ascii="Trebuchet MS" w:eastAsia="Trebuchet MS" w:hAnsi="Trebuchet MS" w:cs="Trebuchet MS"/>
          <w:color w:val="0D0D0D"/>
          <w:spacing w:val="-1"/>
        </w:rPr>
        <w:t>ramar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2014</w:t>
      </w:r>
      <w:r>
        <w:rPr>
          <w:rFonts w:ascii="Trebuchet MS" w:eastAsia="Trebuchet MS" w:hAnsi="Trebuchet MS" w:cs="Trebuchet MS"/>
          <w:color w:val="0D0D0D"/>
          <w:spacing w:val="1"/>
        </w:rPr>
        <w:t>-</w:t>
      </w:r>
      <w:r>
        <w:rPr>
          <w:rFonts w:ascii="Trebuchet MS" w:eastAsia="Trebuchet MS" w:hAnsi="Trebuchet MS" w:cs="Trebuchet MS"/>
          <w:color w:val="0D0D0D"/>
        </w:rPr>
        <w:t>2020,</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contractuluide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finanţare,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vi</w:t>
      </w:r>
      <w:r>
        <w:rPr>
          <w:rFonts w:ascii="Trebuchet MS" w:eastAsia="Trebuchet MS" w:hAnsi="Trebuchet MS" w:cs="Trebuchet MS"/>
          <w:color w:val="0D0D0D"/>
          <w:spacing w:val="-4"/>
        </w:rPr>
        <w:t>r</w:t>
      </w:r>
      <w:r>
        <w:rPr>
          <w:rFonts w:ascii="Trebuchet MS" w:eastAsia="Trebuchet MS" w:hAnsi="Trebuchet MS" w:cs="Trebuchet MS"/>
          <w:color w:val="0D0D0D"/>
        </w:rPr>
        <w:t>ează</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i</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 xml:space="preserve">conturile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venitu</w:t>
      </w:r>
      <w:r>
        <w:rPr>
          <w:rFonts w:ascii="Trebuchet MS" w:eastAsia="Trebuchet MS" w:hAnsi="Trebuchet MS" w:cs="Trebuchet MS"/>
          <w:color w:val="0D0D0D"/>
          <w:spacing w:val="-1"/>
        </w:rPr>
        <w:t>r</w:t>
      </w:r>
      <w:r>
        <w:rPr>
          <w:rFonts w:ascii="Trebuchet MS" w:eastAsia="Trebuchet MS" w:hAnsi="Trebuchet MS" w:cs="Trebuchet MS"/>
          <w:color w:val="0D0D0D"/>
        </w:rPr>
        <w:t>i</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ale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bugetelor</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fost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finanţat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proiectul</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respectiv.</w:t>
      </w:r>
    </w:p>
    <w:p w:rsidR="000B3971" w:rsidRDefault="000B3971">
      <w:pPr>
        <w:spacing w:before="5" w:line="100" w:lineRule="exact"/>
        <w:rPr>
          <w:sz w:val="11"/>
          <w:szCs w:val="11"/>
        </w:rPr>
      </w:pPr>
    </w:p>
    <w:p w:rsidR="000B3971" w:rsidRDefault="0099349E">
      <w:pPr>
        <w:spacing w:line="246" w:lineRule="auto"/>
        <w:ind w:left="133" w:right="105"/>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 xml:space="preserve">(12)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autorizarea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legislaţiei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Uniunii</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Europene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celei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naţionale,</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cuveni</w:t>
      </w:r>
      <w:r>
        <w:rPr>
          <w:rFonts w:ascii="Trebuchet MS" w:eastAsia="Trebuchet MS" w:hAnsi="Trebuchet MS" w:cs="Trebuchet MS"/>
          <w:color w:val="0D0D0D"/>
        </w:rPr>
        <w:t>t</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rambursat</w:t>
      </w:r>
      <w:r>
        <w:rPr>
          <w:rFonts w:ascii="Trebuchet MS" w:eastAsia="Trebuchet MS" w:hAnsi="Trebuchet MS" w:cs="Trebuchet MS"/>
          <w:color w:val="0D0D0D"/>
        </w:rPr>
        <w:t>e</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alto</w:t>
      </w:r>
      <w:r>
        <w:rPr>
          <w:rFonts w:ascii="Trebuchet MS" w:eastAsia="Trebuchet MS" w:hAnsi="Trebuchet MS" w:cs="Trebuchet MS"/>
          <w:color w:val="0D0D0D"/>
        </w:rPr>
        <w:t>r</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beneficiari</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decâ</w:t>
      </w:r>
      <w:r>
        <w:rPr>
          <w:rFonts w:ascii="Trebuchet MS" w:eastAsia="Trebuchet MS" w:hAnsi="Trebuchet MS" w:cs="Trebuchet MS"/>
          <w:color w:val="0D0D0D"/>
        </w:rPr>
        <w:t>t</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cei</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prevăzuţ</w:t>
      </w:r>
      <w:r>
        <w:rPr>
          <w:rFonts w:ascii="Trebuchet MS" w:eastAsia="Trebuchet MS" w:hAnsi="Trebuchet MS" w:cs="Trebuchet MS"/>
          <w:color w:val="0D0D0D"/>
        </w:rPr>
        <w:t>i</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w w:val="103"/>
        </w:rPr>
        <w:t xml:space="preserve">la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6</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
        </w:rPr>
        <w:t>)</w:t>
      </w:r>
      <w:proofErr w:type="gramStart"/>
      <w:r>
        <w:rPr>
          <w:rFonts w:ascii="Trebuchet MS" w:eastAsia="Trebuchet MS" w:hAnsi="Trebuchet MS" w:cs="Trebuchet MS"/>
          <w:color w:val="0D0D0D"/>
          <w:spacing w:val="-2"/>
        </w:rPr>
        <w:t>-</w:t>
      </w:r>
      <w:r>
        <w:rPr>
          <w:rFonts w:ascii="Trebuchet MS" w:eastAsia="Trebuchet MS" w:hAnsi="Trebuchet MS" w:cs="Trebuchet MS"/>
          <w:color w:val="0D0D0D"/>
        </w:rPr>
        <w:t>(</w:t>
      </w:r>
      <w:proofErr w:type="gramEnd"/>
      <w:r>
        <w:rPr>
          <w:rFonts w:ascii="Trebuchet MS" w:eastAsia="Trebuchet MS" w:hAnsi="Trebuchet MS" w:cs="Trebuchet MS"/>
          <w:color w:val="0D0D0D"/>
        </w:rPr>
        <w:t>5)</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7</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3"/>
        </w:rPr>
        <w:t>O</w:t>
      </w:r>
      <w:r>
        <w:rPr>
          <w:rFonts w:ascii="Trebuchet MS" w:eastAsia="Trebuchet MS" w:hAnsi="Trebuchet MS" w:cs="Trebuchet MS"/>
          <w:color w:val="0D0D0D"/>
          <w:spacing w:val="2"/>
        </w:rPr>
        <w:t>U</w:t>
      </w:r>
      <w:r>
        <w:rPr>
          <w:rFonts w:ascii="Trebuchet MS" w:eastAsia="Trebuchet MS" w:hAnsi="Trebuchet MS" w:cs="Trebuchet MS"/>
          <w:color w:val="0D0D0D"/>
        </w:rPr>
        <w:t>G</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5</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vind</w:t>
      </w:r>
      <w:r>
        <w:rPr>
          <w:rFonts w:ascii="Trebuchet MS" w:eastAsia="Trebuchet MS" w:hAnsi="Trebuchet MS" w:cs="Trebuchet MS"/>
          <w:color w:val="0D0D0D"/>
          <w:spacing w:val="54"/>
        </w:rPr>
        <w:t xml:space="preserve"> </w:t>
      </w:r>
      <w:proofErr w:type="gramStart"/>
      <w:r>
        <w:rPr>
          <w:rFonts w:ascii="Trebuchet MS" w:eastAsia="Trebuchet MS" w:hAnsi="Trebuchet MS" w:cs="Trebuchet MS"/>
          <w:color w:val="0D0D0D"/>
          <w:spacing w:val="-1"/>
        </w:rPr>
        <w:t>gestionare</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financiară</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fondurilor</w:t>
      </w:r>
    </w:p>
    <w:p w:rsidR="000B3971" w:rsidRDefault="0099349E">
      <w:pPr>
        <w:spacing w:before="71" w:line="247" w:lineRule="auto"/>
        <w:ind w:left="133" w:right="105"/>
        <w:jc w:val="both"/>
        <w:rPr>
          <w:rFonts w:ascii="Trebuchet MS" w:eastAsia="Trebuchet MS" w:hAnsi="Trebuchet MS" w:cs="Trebuchet MS"/>
        </w:rPr>
      </w:pPr>
      <w:proofErr w:type="gramStart"/>
      <w:r>
        <w:rPr>
          <w:rFonts w:ascii="Trebuchet MS" w:eastAsia="Trebuchet MS" w:hAnsi="Trebuchet MS" w:cs="Trebuchet MS"/>
          <w:color w:val="0D0D0D"/>
          <w:spacing w:val="-1"/>
        </w:rPr>
        <w:lastRenderedPageBreak/>
        <w:t>europen</w:t>
      </w:r>
      <w:r>
        <w:rPr>
          <w:rFonts w:ascii="Trebuchet MS" w:eastAsia="Trebuchet MS" w:hAnsi="Trebuchet MS" w:cs="Trebuchet MS"/>
          <w:color w:val="0D0D0D"/>
        </w:rPr>
        <w:t>e</w:t>
      </w:r>
      <w:proofErr w:type="gramEnd"/>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perioad</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programar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201</w:t>
      </w:r>
      <w:r>
        <w:rPr>
          <w:rFonts w:ascii="Trebuchet MS" w:eastAsia="Trebuchet MS" w:hAnsi="Trebuchet MS" w:cs="Trebuchet MS"/>
          <w:color w:val="0D0D0D"/>
          <w:spacing w:val="2"/>
        </w:rPr>
        <w:t>4</w:t>
      </w:r>
      <w:r>
        <w:rPr>
          <w:rFonts w:ascii="Trebuchet MS" w:eastAsia="Trebuchet MS" w:hAnsi="Trebuchet MS" w:cs="Trebuchet MS"/>
          <w:color w:val="0D0D0D"/>
          <w:spacing w:val="1"/>
        </w:rPr>
        <w:t>-</w:t>
      </w:r>
      <w:r>
        <w:rPr>
          <w:rFonts w:ascii="Trebuchet MS" w:eastAsia="Trebuchet MS" w:hAnsi="Trebuchet MS" w:cs="Trebuchet MS"/>
          <w:color w:val="0D0D0D"/>
        </w:rPr>
        <w:t>2020,</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 finanţare,</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se </w:t>
      </w:r>
      <w:r>
        <w:rPr>
          <w:rFonts w:ascii="Trebuchet MS" w:eastAsia="Trebuchet MS" w:hAnsi="Trebuchet MS" w:cs="Trebuchet MS"/>
          <w:color w:val="0D0D0D"/>
        </w:rPr>
        <w:t>virează</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conturil</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indicate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contractu</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finanţare/cerere</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mbursar</w:t>
      </w:r>
      <w:r>
        <w:rPr>
          <w:rFonts w:ascii="Trebuchet MS" w:eastAsia="Trebuchet MS" w:hAnsi="Trebuchet MS" w:cs="Trebuchet MS"/>
          <w:color w:val="0D0D0D"/>
          <w:spacing w:val="-1"/>
        </w:rPr>
        <w:t>e</w:t>
      </w:r>
      <w:r>
        <w:rPr>
          <w:rFonts w:ascii="Trebuchet MS" w:eastAsia="Trebuchet MS" w:hAnsi="Trebuchet MS" w:cs="Trebuchet MS"/>
          <w:color w:val="0D0D0D"/>
        </w:rPr>
        <w: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deschis</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sistemu</w:t>
      </w:r>
      <w:r>
        <w:rPr>
          <w:rFonts w:ascii="Trebuchet MS" w:eastAsia="Trebuchet MS" w:hAnsi="Trebuchet MS" w:cs="Trebuchet MS"/>
          <w:color w:val="0D0D0D"/>
        </w:rPr>
        <w:t>l</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Trezorerie</w:t>
      </w:r>
      <w:r>
        <w:rPr>
          <w:rFonts w:ascii="Trebuchet MS" w:eastAsia="Trebuchet MS" w:hAnsi="Trebuchet MS" w:cs="Trebuchet MS"/>
          <w:color w:val="0D0D0D"/>
        </w:rPr>
        <w:t>i</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Statulu</w:t>
      </w:r>
      <w:r>
        <w:rPr>
          <w:rFonts w:ascii="Trebuchet MS" w:eastAsia="Trebuchet MS" w:hAnsi="Trebuchet MS" w:cs="Trebuchet MS"/>
          <w:color w:val="0D0D0D"/>
        </w:rPr>
        <w:t>i</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ins</w:t>
      </w:r>
      <w:r>
        <w:rPr>
          <w:rFonts w:ascii="Trebuchet MS" w:eastAsia="Trebuchet MS" w:hAnsi="Trebuchet MS" w:cs="Trebuchet MS"/>
          <w:color w:val="0D0D0D"/>
          <w:spacing w:val="-5"/>
        </w:rPr>
        <w:t>t</w:t>
      </w:r>
      <w:r>
        <w:rPr>
          <w:rFonts w:ascii="Trebuchet MS" w:eastAsia="Trebuchet MS" w:hAnsi="Trebuchet MS" w:cs="Trebuchet MS"/>
          <w:color w:val="0D0D0D"/>
        </w:rPr>
        <w:t>ituţii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credit</w:t>
      </w:r>
      <w:r>
        <w:rPr>
          <w:rFonts w:ascii="Trebuchet MS" w:eastAsia="Trebuchet MS" w:hAnsi="Trebuchet MS" w:cs="Trebuchet MS"/>
          <w:color w:val="0D0D0D"/>
        </w:rPr>
        <w: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funcţi</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opţiune</w:t>
      </w:r>
      <w:r>
        <w:rPr>
          <w:rFonts w:ascii="Trebuchet MS" w:eastAsia="Trebuchet MS" w:hAnsi="Trebuchet MS" w:cs="Trebuchet MS"/>
          <w:color w:val="0D0D0D"/>
        </w:rPr>
        <w:t>a</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w w:val="103"/>
        </w:rPr>
        <w:t>acestora.</w:t>
      </w:r>
    </w:p>
    <w:p w:rsidR="000B3971" w:rsidRDefault="000B3971">
      <w:pPr>
        <w:spacing w:before="6"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(13)  </w:t>
      </w:r>
      <w:r>
        <w:rPr>
          <w:rFonts w:ascii="Trebuchet MS" w:eastAsia="Trebuchet MS" w:hAnsi="Trebuchet MS" w:cs="Trebuchet MS"/>
          <w:color w:val="0D0D0D"/>
          <w:spacing w:val="1"/>
        </w:rPr>
        <w:t xml:space="preserve"> </w:t>
      </w:r>
      <w:proofErr w:type="gramStart"/>
      <w:r>
        <w:rPr>
          <w:rFonts w:ascii="Trebuchet MS" w:eastAsia="Trebuchet MS" w:hAnsi="Trebuchet MS" w:cs="Trebuchet MS"/>
          <w:color w:val="0D0D0D"/>
        </w:rPr>
        <w:t xml:space="preserve">Conturile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de</w:t>
      </w:r>
      <w:proofErr w:type="gramEnd"/>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venituri  </w:t>
      </w:r>
      <w:r>
        <w:rPr>
          <w:rFonts w:ascii="Trebuchet MS" w:eastAsia="Trebuchet MS" w:hAnsi="Trebuchet MS" w:cs="Trebuchet MS"/>
          <w:color w:val="0D0D0D"/>
          <w:spacing w:val="-1"/>
        </w:rPr>
        <w:t>bugetar</w:t>
      </w:r>
      <w:r>
        <w:rPr>
          <w:rFonts w:ascii="Trebuchet MS" w:eastAsia="Trebuchet MS" w:hAnsi="Trebuchet MS" w:cs="Trebuchet MS"/>
          <w:color w:val="0D0D0D"/>
        </w:rPr>
        <w:t xml:space="preserve">e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deschid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unităţile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Trezoreriei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Statului  </w:t>
      </w:r>
      <w:r>
        <w:rPr>
          <w:rFonts w:ascii="Trebuchet MS" w:eastAsia="Trebuchet MS" w:hAnsi="Trebuchet MS" w:cs="Trebuchet MS"/>
          <w:color w:val="0D0D0D"/>
          <w:w w:val="103"/>
        </w:rPr>
        <w:t xml:space="preserve">pe </w:t>
      </w:r>
      <w:r>
        <w:rPr>
          <w:rFonts w:ascii="Trebuchet MS" w:eastAsia="Trebuchet MS" w:hAnsi="Trebuchet MS" w:cs="Trebuchet MS"/>
          <w:color w:val="0D0D0D"/>
          <w:spacing w:val="-1"/>
        </w:rPr>
        <w:t>numel</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beneficiarului/liderului</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parteneriat/partenerului,</w:t>
      </w:r>
      <w:r>
        <w:rPr>
          <w:rFonts w:ascii="Trebuchet MS" w:eastAsia="Trebuchet MS" w:hAnsi="Trebuchet MS" w:cs="Trebuchet MS"/>
          <w:color w:val="0D0D0D"/>
          <w:spacing w:val="5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alitat</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instituţii</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 xml:space="preserve">publice, </w:t>
      </w:r>
      <w:r>
        <w:rPr>
          <w:rFonts w:ascii="Trebuchet MS" w:eastAsia="Trebuchet MS" w:hAnsi="Trebuchet MS" w:cs="Trebuchet MS"/>
          <w:color w:val="0D0D0D"/>
        </w:rPr>
        <w:t>în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funcţie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bugetul</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pri</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se finanţează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proiectul,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inclusiv</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numel</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 xml:space="preserve">ordonatorilor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spacing w:val="-1"/>
        </w:rPr>
        <w:t>ncipal</w:t>
      </w:r>
      <w:r>
        <w:rPr>
          <w:rFonts w:ascii="Trebuchet MS" w:eastAsia="Trebuchet MS" w:hAnsi="Trebuchet MS" w:cs="Trebuchet MS"/>
          <w:color w:val="0D0D0D"/>
        </w:rPr>
        <w:t>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credit</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prevăzuţi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6 </w:t>
      </w:r>
      <w:r>
        <w:rPr>
          <w:rFonts w:ascii="Trebuchet MS" w:eastAsia="Trebuchet MS" w:hAnsi="Trebuchet MS" w:cs="Trebuchet MS"/>
          <w:color w:val="0D0D0D"/>
          <w:spacing w:val="1"/>
        </w:rPr>
        <w:t>a</w:t>
      </w:r>
      <w:r>
        <w:rPr>
          <w:rFonts w:ascii="Trebuchet MS" w:eastAsia="Trebuchet MS" w:hAnsi="Trebuchet MS" w:cs="Trebuchet MS"/>
          <w:color w:val="0D0D0D"/>
          <w:spacing w:val="-4"/>
        </w:rPr>
        <w:t>l</w:t>
      </w:r>
      <w:r>
        <w:rPr>
          <w:rFonts w:ascii="Trebuchet MS" w:eastAsia="Trebuchet MS" w:hAnsi="Trebuchet MS" w:cs="Trebuchet MS"/>
          <w:color w:val="0D0D0D"/>
          <w:spacing w:val="-1"/>
        </w:rPr>
        <w:t>in</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spacing w:val="1"/>
        </w:rPr>
        <w:t>)</w:t>
      </w:r>
      <w:proofErr w:type="gramStart"/>
      <w:r>
        <w:rPr>
          <w:rFonts w:ascii="Trebuchet MS" w:eastAsia="Trebuchet MS" w:hAnsi="Trebuchet MS" w:cs="Trebuchet MS"/>
          <w:color w:val="0D0D0D"/>
          <w:spacing w:val="1"/>
        </w:rPr>
        <w:t>-</w:t>
      </w:r>
      <w:r>
        <w:rPr>
          <w:rFonts w:ascii="Trebuchet MS" w:eastAsia="Trebuchet MS" w:hAnsi="Trebuchet MS" w:cs="Trebuchet MS"/>
          <w:color w:val="0D0D0D"/>
          <w:spacing w:val="-1"/>
        </w:rPr>
        <w:t>(</w:t>
      </w:r>
      <w:proofErr w:type="gramEnd"/>
      <w:r>
        <w:rPr>
          <w:rFonts w:ascii="Trebuchet MS" w:eastAsia="Trebuchet MS" w:hAnsi="Trebuchet MS" w:cs="Trebuchet MS"/>
          <w:color w:val="0D0D0D"/>
          <w:spacing w:val="-1"/>
        </w:rPr>
        <w:t>4</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OU</w:t>
      </w:r>
      <w:r>
        <w:rPr>
          <w:rFonts w:ascii="Trebuchet MS" w:eastAsia="Trebuchet MS" w:hAnsi="Trebuchet MS" w:cs="Trebuchet MS"/>
          <w:color w:val="0D0D0D"/>
        </w:rPr>
        <w:t>G</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5</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privind</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 xml:space="preserve">gestionarea </w:t>
      </w:r>
      <w:r>
        <w:rPr>
          <w:rFonts w:ascii="Trebuchet MS" w:eastAsia="Trebuchet MS" w:hAnsi="Trebuchet MS" w:cs="Trebuchet MS"/>
          <w:color w:val="0D0D0D"/>
        </w:rPr>
        <w:t>financiară</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a fondurilor</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europen</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per</w:t>
      </w:r>
      <w:r>
        <w:rPr>
          <w:rFonts w:ascii="Trebuchet MS" w:eastAsia="Trebuchet MS" w:hAnsi="Trebuchet MS" w:cs="Trebuchet MS"/>
          <w:color w:val="0D0D0D"/>
          <w:spacing w:val="3"/>
        </w:rPr>
        <w:t>i</w:t>
      </w:r>
      <w:r>
        <w:rPr>
          <w:rFonts w:ascii="Trebuchet MS" w:eastAsia="Trebuchet MS" w:hAnsi="Trebuchet MS" w:cs="Trebuchet MS"/>
          <w:color w:val="0D0D0D"/>
          <w:spacing w:val="-1"/>
        </w:rPr>
        <w:t>oad</w:t>
      </w:r>
      <w:r>
        <w:rPr>
          <w:rFonts w:ascii="Trebuchet MS" w:eastAsia="Trebuchet MS" w:hAnsi="Trebuchet MS" w:cs="Trebuchet MS"/>
          <w:color w:val="0D0D0D"/>
        </w:rPr>
        <w:t>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programar</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201</w:t>
      </w:r>
      <w:r>
        <w:rPr>
          <w:rFonts w:ascii="Trebuchet MS" w:eastAsia="Trebuchet MS" w:hAnsi="Trebuchet MS" w:cs="Trebuchet MS"/>
          <w:color w:val="0D0D0D"/>
          <w:spacing w:val="-1"/>
        </w:rPr>
        <w:t>4</w:t>
      </w:r>
      <w:r>
        <w:rPr>
          <w:rFonts w:ascii="Trebuchet MS" w:eastAsia="Trebuchet MS" w:hAnsi="Trebuchet MS" w:cs="Trebuchet MS"/>
          <w:color w:val="0D0D0D"/>
          <w:spacing w:val="1"/>
        </w:rPr>
        <w:t>-</w:t>
      </w:r>
      <w:r>
        <w:rPr>
          <w:rFonts w:ascii="Trebuchet MS" w:eastAsia="Trebuchet MS" w:hAnsi="Trebuchet MS" w:cs="Trebuchet MS"/>
          <w:color w:val="0D0D0D"/>
          <w:spacing w:val="-1"/>
        </w:rPr>
        <w:t>202</w:t>
      </w:r>
      <w:r>
        <w:rPr>
          <w:rFonts w:ascii="Trebuchet MS" w:eastAsia="Trebuchet MS" w:hAnsi="Trebuchet MS" w:cs="Trebuchet MS"/>
          <w:color w:val="0D0D0D"/>
        </w:rPr>
        <w:t>0</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sun</w:t>
      </w:r>
      <w:r>
        <w:rPr>
          <w:rFonts w:ascii="Trebuchet MS" w:eastAsia="Trebuchet MS" w:hAnsi="Trebuchet MS" w:cs="Trebuchet MS"/>
          <w:color w:val="0D0D0D"/>
        </w:rPr>
        <w:t>t</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cele </w:t>
      </w:r>
      <w:r>
        <w:rPr>
          <w:rFonts w:ascii="Trebuchet MS" w:eastAsia="Trebuchet MS" w:hAnsi="Trebuchet MS" w:cs="Trebuchet MS"/>
          <w:color w:val="0D0D0D"/>
          <w:spacing w:val="-1"/>
        </w:rPr>
        <w:t>menționat</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3</w:t>
      </w:r>
      <w:r>
        <w:rPr>
          <w:rFonts w:ascii="Trebuchet MS" w:eastAsia="Trebuchet MS" w:hAnsi="Trebuchet MS" w:cs="Trebuchet MS"/>
          <w:color w:val="0D0D0D"/>
        </w:rPr>
        <w:t>9</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 xml:space="preserve">n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H</w:t>
      </w:r>
      <w:r>
        <w:rPr>
          <w:rFonts w:ascii="Trebuchet MS" w:eastAsia="Trebuchet MS" w:hAnsi="Trebuchet MS" w:cs="Trebuchet MS"/>
          <w:color w:val="0D0D0D"/>
        </w:rPr>
        <w:t>G</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93/201</w:t>
      </w:r>
      <w:r>
        <w:rPr>
          <w:rFonts w:ascii="Trebuchet MS" w:eastAsia="Trebuchet MS" w:hAnsi="Trebuchet MS" w:cs="Trebuchet MS"/>
          <w:color w:val="0D0D0D"/>
        </w:rPr>
        <w:t>6</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aprobare</w:t>
      </w:r>
      <w:r>
        <w:rPr>
          <w:rFonts w:ascii="Trebuchet MS" w:eastAsia="Trebuchet MS" w:hAnsi="Trebuchet MS" w:cs="Trebuchet MS"/>
          <w:color w:val="0D0D0D"/>
        </w:rPr>
        <w:t>a</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Normelo</w:t>
      </w:r>
      <w:r>
        <w:rPr>
          <w:rFonts w:ascii="Trebuchet MS" w:eastAsia="Trebuchet MS" w:hAnsi="Trebuchet MS" w:cs="Trebuchet MS"/>
          <w:color w:val="0D0D0D"/>
        </w:rPr>
        <w:t>r</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metodologic</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 xml:space="preserve">aplicare </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1"/>
        </w:rPr>
        <w:t>prevederilo</w:t>
      </w:r>
      <w:r>
        <w:rPr>
          <w:rFonts w:ascii="Trebuchet MS" w:eastAsia="Trebuchet MS" w:hAnsi="Trebuchet MS" w:cs="Trebuchet MS"/>
          <w:color w:val="0D0D0D"/>
        </w:rPr>
        <w:t xml:space="preserve">r </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 xml:space="preserve">Ordonanţei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urgenţ</w:t>
      </w:r>
      <w:r>
        <w:rPr>
          <w:rFonts w:ascii="Trebuchet MS" w:eastAsia="Trebuchet MS" w:hAnsi="Trebuchet MS" w:cs="Trebuchet MS"/>
          <w:color w:val="0D0D0D"/>
        </w:rPr>
        <w:t xml:space="preserve">ă </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Guvernului </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 xml:space="preserve">nr.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40/</w:t>
      </w:r>
      <w:proofErr w:type="gramStart"/>
      <w:r>
        <w:rPr>
          <w:rFonts w:ascii="Trebuchet MS" w:eastAsia="Trebuchet MS" w:hAnsi="Trebuchet MS" w:cs="Trebuchet MS"/>
          <w:color w:val="0D0D0D"/>
          <w:spacing w:val="-1"/>
        </w:rPr>
        <w:t>201</w:t>
      </w:r>
      <w:r>
        <w:rPr>
          <w:rFonts w:ascii="Trebuchet MS" w:eastAsia="Trebuchet MS" w:hAnsi="Trebuchet MS" w:cs="Trebuchet MS"/>
          <w:color w:val="0D0D0D"/>
        </w:rPr>
        <w:t xml:space="preserve">5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privind</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gestionarea </w:t>
      </w:r>
      <w:r>
        <w:rPr>
          <w:rFonts w:ascii="Trebuchet MS" w:eastAsia="Trebuchet MS" w:hAnsi="Trebuchet MS" w:cs="Trebuchet MS"/>
          <w:color w:val="0D0D0D"/>
        </w:rPr>
        <w:t>financiară</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europene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peri</w:t>
      </w:r>
      <w:r>
        <w:rPr>
          <w:rFonts w:ascii="Trebuchet MS" w:eastAsia="Trebuchet MS" w:hAnsi="Trebuchet MS" w:cs="Trebuchet MS"/>
          <w:color w:val="0D0D0D"/>
          <w:spacing w:val="-1"/>
        </w:rPr>
        <w:t>o</w:t>
      </w:r>
      <w:r>
        <w:rPr>
          <w:rFonts w:ascii="Trebuchet MS" w:eastAsia="Trebuchet MS" w:hAnsi="Trebuchet MS" w:cs="Trebuchet MS"/>
          <w:color w:val="0D0D0D"/>
        </w:rPr>
        <w:t>ada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programare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201</w:t>
      </w:r>
      <w:r>
        <w:rPr>
          <w:rFonts w:ascii="Trebuchet MS" w:eastAsia="Trebuchet MS" w:hAnsi="Trebuchet MS" w:cs="Trebuchet MS"/>
          <w:color w:val="0D0D0D"/>
          <w:spacing w:val="-1"/>
          <w:w w:val="103"/>
        </w:rPr>
        <w:t>4</w:t>
      </w:r>
      <w:r>
        <w:rPr>
          <w:rFonts w:ascii="Trebuchet MS" w:eastAsia="Trebuchet MS" w:hAnsi="Trebuchet MS" w:cs="Trebuchet MS"/>
          <w:color w:val="0D0D0D"/>
          <w:spacing w:val="1"/>
          <w:w w:val="103"/>
        </w:rPr>
        <w:t>-</w:t>
      </w:r>
      <w:r>
        <w:rPr>
          <w:rFonts w:ascii="Trebuchet MS" w:eastAsia="Trebuchet MS" w:hAnsi="Trebuchet MS" w:cs="Trebuchet MS"/>
          <w:color w:val="0D0D0D"/>
          <w:w w:val="103"/>
        </w:rPr>
        <w:t>2020.</w:t>
      </w:r>
    </w:p>
    <w:p w:rsidR="000B3971" w:rsidRDefault="000B3971">
      <w:pPr>
        <w:spacing w:before="3" w:line="100" w:lineRule="exact"/>
        <w:rPr>
          <w:sz w:val="11"/>
          <w:szCs w:val="11"/>
        </w:rPr>
      </w:pPr>
    </w:p>
    <w:p w:rsidR="000B3971" w:rsidRDefault="0099349E">
      <w:pPr>
        <w:spacing w:line="250" w:lineRule="auto"/>
        <w:ind w:left="133" w:right="105"/>
        <w:rPr>
          <w:rFonts w:ascii="Trebuchet MS" w:eastAsia="Trebuchet MS" w:hAnsi="Trebuchet MS" w:cs="Trebuchet MS"/>
        </w:rPr>
      </w:pPr>
      <w:r>
        <w:rPr>
          <w:rFonts w:ascii="Trebuchet MS" w:eastAsia="Trebuchet MS" w:hAnsi="Trebuchet MS" w:cs="Trebuchet MS"/>
          <w:color w:val="0D0D0D"/>
        </w:rPr>
        <w:t xml:space="preserve">(14)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Transferul</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cererea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pla</w:t>
      </w:r>
      <w:r>
        <w:rPr>
          <w:rFonts w:ascii="Trebuchet MS" w:eastAsia="Trebuchet MS" w:hAnsi="Trebuchet MS" w:cs="Trebuchet MS"/>
          <w:color w:val="0D0D0D"/>
          <w:spacing w:val="-1"/>
        </w:rPr>
        <w:t>tă</w:t>
      </w:r>
      <w:r>
        <w:rPr>
          <w:rFonts w:ascii="Trebuchet MS" w:eastAsia="Trebuchet MS" w:hAnsi="Trebuchet MS" w:cs="Trebuchet MS"/>
          <w:color w:val="0D0D0D"/>
        </w:rPr>
        <w:t>/cererea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rambursare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proofErr w:type="gramStart"/>
      <w:r>
        <w:rPr>
          <w:rFonts w:ascii="Trebuchet MS" w:eastAsia="Trebuchet MS" w:hAnsi="Trebuchet MS" w:cs="Trebuchet MS"/>
          <w:color w:val="0D0D0D"/>
        </w:rPr>
        <w:t>va</w:t>
      </w:r>
      <w:proofErr w:type="gramEnd"/>
      <w:r>
        <w:rPr>
          <w:rFonts w:ascii="Trebuchet MS" w:eastAsia="Trebuchet MS" w:hAnsi="Trebuchet MS" w:cs="Trebuchet MS"/>
          <w:color w:val="0D0D0D"/>
          <w:spacing w:val="8"/>
        </w:rPr>
        <w:t xml:space="preserve"> </w:t>
      </w:r>
      <w:r>
        <w:rPr>
          <w:rFonts w:ascii="Trebuchet MS" w:eastAsia="Trebuchet MS" w:hAnsi="Trebuchet MS" w:cs="Trebuchet MS"/>
          <w:color w:val="0D0D0D"/>
        </w:rPr>
        <w:t>efectua</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în </w:t>
      </w:r>
      <w:r>
        <w:rPr>
          <w:rFonts w:ascii="Trebuchet MS" w:eastAsia="Trebuchet MS" w:hAnsi="Trebuchet MS" w:cs="Trebuchet MS"/>
          <w:color w:val="0D0D0D"/>
        </w:rPr>
        <w:t>lei</w:t>
      </w:r>
      <w:r>
        <w:rPr>
          <w:rFonts w:ascii="Trebuchet MS" w:eastAsia="Trebuchet MS" w:hAnsi="Trebuchet MS" w:cs="Trebuchet MS"/>
          <w:color w:val="0D0D0D"/>
          <w:spacing w:val="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următoarele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conturi:</w:t>
      </w:r>
    </w:p>
    <w:p w:rsidR="000B3971" w:rsidRDefault="000B3971">
      <w:pPr>
        <w:spacing w:before="8" w:line="100" w:lineRule="exact"/>
        <w:rPr>
          <w:sz w:val="10"/>
          <w:szCs w:val="10"/>
        </w:rPr>
      </w:pPr>
    </w:p>
    <w:p w:rsidR="000B3971" w:rsidRDefault="0099349E">
      <w:pPr>
        <w:spacing w:line="247" w:lineRule="auto"/>
        <w:ind w:left="133" w:right="5809"/>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plată </w:t>
      </w: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IBAN</w:t>
      </w:r>
      <w:proofErr w:type="gramStart"/>
      <w:r>
        <w:rPr>
          <w:rFonts w:ascii="Trebuchet MS" w:eastAsia="Trebuchet MS" w:hAnsi="Trebuchet MS" w:cs="Trebuchet MS"/>
          <w:color w:val="0D0D0D"/>
        </w:rPr>
        <w:t xml:space="preserve">: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w:t>
      </w:r>
      <w:proofErr w:type="gramEnd"/>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spacing w:before="2"/>
        <w:ind w:left="133" w:right="4133"/>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Trezoreriei: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w w:val="103"/>
        </w:rPr>
        <w:t>……………………………</w:t>
      </w:r>
    </w:p>
    <w:p w:rsidR="000B3971" w:rsidRDefault="000B3971">
      <w:pPr>
        <w:spacing w:before="5" w:line="240" w:lineRule="exact"/>
        <w:rPr>
          <w:sz w:val="24"/>
          <w:szCs w:val="24"/>
        </w:rPr>
      </w:pPr>
    </w:p>
    <w:p w:rsidR="000B3971" w:rsidRDefault="0099349E">
      <w:pPr>
        <w:spacing w:line="250" w:lineRule="auto"/>
        <w:ind w:left="133" w:right="5455"/>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rambursare </w:t>
      </w:r>
      <w:r>
        <w:rPr>
          <w:rFonts w:ascii="Trebuchet MS" w:eastAsia="Trebuchet MS" w:hAnsi="Trebuchet MS" w:cs="Trebuchet MS"/>
          <w:color w:val="0D0D0D"/>
        </w:rPr>
        <w:t>cod</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IBAN</w:t>
      </w:r>
      <w:proofErr w:type="gramStart"/>
      <w:r>
        <w:rPr>
          <w:rFonts w:ascii="Trebuchet MS" w:eastAsia="Trebuchet MS" w:hAnsi="Trebuchet MS" w:cs="Trebuchet MS"/>
          <w:color w:val="0D0D0D"/>
        </w:rPr>
        <w:t xml:space="preserve">: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w:t>
      </w:r>
      <w:proofErr w:type="gramEnd"/>
    </w:p>
    <w:p w:rsidR="000B3971" w:rsidRDefault="0099349E">
      <w:pPr>
        <w:spacing w:line="220" w:lineRule="exact"/>
        <w:ind w:left="133" w:right="5813"/>
        <w:jc w:val="both"/>
        <w:rPr>
          <w:rFonts w:ascii="Trebuchet MS" w:eastAsia="Trebuchet MS" w:hAnsi="Trebuchet MS" w:cs="Trebuchet MS"/>
        </w:rPr>
      </w:pP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spacing w:before="7"/>
        <w:ind w:left="133" w:right="2359"/>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Comerciale: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0B3971">
      <w:pPr>
        <w:spacing w:before="8" w:line="240" w:lineRule="exact"/>
        <w:rPr>
          <w:sz w:val="24"/>
          <w:szCs w:val="24"/>
        </w:rPr>
      </w:pPr>
    </w:p>
    <w:p w:rsidR="000B3971" w:rsidRDefault="0099349E">
      <w:pPr>
        <w:spacing w:line="247" w:lineRule="auto"/>
        <w:ind w:left="133" w:right="105"/>
        <w:rPr>
          <w:rFonts w:ascii="Trebuchet MS" w:eastAsia="Trebuchet MS" w:hAnsi="Trebuchet MS" w:cs="Trebuchet MS"/>
        </w:rPr>
      </w:pP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proiecte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transferu</w:t>
      </w:r>
      <w:r>
        <w:rPr>
          <w:rFonts w:ascii="Trebuchet MS" w:eastAsia="Trebuchet MS" w:hAnsi="Trebuchet MS" w:cs="Trebuchet MS"/>
          <w:color w:val="0D0D0D"/>
        </w:rPr>
        <w:t>l</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proofErr w:type="gramStart"/>
      <w:r>
        <w:rPr>
          <w:rFonts w:ascii="Trebuchet MS" w:eastAsia="Trebuchet MS" w:hAnsi="Trebuchet MS" w:cs="Trebuchet MS"/>
          <w:color w:val="0D0D0D"/>
        </w:rPr>
        <w:t>va</w:t>
      </w:r>
      <w:proofErr w:type="gramEnd"/>
      <w:r>
        <w:rPr>
          <w:rFonts w:ascii="Trebuchet MS" w:eastAsia="Trebuchet MS" w:hAnsi="Trebuchet MS" w:cs="Trebuchet MS"/>
          <w:color w:val="0D0D0D"/>
          <w:spacing w:val="-1"/>
        </w:rPr>
        <w:t xml:space="preserve"> </w:t>
      </w:r>
      <w:r>
        <w:rPr>
          <w:rFonts w:ascii="Trebuchet MS" w:eastAsia="Trebuchet MS" w:hAnsi="Trebuchet MS" w:cs="Trebuchet MS"/>
          <w:color w:val="0D0D0D"/>
        </w:rPr>
        <w:t>face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u</w:t>
      </w:r>
      <w:r>
        <w:rPr>
          <w:rFonts w:ascii="Trebuchet MS" w:eastAsia="Trebuchet MS" w:hAnsi="Trebuchet MS" w:cs="Trebuchet MS"/>
          <w:color w:val="0D0D0D"/>
          <w:w w:val="103"/>
        </w:rPr>
        <w:t xml:space="preserve">rmătoarele </w:t>
      </w:r>
      <w:r>
        <w:rPr>
          <w:rFonts w:ascii="Trebuchet MS" w:eastAsia="Trebuchet MS" w:hAnsi="Trebuchet MS" w:cs="Trebuchet MS"/>
          <w:color w:val="0D0D0D"/>
        </w:rPr>
        <w:t>conturi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deschise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numele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parteneriat/Partenerului:</w:t>
      </w:r>
    </w:p>
    <w:p w:rsidR="000B3971" w:rsidRDefault="000B3971">
      <w:pPr>
        <w:spacing w:line="240" w:lineRule="exact"/>
        <w:rPr>
          <w:sz w:val="24"/>
          <w:szCs w:val="24"/>
        </w:rPr>
      </w:pPr>
    </w:p>
    <w:p w:rsidR="000B3971" w:rsidRDefault="0099349E">
      <w:pPr>
        <w:ind w:left="133" w:right="3940"/>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(Lider</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parteneriat)</w:t>
      </w:r>
    </w:p>
    <w:p w:rsidR="000B3971" w:rsidRDefault="0099349E">
      <w:pPr>
        <w:spacing w:before="7" w:line="247" w:lineRule="auto"/>
        <w:ind w:left="133" w:right="5809"/>
        <w:rPr>
          <w:rFonts w:ascii="Trebuchet MS" w:eastAsia="Trebuchet MS" w:hAnsi="Trebuchet MS" w:cs="Trebuchet MS"/>
        </w:rPr>
      </w:pPr>
      <w:proofErr w:type="gramStart"/>
      <w:r>
        <w:rPr>
          <w:rFonts w:ascii="Trebuchet MS" w:eastAsia="Trebuchet MS" w:hAnsi="Trebuchet MS" w:cs="Trebuchet MS"/>
          <w:color w:val="0D0D0D"/>
        </w:rPr>
        <w:t>cod</w:t>
      </w:r>
      <w:proofErr w:type="gramEnd"/>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ind w:left="133" w:right="4133"/>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0B3971">
      <w:pPr>
        <w:spacing w:before="8" w:line="240" w:lineRule="exact"/>
        <w:rPr>
          <w:sz w:val="24"/>
          <w:szCs w:val="24"/>
        </w:rPr>
      </w:pPr>
    </w:p>
    <w:p w:rsidR="000B3971" w:rsidRDefault="0099349E">
      <w:pPr>
        <w:ind w:left="133" w:right="3360"/>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rambursare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(Lider</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parteneriat)</w:t>
      </w:r>
    </w:p>
    <w:p w:rsidR="000B3971" w:rsidRDefault="0099349E">
      <w:pPr>
        <w:spacing w:before="10" w:line="245" w:lineRule="auto"/>
        <w:ind w:left="133" w:right="5809"/>
        <w:rPr>
          <w:rFonts w:ascii="Trebuchet MS" w:eastAsia="Trebuchet MS" w:hAnsi="Trebuchet MS" w:cs="Trebuchet MS"/>
        </w:rPr>
      </w:pPr>
      <w:proofErr w:type="gramStart"/>
      <w:r>
        <w:rPr>
          <w:rFonts w:ascii="Trebuchet MS" w:eastAsia="Trebuchet MS" w:hAnsi="Trebuchet MS" w:cs="Trebuchet MS"/>
          <w:color w:val="0D0D0D"/>
        </w:rPr>
        <w:t>cod</w:t>
      </w:r>
      <w:proofErr w:type="gramEnd"/>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spacing w:before="2"/>
        <w:ind w:left="133" w:right="2359"/>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Comerciale: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0B3971">
      <w:pPr>
        <w:spacing w:before="8" w:line="240" w:lineRule="exact"/>
        <w:rPr>
          <w:sz w:val="24"/>
          <w:szCs w:val="24"/>
        </w:rPr>
      </w:pPr>
    </w:p>
    <w:p w:rsidR="000B3971" w:rsidRDefault="0099349E">
      <w:pPr>
        <w:ind w:left="133" w:right="4843"/>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(Partene</w:t>
      </w:r>
      <w:r>
        <w:rPr>
          <w:rFonts w:ascii="Trebuchet MS" w:eastAsia="Trebuchet MS" w:hAnsi="Trebuchet MS" w:cs="Trebuchet MS"/>
          <w:color w:val="0D0D0D"/>
        </w:rPr>
        <w:t>r</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w w:val="103"/>
        </w:rPr>
        <w:t>1</w:t>
      </w:r>
      <w:r>
        <w:rPr>
          <w:rFonts w:ascii="Trebuchet MS" w:eastAsia="Trebuchet MS" w:hAnsi="Trebuchet MS" w:cs="Trebuchet MS"/>
          <w:color w:val="0D0D0D"/>
          <w:w w:val="103"/>
        </w:rPr>
        <w:t>)</w:t>
      </w:r>
    </w:p>
    <w:p w:rsidR="000B3971" w:rsidRDefault="0099349E">
      <w:pPr>
        <w:spacing w:before="10" w:line="247" w:lineRule="auto"/>
        <w:ind w:left="133" w:right="5809"/>
        <w:rPr>
          <w:rFonts w:ascii="Trebuchet MS" w:eastAsia="Trebuchet MS" w:hAnsi="Trebuchet MS" w:cs="Trebuchet MS"/>
        </w:rPr>
      </w:pPr>
      <w:proofErr w:type="gramStart"/>
      <w:r>
        <w:rPr>
          <w:rFonts w:ascii="Trebuchet MS" w:eastAsia="Trebuchet MS" w:hAnsi="Trebuchet MS" w:cs="Trebuchet MS"/>
          <w:color w:val="0D0D0D"/>
        </w:rPr>
        <w:t>cod</w:t>
      </w:r>
      <w:proofErr w:type="gramEnd"/>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ind w:left="133" w:right="4133"/>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0B3971">
      <w:pPr>
        <w:spacing w:before="8" w:line="240" w:lineRule="exact"/>
        <w:rPr>
          <w:sz w:val="24"/>
          <w:szCs w:val="24"/>
        </w:rPr>
      </w:pPr>
    </w:p>
    <w:p w:rsidR="000B3971" w:rsidRDefault="0099349E">
      <w:pPr>
        <w:ind w:left="133" w:right="4265"/>
        <w:jc w:val="both"/>
        <w:rPr>
          <w:rFonts w:ascii="Trebuchet MS" w:eastAsia="Trebuchet MS" w:hAnsi="Trebuchet MS" w:cs="Trebuchet MS"/>
        </w:rPr>
      </w:pPr>
      <w:r>
        <w:rPr>
          <w:rFonts w:ascii="Trebuchet MS" w:eastAsia="Trebuchet MS" w:hAnsi="Trebuchet MS" w:cs="Trebuchet MS"/>
          <w:color w:val="0D0D0D"/>
          <w:spacing w:val="-1"/>
        </w:rPr>
        <w:t>Con</w:t>
      </w:r>
      <w:r>
        <w:rPr>
          <w:rFonts w:ascii="Trebuchet MS" w:eastAsia="Trebuchet MS" w:hAnsi="Trebuchet MS" w:cs="Trebuchet MS"/>
          <w:color w:val="0D0D0D"/>
        </w:rPr>
        <w:t>t</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cer</w:t>
      </w:r>
      <w:r>
        <w:rPr>
          <w:rFonts w:ascii="Trebuchet MS" w:eastAsia="Trebuchet MS" w:hAnsi="Trebuchet MS" w:cs="Trebuchet MS"/>
          <w:color w:val="0D0D0D"/>
          <w:spacing w:val="2"/>
        </w:rPr>
        <w:t>e</w:t>
      </w:r>
      <w:r>
        <w:rPr>
          <w:rFonts w:ascii="Trebuchet MS" w:eastAsia="Trebuchet MS" w:hAnsi="Trebuchet MS" w:cs="Trebuchet MS"/>
          <w:color w:val="0D0D0D"/>
        </w:rPr>
        <w:t>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rambursare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(Partener</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w w:val="103"/>
        </w:rPr>
        <w:t>1</w:t>
      </w:r>
      <w:r>
        <w:rPr>
          <w:rFonts w:ascii="Trebuchet MS" w:eastAsia="Trebuchet MS" w:hAnsi="Trebuchet MS" w:cs="Trebuchet MS"/>
          <w:color w:val="0D0D0D"/>
          <w:w w:val="103"/>
        </w:rPr>
        <w:t>)</w:t>
      </w:r>
    </w:p>
    <w:p w:rsidR="000B3971" w:rsidRDefault="0099349E">
      <w:pPr>
        <w:spacing w:before="7" w:line="247" w:lineRule="auto"/>
        <w:ind w:left="133" w:right="5809"/>
        <w:rPr>
          <w:rFonts w:ascii="Trebuchet MS" w:eastAsia="Trebuchet MS" w:hAnsi="Trebuchet MS" w:cs="Trebuchet MS"/>
        </w:rPr>
      </w:pPr>
      <w:proofErr w:type="gramStart"/>
      <w:r>
        <w:rPr>
          <w:rFonts w:ascii="Trebuchet MS" w:eastAsia="Trebuchet MS" w:hAnsi="Trebuchet MS" w:cs="Trebuchet MS"/>
          <w:color w:val="0D0D0D"/>
        </w:rPr>
        <w:t>cod</w:t>
      </w:r>
      <w:proofErr w:type="gramEnd"/>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ind w:left="133" w:right="2359"/>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Comerciale: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0B3971">
      <w:pPr>
        <w:spacing w:before="8" w:line="240" w:lineRule="exact"/>
        <w:rPr>
          <w:sz w:val="24"/>
          <w:szCs w:val="24"/>
        </w:rPr>
      </w:pPr>
    </w:p>
    <w:p w:rsidR="000B3971" w:rsidRDefault="0099349E">
      <w:pPr>
        <w:ind w:left="133" w:right="4840"/>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(Partener</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n)</w:t>
      </w:r>
    </w:p>
    <w:p w:rsidR="000B3971" w:rsidRDefault="0099349E">
      <w:pPr>
        <w:spacing w:before="7" w:line="250" w:lineRule="auto"/>
        <w:ind w:left="133" w:right="5809"/>
        <w:rPr>
          <w:rFonts w:ascii="Trebuchet MS" w:eastAsia="Trebuchet MS" w:hAnsi="Trebuchet MS" w:cs="Trebuchet MS"/>
        </w:rPr>
      </w:pPr>
      <w:proofErr w:type="gramStart"/>
      <w:r>
        <w:rPr>
          <w:rFonts w:ascii="Trebuchet MS" w:eastAsia="Trebuchet MS" w:hAnsi="Trebuchet MS" w:cs="Trebuchet MS"/>
          <w:color w:val="0D0D0D"/>
        </w:rPr>
        <w:t>cod</w:t>
      </w:r>
      <w:proofErr w:type="gramEnd"/>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spacing w:line="220" w:lineRule="exact"/>
        <w:ind w:left="133" w:right="4133"/>
        <w:jc w:val="both"/>
        <w:rPr>
          <w:rFonts w:ascii="Trebuchet MS" w:eastAsia="Trebuchet MS" w:hAnsi="Trebuchet MS" w:cs="Trebuchet MS"/>
        </w:rPr>
      </w:pPr>
      <w:r>
        <w:rPr>
          <w:rFonts w:ascii="Trebuchet MS" w:eastAsia="Trebuchet MS" w:hAnsi="Trebuchet MS" w:cs="Trebuchet MS"/>
          <w:color w:val="0D0D0D"/>
        </w:rPr>
        <w:t>Denumire/adresa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Trezoreriei: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w w:val="103"/>
        </w:rPr>
        <w:t>……………………………</w:t>
      </w:r>
    </w:p>
    <w:p w:rsidR="000B3971" w:rsidRDefault="000B3971">
      <w:pPr>
        <w:spacing w:before="10" w:line="240" w:lineRule="exact"/>
        <w:rPr>
          <w:sz w:val="24"/>
          <w:szCs w:val="24"/>
        </w:rPr>
      </w:pPr>
    </w:p>
    <w:p w:rsidR="000B3971" w:rsidRDefault="0099349E">
      <w:pPr>
        <w:ind w:left="133" w:right="4261"/>
        <w:jc w:val="both"/>
        <w:rPr>
          <w:rFonts w:ascii="Trebuchet MS" w:eastAsia="Trebuchet MS" w:hAnsi="Trebuchet MS" w:cs="Trebuchet MS"/>
        </w:rPr>
      </w:pPr>
      <w:r>
        <w:rPr>
          <w:rFonts w:ascii="Trebuchet MS" w:eastAsia="Trebuchet MS" w:hAnsi="Trebuchet MS" w:cs="Trebuchet MS"/>
          <w:color w:val="0D0D0D"/>
        </w:rPr>
        <w:t>Cont</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cerere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rambursare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(Partener</w:t>
      </w:r>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n)</w:t>
      </w:r>
    </w:p>
    <w:p w:rsidR="000B3971" w:rsidRDefault="0099349E">
      <w:pPr>
        <w:spacing w:before="5" w:line="250" w:lineRule="auto"/>
        <w:ind w:left="133" w:right="5809"/>
        <w:rPr>
          <w:rFonts w:ascii="Trebuchet MS" w:eastAsia="Trebuchet MS" w:hAnsi="Trebuchet MS" w:cs="Trebuchet MS"/>
        </w:rPr>
      </w:pPr>
      <w:proofErr w:type="gramStart"/>
      <w:r>
        <w:rPr>
          <w:rFonts w:ascii="Trebuchet MS" w:eastAsia="Trebuchet MS" w:hAnsi="Trebuchet MS" w:cs="Trebuchet MS"/>
          <w:color w:val="0D0D0D"/>
        </w:rPr>
        <w:t>cod</w:t>
      </w:r>
      <w:proofErr w:type="gramEnd"/>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IBAN: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tula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cont</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w:t>
      </w:r>
    </w:p>
    <w:p w:rsidR="000B3971" w:rsidRDefault="0099349E">
      <w:pPr>
        <w:spacing w:line="220" w:lineRule="exact"/>
        <w:ind w:left="133" w:right="2359"/>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Denumire/adresa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Trezoreriei/Băncii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Comerciale: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w:t>
      </w:r>
    </w:p>
    <w:p w:rsidR="000B3971" w:rsidRDefault="0099349E">
      <w:pPr>
        <w:spacing w:before="71" w:line="247" w:lineRule="auto"/>
        <w:ind w:left="133" w:right="105"/>
        <w:jc w:val="both"/>
        <w:rPr>
          <w:rFonts w:ascii="Trebuchet MS" w:eastAsia="Trebuchet MS" w:hAnsi="Trebuchet MS" w:cs="Trebuchet MS"/>
        </w:rPr>
      </w:pPr>
      <w:r>
        <w:rPr>
          <w:rFonts w:ascii="Trebuchet MS" w:eastAsia="Trebuchet MS" w:hAnsi="Trebuchet MS" w:cs="Trebuchet MS"/>
          <w:color w:val="0D0D0D"/>
        </w:rPr>
        <w:lastRenderedPageBreak/>
        <w:t xml:space="preserve">(15)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efectuat</w:t>
      </w:r>
      <w:r>
        <w:rPr>
          <w:rFonts w:ascii="Trebuchet MS" w:eastAsia="Trebuchet MS" w:hAnsi="Trebuchet MS" w:cs="Trebuchet MS"/>
          <w:color w:val="0D0D0D"/>
        </w:rPr>
        <w:t>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Beneficiar</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po</w:t>
      </w:r>
      <w:r>
        <w:rPr>
          <w:rFonts w:ascii="Trebuchet MS" w:eastAsia="Trebuchet MS" w:hAnsi="Trebuchet MS" w:cs="Trebuchet MS"/>
          <w:color w:val="0D0D0D"/>
        </w:rPr>
        <w:t>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solicitat</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spr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 xml:space="preserve">rambursare </w:t>
      </w:r>
      <w:proofErr w:type="gramStart"/>
      <w:r>
        <w:rPr>
          <w:rFonts w:ascii="Trebuchet MS" w:eastAsia="Trebuchet MS" w:hAnsi="Trebuchet MS" w:cs="Trebuchet MS"/>
          <w:color w:val="0D0D0D"/>
        </w:rPr>
        <w:t>e</w:t>
      </w:r>
      <w:r>
        <w:rPr>
          <w:rFonts w:ascii="Trebuchet MS" w:eastAsia="Trebuchet MS" w:hAnsi="Trebuchet MS" w:cs="Trebuchet MS"/>
          <w:color w:val="0D0D0D"/>
          <w:spacing w:val="-2"/>
        </w:rPr>
        <w:t>s</w:t>
      </w:r>
      <w:r>
        <w:rPr>
          <w:rFonts w:ascii="Trebuchet MS" w:eastAsia="Trebuchet MS" w:hAnsi="Trebuchet MS" w:cs="Trebuchet MS"/>
          <w:color w:val="0D0D0D"/>
          <w:spacing w:val="-1"/>
        </w:rPr>
        <w:t>t</w:t>
      </w:r>
      <w:r>
        <w:rPr>
          <w:rFonts w:ascii="Trebuchet MS" w:eastAsia="Trebuchet MS" w:hAnsi="Trebuchet MS" w:cs="Trebuchet MS"/>
          <w:color w:val="0D0D0D"/>
        </w:rPr>
        <w:t>e</w:t>
      </w:r>
      <w:proofErr w:type="gramEnd"/>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9"/>
        </w:rPr>
        <w:t xml:space="preserve"> </w:t>
      </w:r>
      <w:r>
        <w:rPr>
          <w:rFonts w:ascii="Trebuchet MS" w:eastAsia="Trebuchet MS" w:hAnsi="Trebuchet MS" w:cs="Trebuchet MS"/>
          <w:color w:val="0D0D0D"/>
        </w:rPr>
        <w:t>intrării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vigoar</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a prezentului</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efectuat</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înainte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w w:val="103"/>
        </w:rPr>
        <w:t xml:space="preserve">data </w:t>
      </w:r>
      <w:r>
        <w:rPr>
          <w:rFonts w:ascii="Trebuchet MS" w:eastAsia="Trebuchet MS" w:hAnsi="Trebuchet MS" w:cs="Trebuchet MS"/>
          <w:color w:val="0D0D0D"/>
        </w:rPr>
        <w:t>intrării</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3"/>
        </w:rPr>
        <w:t>v</w:t>
      </w:r>
      <w:r>
        <w:rPr>
          <w:rFonts w:ascii="Trebuchet MS" w:eastAsia="Trebuchet MS" w:hAnsi="Trebuchet MS" w:cs="Trebuchet MS"/>
          <w:color w:val="0D0D0D"/>
        </w:rPr>
        <w:t>igoare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prezentului</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însă</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ma</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devrem</w:t>
      </w:r>
      <w:r>
        <w:rPr>
          <w:rFonts w:ascii="Trebuchet MS" w:eastAsia="Trebuchet MS" w:hAnsi="Trebuchet MS" w:cs="Trebuchet MS"/>
          <w:color w:val="0D0D0D"/>
        </w:rPr>
        <w:t>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prevăzută</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art.2 </w:t>
      </w:r>
      <w:r>
        <w:rPr>
          <w:rFonts w:ascii="Trebuchet MS" w:eastAsia="Trebuchet MS" w:hAnsi="Trebuchet MS" w:cs="Trebuchet MS"/>
          <w:color w:val="0D0D0D"/>
          <w:spacing w:val="-1"/>
        </w:rPr>
        <w:t>ali</w:t>
      </w:r>
      <w:r>
        <w:rPr>
          <w:rFonts w:ascii="Trebuchet MS" w:eastAsia="Trebuchet MS" w:hAnsi="Trebuchet MS" w:cs="Trebuchet MS"/>
          <w:color w:val="0D0D0D"/>
        </w:rPr>
        <w:t>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(2) din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C</w:t>
      </w:r>
      <w:r>
        <w:rPr>
          <w:rFonts w:ascii="Trebuchet MS" w:eastAsia="Trebuchet MS" w:hAnsi="Trebuchet MS" w:cs="Trebuchet MS"/>
          <w:color w:val="0D0D0D"/>
        </w:rPr>
        <w:t>ontractul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fina</w:t>
      </w:r>
      <w:r>
        <w:rPr>
          <w:rFonts w:ascii="Trebuchet MS" w:eastAsia="Trebuchet MS" w:hAnsi="Trebuchet MS" w:cs="Trebuchet MS"/>
          <w:color w:val="0D0D0D"/>
        </w:rPr>
        <w:t>n</w:t>
      </w:r>
      <w:r>
        <w:rPr>
          <w:rFonts w:ascii="Trebuchet MS" w:eastAsia="Trebuchet MS" w:hAnsi="Trebuchet MS" w:cs="Trebuchet MS"/>
          <w:color w:val="0D0D0D"/>
          <w:spacing w:val="-1"/>
        </w:rPr>
        <w:t>țar</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condiţii</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generale,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sunt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considerate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dacă</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sunt </w:t>
      </w:r>
      <w:r>
        <w:rPr>
          <w:rFonts w:ascii="Trebuchet MS" w:eastAsia="Trebuchet MS" w:hAnsi="Trebuchet MS" w:cs="Trebuchet MS"/>
          <w:color w:val="0D0D0D"/>
        </w:rPr>
        <w:t>efectuate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 cadrul</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Proiectulu</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respect</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regulil</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naţionale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comunitar</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eligibilitate,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reglementărilor</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vigoare.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(16)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Înainte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solicitare</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rambursării</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respective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trebui</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proofErr w:type="gramStart"/>
      <w:r>
        <w:rPr>
          <w:rFonts w:ascii="Trebuchet MS" w:eastAsia="Trebuchet MS" w:hAnsi="Trebuchet MS" w:cs="Trebuchet MS"/>
          <w:color w:val="0D0D0D"/>
          <w:spacing w:val="-1"/>
        </w:rPr>
        <w:t>s</w:t>
      </w:r>
      <w:r>
        <w:rPr>
          <w:rFonts w:ascii="Trebuchet MS" w:eastAsia="Trebuchet MS" w:hAnsi="Trebuchet MS" w:cs="Trebuchet MS"/>
          <w:color w:val="0D0D0D"/>
        </w:rPr>
        <w:t>ă</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1"/>
        </w:rPr>
        <w:t>fi</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dej</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w w:val="103"/>
        </w:rPr>
        <w:t xml:space="preserve">efectuate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plătite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Beneficiar</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plăţii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consideră</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efectuării</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transferulu</w:t>
      </w:r>
      <w:r>
        <w:rPr>
          <w:rFonts w:ascii="Trebuchet MS" w:eastAsia="Trebuchet MS" w:hAnsi="Trebuchet MS" w:cs="Trebuchet MS"/>
          <w:color w:val="0D0D0D"/>
        </w:rPr>
        <w:t>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banca</w:t>
      </w:r>
      <w:r>
        <w:rPr>
          <w:rFonts w:ascii="Trebuchet MS" w:eastAsia="Trebuchet MS" w:hAnsi="Trebuchet MS" w:cs="Trebuchet MS"/>
          <w:color w:val="0D0D0D"/>
        </w:rPr>
        <w:t>r</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contul Beneficiarului.</w:t>
      </w:r>
    </w:p>
    <w:p w:rsidR="000B3971" w:rsidRDefault="000B3971">
      <w:pPr>
        <w:spacing w:before="5" w:line="100" w:lineRule="exact"/>
        <w:rPr>
          <w:sz w:val="11"/>
          <w:szCs w:val="11"/>
        </w:rPr>
      </w:pPr>
    </w:p>
    <w:p w:rsidR="000B3971" w:rsidRDefault="0099349E">
      <w:pPr>
        <w:spacing w:line="245"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(17)   Fiecare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e  de</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transmisă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Beneficiar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trebuie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ă</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reflect</w:t>
      </w:r>
      <w:r>
        <w:rPr>
          <w:rFonts w:ascii="Trebuchet MS" w:eastAsia="Trebuchet MS" w:hAnsi="Trebuchet MS" w:cs="Trebuchet MS"/>
          <w:color w:val="0D0D0D"/>
        </w:rPr>
        <w:t xml:space="preserve">e </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separat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fiecare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calendaristic</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32"/>
        </w:rPr>
        <w:t xml:space="preserve"> </w:t>
      </w:r>
      <w:r>
        <w:rPr>
          <w:rFonts w:ascii="Trebuchet MS" w:eastAsia="Trebuchet MS" w:hAnsi="Trebuchet MS" w:cs="Trebuchet MS"/>
          <w:color w:val="0D0D0D"/>
          <w:w w:val="103"/>
        </w:rPr>
        <w:t>efectuate.</w:t>
      </w:r>
    </w:p>
    <w:p w:rsidR="000B3971" w:rsidRDefault="000B3971">
      <w:pPr>
        <w:spacing w:before="5" w:line="100" w:lineRule="exact"/>
        <w:rPr>
          <w:sz w:val="11"/>
          <w:szCs w:val="11"/>
        </w:rPr>
      </w:pPr>
    </w:p>
    <w:p w:rsidR="000B3971" w:rsidRDefault="0099349E">
      <w:pPr>
        <w:ind w:left="133" w:right="108"/>
        <w:jc w:val="both"/>
        <w:rPr>
          <w:rFonts w:ascii="Trebuchet MS" w:eastAsia="Trebuchet MS" w:hAnsi="Trebuchet MS" w:cs="Trebuchet MS"/>
        </w:rPr>
      </w:pPr>
      <w:r>
        <w:rPr>
          <w:rFonts w:ascii="Trebuchet MS" w:eastAsia="Trebuchet MS" w:hAnsi="Trebuchet MS" w:cs="Trebuchet MS"/>
          <w:color w:val="0D0D0D"/>
        </w:rPr>
        <w:t xml:space="preserve">(18)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Beneficiarul</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blig</w:t>
      </w:r>
      <w:r>
        <w:rPr>
          <w:rFonts w:ascii="Trebuchet MS" w:eastAsia="Trebuchet MS" w:hAnsi="Trebuchet MS" w:cs="Trebuchet MS"/>
          <w:color w:val="0D0D0D"/>
          <w:spacing w:val="-1"/>
        </w:rPr>
        <w:t>a</w:t>
      </w:r>
      <w:r>
        <w:rPr>
          <w:rFonts w:ascii="Trebuchet MS" w:eastAsia="Trebuchet MS" w:hAnsi="Trebuchet MS" w:cs="Trebuchet MS"/>
          <w:color w:val="0D0D0D"/>
          <w:spacing w:val="1"/>
        </w:rPr>
        <w:t>ți</w:t>
      </w:r>
      <w:r>
        <w:rPr>
          <w:rFonts w:ascii="Trebuchet MS" w:eastAsia="Trebuchet MS" w:hAnsi="Trebuchet MS" w:cs="Trebuchet MS"/>
          <w:color w:val="0D0D0D"/>
        </w:rPr>
        <w:t>a</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Rap</w:t>
      </w:r>
      <w:r>
        <w:rPr>
          <w:rFonts w:ascii="Trebuchet MS" w:eastAsia="Trebuchet MS" w:hAnsi="Trebuchet MS" w:cs="Trebuchet MS"/>
          <w:color w:val="0D0D0D"/>
        </w:rPr>
        <w:t>o</w:t>
      </w:r>
      <w:r>
        <w:rPr>
          <w:rFonts w:ascii="Trebuchet MS" w:eastAsia="Trebuchet MS" w:hAnsi="Trebuchet MS" w:cs="Trebuchet MS"/>
          <w:color w:val="0D0D0D"/>
          <w:spacing w:val="1"/>
        </w:rPr>
        <w:t>a</w:t>
      </w:r>
      <w:r>
        <w:rPr>
          <w:rFonts w:ascii="Trebuchet MS" w:eastAsia="Trebuchet MS" w:hAnsi="Trebuchet MS" w:cs="Trebuchet MS"/>
          <w:color w:val="0D0D0D"/>
          <w:spacing w:val="-2"/>
        </w:rPr>
        <w:t>rt</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tehnice,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conformitate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Anexa</w:t>
      </w:r>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4</w:t>
      </w:r>
    </w:p>
    <w:p w:rsidR="000B3971" w:rsidRDefault="0099349E">
      <w:pPr>
        <w:spacing w:before="10" w:line="245"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Monitorizarea </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Raportarea</w:t>
      </w:r>
      <w:r>
        <w:rPr>
          <w:rFonts w:ascii="Trebuchet MS" w:eastAsia="Trebuchet MS" w:hAnsi="Trebuchet MS" w:cs="Trebuchet MS"/>
          <w:color w:val="0D0D0D"/>
        </w:rPr>
        <w:t xml:space="preserve">, </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 xml:space="preserve">înainte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1</w:t>
      </w:r>
      <w:r>
        <w:rPr>
          <w:rFonts w:ascii="Trebuchet MS" w:eastAsia="Trebuchet MS" w:hAnsi="Trebuchet MS" w:cs="Trebuchet MS"/>
          <w:color w:val="0D0D0D"/>
        </w:rPr>
        <w:t xml:space="preserve">0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zile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 xml:space="preserve">e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transmit</w:t>
      </w:r>
      <w:r>
        <w:rPr>
          <w:rFonts w:ascii="Trebuchet MS" w:eastAsia="Trebuchet MS" w:hAnsi="Trebuchet MS" w:cs="Trebuchet MS"/>
          <w:color w:val="0D0D0D"/>
        </w:rPr>
        <w:t xml:space="preserve">e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 xml:space="preserve">a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mbursare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aferentă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prefinanțare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/cererea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rambursare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/cererea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plată.</w:t>
      </w:r>
    </w:p>
    <w:p w:rsidR="000B3971" w:rsidRDefault="000B3971">
      <w:pPr>
        <w:spacing w:before="8" w:line="100" w:lineRule="exact"/>
        <w:rPr>
          <w:sz w:val="11"/>
          <w:szCs w:val="11"/>
        </w:rPr>
      </w:pPr>
    </w:p>
    <w:p w:rsidR="000B3971" w:rsidRDefault="0099349E">
      <w:pPr>
        <w:spacing w:line="245"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(19)   </w:t>
      </w:r>
      <w:proofErr w:type="gramStart"/>
      <w:r>
        <w:rPr>
          <w:rFonts w:ascii="Trebuchet MS" w:eastAsia="Trebuchet MS" w:hAnsi="Trebuchet MS" w:cs="Trebuchet MS"/>
          <w:color w:val="0D0D0D"/>
        </w:rPr>
        <w:t xml:space="preserve">Beneficiarul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proie</w:t>
      </w:r>
      <w:r>
        <w:rPr>
          <w:rFonts w:ascii="Trebuchet MS" w:eastAsia="Trebuchet MS" w:hAnsi="Trebuchet MS" w:cs="Trebuchet MS"/>
          <w:color w:val="0D0D0D"/>
        </w:rPr>
        <w:t>ctului</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oblig</w:t>
      </w:r>
      <w:r>
        <w:rPr>
          <w:rFonts w:ascii="Trebuchet MS" w:eastAsia="Trebuchet MS" w:hAnsi="Trebuchet MS" w:cs="Trebuchet MS"/>
          <w:color w:val="0D0D0D"/>
          <w:spacing w:val="-1"/>
        </w:rPr>
        <w:t>ați</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ă</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ţin</w:t>
      </w:r>
      <w:r>
        <w:rPr>
          <w:rFonts w:ascii="Trebuchet MS" w:eastAsia="Trebuchet MS" w:hAnsi="Trebuchet MS" w:cs="Trebuchet MS"/>
          <w:color w:val="0D0D0D"/>
        </w:rPr>
        <w:t>ă</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o</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evidenţ</w:t>
      </w:r>
      <w:r>
        <w:rPr>
          <w:rFonts w:ascii="Trebuchet MS" w:eastAsia="Trebuchet MS" w:hAnsi="Trebuchet MS" w:cs="Trebuchet MS"/>
          <w:color w:val="0D0D0D"/>
        </w:rPr>
        <w:t xml:space="preserve">ă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contabil</w:t>
      </w:r>
      <w:r>
        <w:rPr>
          <w:rFonts w:ascii="Trebuchet MS" w:eastAsia="Trebuchet MS" w:hAnsi="Trebuchet MS" w:cs="Trebuchet MS"/>
          <w:color w:val="0D0D0D"/>
        </w:rPr>
        <w:t xml:space="preserve">ă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distinctă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w w:val="103"/>
        </w:rPr>
        <w:t xml:space="preserve">pentru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rPr>
        <w:t>ect,</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folosind</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conturi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analitice</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dedicate.</w:t>
      </w:r>
    </w:p>
    <w:p w:rsidR="000B3971" w:rsidRDefault="000B3971">
      <w:pPr>
        <w:spacing w:before="8"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(20)   Beneficiarul  </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instituţie  </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publică  </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finanţat</w:t>
      </w:r>
      <w:r>
        <w:rPr>
          <w:rFonts w:ascii="Trebuchet MS" w:eastAsia="Trebuchet MS" w:hAnsi="Trebuchet MS" w:cs="Trebuchet MS"/>
          <w:color w:val="0D0D0D"/>
        </w:rPr>
        <w:t xml:space="preserve">ă  </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integral  </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 xml:space="preserve">din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bugetu</w:t>
      </w:r>
      <w:r>
        <w:rPr>
          <w:rFonts w:ascii="Trebuchet MS" w:eastAsia="Trebuchet MS" w:hAnsi="Trebuchet MS" w:cs="Trebuchet MS"/>
          <w:color w:val="0D0D0D"/>
        </w:rPr>
        <w:t xml:space="preserve">l  </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sta</w:t>
      </w:r>
      <w:r>
        <w:rPr>
          <w:rFonts w:ascii="Trebuchet MS" w:eastAsia="Trebuchet MS" w:hAnsi="Trebuchet MS" w:cs="Trebuchet MS"/>
          <w:color w:val="0D0D0D"/>
        </w:rPr>
        <w:t xml:space="preserve">t  </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 xml:space="preserve">care </w:t>
      </w:r>
      <w:r>
        <w:rPr>
          <w:rFonts w:ascii="Trebuchet MS" w:eastAsia="Trebuchet MS" w:hAnsi="Trebuchet MS" w:cs="Trebuchet MS"/>
          <w:color w:val="0D0D0D"/>
        </w:rPr>
        <w:t xml:space="preserve">implementează </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proiec</w:t>
      </w:r>
      <w:r>
        <w:rPr>
          <w:rFonts w:ascii="Trebuchet MS" w:eastAsia="Trebuchet MS" w:hAnsi="Trebuchet MS" w:cs="Trebuchet MS"/>
          <w:color w:val="0D0D0D"/>
          <w:spacing w:val="-6"/>
        </w:rPr>
        <w:t>t</w:t>
      </w:r>
      <w:r>
        <w:rPr>
          <w:rFonts w:ascii="Trebuchet MS" w:eastAsia="Trebuchet MS" w:hAnsi="Trebuchet MS" w:cs="Trebuchet MS"/>
          <w:color w:val="0D0D0D"/>
        </w:rPr>
        <w:t xml:space="preserve">ul, </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în</w:t>
      </w:r>
      <w:r>
        <w:rPr>
          <w:rFonts w:ascii="Trebuchet MS" w:eastAsia="Trebuchet MS" w:hAnsi="Trebuchet MS" w:cs="Trebuchet MS"/>
          <w:color w:val="0D0D0D"/>
          <w:spacing w:val="-4"/>
        </w:rPr>
        <w:t>r</w:t>
      </w:r>
      <w:r>
        <w:rPr>
          <w:rFonts w:ascii="Trebuchet MS" w:eastAsia="Trebuchet MS" w:hAnsi="Trebuchet MS" w:cs="Trebuchet MS"/>
          <w:color w:val="0D0D0D"/>
          <w:spacing w:val="-1"/>
        </w:rPr>
        <w:t>egistreaz</w:t>
      </w:r>
      <w:r>
        <w:rPr>
          <w:rFonts w:ascii="Trebuchet MS" w:eastAsia="Trebuchet MS" w:hAnsi="Trebuchet MS" w:cs="Trebuchet MS"/>
          <w:color w:val="0D0D0D"/>
        </w:rPr>
        <w:t xml:space="preserve">ă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3"/>
        </w:rPr>
        <w:t>c</w:t>
      </w:r>
      <w:r>
        <w:rPr>
          <w:rFonts w:ascii="Trebuchet MS" w:eastAsia="Trebuchet MS" w:hAnsi="Trebuchet MS" w:cs="Trebuchet MS"/>
          <w:color w:val="0D0D0D"/>
          <w:spacing w:val="-3"/>
        </w:rPr>
        <w:t>o</w:t>
      </w:r>
      <w:r>
        <w:rPr>
          <w:rFonts w:ascii="Trebuchet MS" w:eastAsia="Trebuchet MS" w:hAnsi="Trebuchet MS" w:cs="Trebuchet MS"/>
          <w:color w:val="0D0D0D"/>
          <w:spacing w:val="-1"/>
        </w:rPr>
        <w:t>ntur</w:t>
      </w:r>
      <w:r>
        <w:rPr>
          <w:rFonts w:ascii="Trebuchet MS" w:eastAsia="Trebuchet MS" w:hAnsi="Trebuchet MS" w:cs="Trebuchet MS"/>
          <w:color w:val="0D0D0D"/>
        </w:rPr>
        <w:t xml:space="preserve">i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afar</w:t>
      </w:r>
      <w:r>
        <w:rPr>
          <w:rFonts w:ascii="Trebuchet MS" w:eastAsia="Trebuchet MS" w:hAnsi="Trebuchet MS" w:cs="Trebuchet MS"/>
          <w:color w:val="0D0D0D"/>
        </w:rPr>
        <w:t xml:space="preserve">a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bilanţul</w:t>
      </w:r>
      <w:r>
        <w:rPr>
          <w:rFonts w:ascii="Trebuchet MS" w:eastAsia="Trebuchet MS" w:hAnsi="Trebuchet MS" w:cs="Trebuchet MS"/>
          <w:color w:val="0D0D0D"/>
        </w:rPr>
        <w:t xml:space="preserve">ui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rambursăril</w:t>
      </w:r>
      <w:r>
        <w:rPr>
          <w:rFonts w:ascii="Trebuchet MS" w:eastAsia="Trebuchet MS" w:hAnsi="Trebuchet MS" w:cs="Trebuchet MS"/>
          <w:color w:val="0D0D0D"/>
        </w:rPr>
        <w:t xml:space="preserve">e </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cheltuiel</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europene</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baz</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rPr>
        <w:t>notificărilor</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primit</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AMPOCU</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 xml:space="preserve">conform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(2).</w:t>
      </w:r>
    </w:p>
    <w:p w:rsidR="000B3971" w:rsidRDefault="000B3971">
      <w:pPr>
        <w:spacing w:before="3"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(21)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vedere</w:t>
      </w:r>
      <w:r>
        <w:rPr>
          <w:rFonts w:ascii="Trebuchet MS" w:eastAsia="Trebuchet MS" w:hAnsi="Trebuchet MS" w:cs="Trebuchet MS"/>
          <w:color w:val="0D0D0D"/>
        </w:rPr>
        <w:t>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efectuării</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reconcilieri</w:t>
      </w:r>
      <w:r>
        <w:rPr>
          <w:rFonts w:ascii="Trebuchet MS" w:eastAsia="Trebuchet MS" w:hAnsi="Trebuchet MS" w:cs="Trebuchet MS"/>
          <w:color w:val="0D0D0D"/>
        </w:rPr>
        <w:t>i</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contabile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dintr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conturile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contabile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al</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AMPOCU</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2"/>
          <w:w w:val="103"/>
        </w:rPr>
        <w:t xml:space="preserve">şi </w:t>
      </w:r>
      <w:r>
        <w:rPr>
          <w:rFonts w:ascii="Trebuchet MS" w:eastAsia="Trebuchet MS" w:hAnsi="Trebuchet MS" w:cs="Trebuchet MS"/>
          <w:color w:val="0D0D0D"/>
        </w:rPr>
        <w:t>cele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ale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beneficiarului/</w:t>
      </w:r>
      <w:proofErr w:type="gramStart"/>
      <w:r>
        <w:rPr>
          <w:rFonts w:ascii="Trebuchet MS" w:eastAsia="Trebuchet MS" w:hAnsi="Trebuchet MS" w:cs="Trebuchet MS"/>
          <w:color w:val="0D0D0D"/>
        </w:rPr>
        <w:t xml:space="preserve">liderului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de</w:t>
      </w:r>
      <w:proofErr w:type="gramEnd"/>
      <w:r>
        <w:rPr>
          <w:rFonts w:ascii="Trebuchet MS" w:eastAsia="Trebuchet MS" w:hAnsi="Trebuchet MS" w:cs="Trebuchet MS"/>
          <w:color w:val="0D0D0D"/>
          <w:spacing w:val="8"/>
        </w:rPr>
        <w:t xml:space="preserve"> </w:t>
      </w:r>
      <w:r>
        <w:rPr>
          <w:rFonts w:ascii="Trebuchet MS" w:eastAsia="Trebuchet MS" w:hAnsi="Trebuchet MS" w:cs="Trebuchet MS"/>
          <w:color w:val="0D0D0D"/>
        </w:rPr>
        <w:t>parteneri</w:t>
      </w:r>
      <w:r>
        <w:rPr>
          <w:rFonts w:ascii="Trebuchet MS" w:eastAsia="Trebuchet MS" w:hAnsi="Trebuchet MS" w:cs="Trebuchet MS"/>
          <w:color w:val="0D0D0D"/>
          <w:spacing w:val="2"/>
        </w:rPr>
        <w:t>a</w:t>
      </w:r>
      <w:r>
        <w:rPr>
          <w:rFonts w:ascii="Trebuchet MS" w:eastAsia="Trebuchet MS" w:hAnsi="Trebuchet MS" w:cs="Trebuchet MS"/>
          <w:color w:val="0D0D0D"/>
        </w:rPr>
        <w:t xml:space="preserve">t/partenerului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operaţiunile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 xml:space="preserve">gestionate </w:t>
      </w:r>
      <w:r>
        <w:rPr>
          <w:rFonts w:ascii="Trebuchet MS" w:eastAsia="Trebuchet MS" w:hAnsi="Trebuchet MS" w:cs="Trebuchet MS"/>
          <w:color w:val="0D0D0D"/>
        </w:rPr>
        <w:t>în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cadru</w:t>
      </w:r>
      <w:r>
        <w:rPr>
          <w:rFonts w:ascii="Trebuchet MS" w:eastAsia="Trebuchet MS" w:hAnsi="Trebuchet MS" w:cs="Trebuchet MS"/>
          <w:color w:val="0D0D0D"/>
        </w:rPr>
        <w:t>l</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transmiterii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lunare</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pân</w:t>
      </w:r>
      <w:r>
        <w:rPr>
          <w:rFonts w:ascii="Trebuchet MS" w:eastAsia="Trebuchet MS" w:hAnsi="Trebuchet MS" w:cs="Trebuchet MS"/>
          <w:color w:val="0D0D0D"/>
        </w:rPr>
        <w:t>ă</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2</w:t>
      </w:r>
      <w:r>
        <w:rPr>
          <w:rFonts w:ascii="Trebuchet MS" w:eastAsia="Trebuchet MS" w:hAnsi="Trebuchet MS" w:cs="Trebuchet MS"/>
          <w:color w:val="0D0D0D"/>
        </w:rPr>
        <w:t>0</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lunii </w:t>
      </w:r>
      <w:r>
        <w:rPr>
          <w:rFonts w:ascii="Trebuchet MS" w:eastAsia="Trebuchet MS" w:hAnsi="Trebuchet MS" w:cs="Trebuchet MS"/>
          <w:color w:val="0D0D0D"/>
        </w:rPr>
        <w:t>curente,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a Formularului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5"/>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Notificare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privire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reconcilierea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contabilă,</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prevăzu</w:t>
      </w:r>
      <w:r>
        <w:rPr>
          <w:rFonts w:ascii="Trebuchet MS" w:eastAsia="Trebuchet MS" w:hAnsi="Trebuchet MS" w:cs="Trebuchet MS"/>
          <w:color w:val="0D0D0D"/>
        </w:rPr>
        <w:t>t</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2"/>
        </w:rPr>
        <w:t>anex</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2"/>
        </w:rPr>
        <w:t>nr</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1</w:t>
      </w:r>
      <w:r>
        <w:rPr>
          <w:rFonts w:ascii="Trebuchet MS" w:eastAsia="Trebuchet MS" w:hAnsi="Trebuchet MS" w:cs="Trebuchet MS"/>
          <w:color w:val="0D0D0D"/>
        </w:rPr>
        <w:t>0</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H</w:t>
      </w:r>
      <w:r>
        <w:rPr>
          <w:rFonts w:ascii="Trebuchet MS" w:eastAsia="Trebuchet MS" w:hAnsi="Trebuchet MS" w:cs="Trebuchet MS"/>
          <w:color w:val="0D0D0D"/>
        </w:rPr>
        <w:t>G</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93/2016</w:t>
      </w:r>
      <w:r>
        <w:rPr>
          <w:rFonts w:ascii="Trebuchet MS" w:eastAsia="Trebuchet MS" w:hAnsi="Trebuchet MS" w:cs="Trebuchet MS"/>
          <w:color w:val="0D0D0D"/>
        </w:rPr>
        <w:t>,</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 rezulte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sumele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primite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la </w:t>
      </w:r>
      <w:proofErr w:type="gramStart"/>
      <w:r>
        <w:rPr>
          <w:rFonts w:ascii="Trebuchet MS" w:eastAsia="Trebuchet MS" w:hAnsi="Trebuchet MS" w:cs="Trebuchet MS"/>
          <w:color w:val="0D0D0D"/>
          <w:spacing w:val="-2"/>
        </w:rPr>
        <w:t>AMPOC</w:t>
      </w:r>
      <w:r>
        <w:rPr>
          <w:rFonts w:ascii="Trebuchet MS" w:eastAsia="Trebuchet MS" w:hAnsi="Trebuchet MS" w:cs="Trebuchet MS"/>
          <w:color w:val="0D0D0D"/>
        </w:rPr>
        <w:t xml:space="preserve">U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şi</w:t>
      </w:r>
      <w:proofErr w:type="gramEnd"/>
      <w:r>
        <w:rPr>
          <w:rFonts w:ascii="Trebuchet MS" w:eastAsia="Trebuchet MS" w:hAnsi="Trebuchet MS" w:cs="Trebuchet MS"/>
          <w:color w:val="0D0D0D"/>
          <w:spacing w:val="-1"/>
        </w:rPr>
        <w:t xml:space="preserve"> </w:t>
      </w:r>
      <w:r>
        <w:rPr>
          <w:rFonts w:ascii="Trebuchet MS" w:eastAsia="Trebuchet MS" w:hAnsi="Trebuchet MS" w:cs="Trebuchet MS"/>
          <w:color w:val="0D0D0D"/>
        </w:rPr>
        <w:t>cele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 xml:space="preserve">plătite </w:t>
      </w:r>
      <w:r>
        <w:rPr>
          <w:rFonts w:ascii="Trebuchet MS" w:eastAsia="Trebuchet MS" w:hAnsi="Trebuchet MS" w:cs="Trebuchet MS"/>
          <w:color w:val="0D0D0D"/>
        </w:rPr>
        <w:t>acesteia,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contractul</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finanţare.</w:t>
      </w:r>
    </w:p>
    <w:p w:rsidR="000B3971" w:rsidRDefault="000B3971">
      <w:pPr>
        <w:spacing w:before="10" w:line="100" w:lineRule="exact"/>
        <w:rPr>
          <w:sz w:val="10"/>
          <w:szCs w:val="10"/>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(22)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ă</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l</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efectueaz</w:t>
      </w:r>
      <w:r>
        <w:rPr>
          <w:rFonts w:ascii="Trebuchet MS" w:eastAsia="Trebuchet MS" w:hAnsi="Trebuchet MS" w:cs="Trebuchet MS"/>
          <w:color w:val="0D0D0D"/>
        </w:rPr>
        <w:t>ă</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valută</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solicit</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w w:val="103"/>
        </w:rPr>
        <w:t xml:space="preserve">contravaloarea </w:t>
      </w:r>
      <w:r>
        <w:rPr>
          <w:rFonts w:ascii="Trebuchet MS" w:eastAsia="Trebuchet MS" w:hAnsi="Trebuchet MS" w:cs="Trebuchet MS"/>
          <w:color w:val="0D0D0D"/>
        </w:rPr>
        <w:t>în</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lei,</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cursu</w:t>
      </w:r>
      <w:r>
        <w:rPr>
          <w:rFonts w:ascii="Trebuchet MS" w:eastAsia="Trebuchet MS" w:hAnsi="Trebuchet MS" w:cs="Trebuchet MS"/>
          <w:color w:val="0D0D0D"/>
        </w:rPr>
        <w:t>l</w:t>
      </w:r>
      <w:r>
        <w:rPr>
          <w:rFonts w:ascii="Trebuchet MS" w:eastAsia="Trebuchet MS" w:hAnsi="Trebuchet MS" w:cs="Trebuchet MS"/>
          <w:color w:val="0D0D0D"/>
          <w:spacing w:val="48"/>
        </w:rPr>
        <w:t xml:space="preserve"> </w:t>
      </w:r>
      <w:proofErr w:type="gramStart"/>
      <w:r>
        <w:rPr>
          <w:rFonts w:ascii="Trebuchet MS" w:eastAsia="Trebuchet MS" w:hAnsi="Trebuchet MS" w:cs="Trebuchet MS"/>
          <w:color w:val="0D0D0D"/>
        </w:rPr>
        <w:t>comunicat  de</w:t>
      </w:r>
      <w:proofErr w:type="gramEnd"/>
      <w:r>
        <w:rPr>
          <w:rFonts w:ascii="Trebuchet MS" w:eastAsia="Trebuchet MS" w:hAnsi="Trebuchet MS" w:cs="Trebuchet MS"/>
          <w:color w:val="0D0D0D"/>
          <w:spacing w:val="39"/>
        </w:rPr>
        <w:t xml:space="preserve"> </w:t>
      </w:r>
      <w:r>
        <w:rPr>
          <w:rFonts w:ascii="Trebuchet MS" w:eastAsia="Trebuchet MS" w:hAnsi="Trebuchet MS" w:cs="Trebuchet MS"/>
          <w:color w:val="0D0D0D"/>
        </w:rPr>
        <w:t>BNR</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spacing w:val="-3"/>
        </w:rPr>
        <w:t>n</w:t>
      </w:r>
      <w:r>
        <w:rPr>
          <w:rFonts w:ascii="Trebuchet MS" w:eastAsia="Trebuchet MS" w:hAnsi="Trebuchet MS" w:cs="Trebuchet MS"/>
          <w:color w:val="0D0D0D"/>
        </w:rPr>
        <w:t xml:space="preserve">tocmirii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documentelo</w:t>
      </w:r>
      <w:r>
        <w:rPr>
          <w:rFonts w:ascii="Trebuchet MS" w:eastAsia="Trebuchet MS" w:hAnsi="Trebuchet MS" w:cs="Trebuchet MS"/>
          <w:color w:val="0D0D0D"/>
        </w:rPr>
        <w:t xml:space="preserve">r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 xml:space="preserve">valută,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rt.10</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lit</w:t>
      </w:r>
      <w:r>
        <w:rPr>
          <w:rFonts w:ascii="Trebuchet MS" w:eastAsia="Trebuchet MS" w:hAnsi="Trebuchet MS" w:cs="Trebuchet MS"/>
          <w:color w:val="0D0D0D"/>
          <w:spacing w:val="8"/>
        </w:rPr>
        <w:t xml:space="preserve"> </w:t>
      </w:r>
      <w:r>
        <w:rPr>
          <w:rFonts w:ascii="Trebuchet MS" w:eastAsia="Trebuchet MS" w:hAnsi="Trebuchet MS" w:cs="Trebuchet MS"/>
          <w:color w:val="0D0D0D"/>
        </w:rPr>
        <w:t>f)</w:t>
      </w:r>
      <w:r>
        <w:rPr>
          <w:rFonts w:ascii="Trebuchet MS" w:eastAsia="Trebuchet MS" w:hAnsi="Trebuchet MS" w:cs="Trebuchet MS"/>
          <w:color w:val="0D0D0D"/>
          <w:spacing w:val="6"/>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HG</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93/2016.</w:t>
      </w:r>
    </w:p>
    <w:p w:rsidR="000B3971" w:rsidRDefault="000B3971">
      <w:pPr>
        <w:spacing w:before="5" w:line="140" w:lineRule="exact"/>
        <w:rPr>
          <w:sz w:val="15"/>
          <w:szCs w:val="15"/>
        </w:rPr>
      </w:pPr>
    </w:p>
    <w:p w:rsidR="000B3971" w:rsidRDefault="000B3971">
      <w:pPr>
        <w:spacing w:line="200" w:lineRule="exact"/>
      </w:pPr>
    </w:p>
    <w:p w:rsidR="000B3971" w:rsidRDefault="0099349E">
      <w:pPr>
        <w:ind w:left="133" w:right="4435"/>
        <w:jc w:val="both"/>
        <w:rPr>
          <w:rFonts w:ascii="Trebuchet MS" w:eastAsia="Trebuchet MS" w:hAnsi="Trebuchet MS" w:cs="Trebuchet MS"/>
        </w:rPr>
      </w:pPr>
      <w:r>
        <w:rPr>
          <w:rFonts w:ascii="Trebuchet MS" w:eastAsia="Trebuchet MS" w:hAnsi="Trebuchet MS" w:cs="Trebuchet MS"/>
          <w:b/>
          <w:color w:val="0D0D0D"/>
        </w:rPr>
        <w:t>(c</w:t>
      </w:r>
      <w:r>
        <w:rPr>
          <w:rFonts w:ascii="Trebuchet MS" w:eastAsia="Trebuchet MS" w:hAnsi="Trebuchet MS" w:cs="Trebuchet MS"/>
          <w:b/>
          <w:color w:val="0D0D0D"/>
          <w:spacing w:val="10"/>
        </w:rPr>
        <w:t>)</w:t>
      </w:r>
      <w:r>
        <w:rPr>
          <w:rFonts w:ascii="Trebuchet MS" w:eastAsia="Trebuchet MS" w:hAnsi="Trebuchet MS" w:cs="Trebuchet MS"/>
          <w:b/>
          <w:color w:val="0D0D0D"/>
        </w:rPr>
        <w:t>Mecanismul</w:t>
      </w:r>
      <w:r>
        <w:rPr>
          <w:rFonts w:ascii="Trebuchet MS" w:eastAsia="Trebuchet MS" w:hAnsi="Trebuchet MS" w:cs="Trebuchet MS"/>
          <w:b/>
          <w:color w:val="0D0D0D"/>
          <w:spacing w:val="42"/>
        </w:rPr>
        <w:t xml:space="preserve"> </w:t>
      </w:r>
      <w:r>
        <w:rPr>
          <w:rFonts w:ascii="Trebuchet MS" w:eastAsia="Trebuchet MS" w:hAnsi="Trebuchet MS" w:cs="Trebuchet MS"/>
          <w:b/>
          <w:color w:val="0D0D0D"/>
        </w:rPr>
        <w:t>decontării</w:t>
      </w:r>
      <w:r>
        <w:rPr>
          <w:rFonts w:ascii="Trebuchet MS" w:eastAsia="Trebuchet MS" w:hAnsi="Trebuchet MS" w:cs="Trebuchet MS"/>
          <w:b/>
          <w:color w:val="0D0D0D"/>
          <w:spacing w:val="31"/>
        </w:rPr>
        <w:t xml:space="preserve"> </w:t>
      </w:r>
      <w:r>
        <w:rPr>
          <w:rFonts w:ascii="Trebuchet MS" w:eastAsia="Trebuchet MS" w:hAnsi="Trebuchet MS" w:cs="Trebuchet MS"/>
          <w:b/>
          <w:color w:val="0D0D0D"/>
        </w:rPr>
        <w:t>cererilor</w:t>
      </w:r>
      <w:r>
        <w:rPr>
          <w:rFonts w:ascii="Trebuchet MS" w:eastAsia="Trebuchet MS" w:hAnsi="Trebuchet MS" w:cs="Trebuchet MS"/>
          <w:b/>
          <w:color w:val="0D0D0D"/>
          <w:spacing w:val="27"/>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w w:val="103"/>
        </w:rPr>
        <w:t>plată</w:t>
      </w:r>
    </w:p>
    <w:p w:rsidR="000B3971" w:rsidRDefault="000B3971">
      <w:pPr>
        <w:spacing w:before="8" w:line="100" w:lineRule="exact"/>
        <w:rPr>
          <w:sz w:val="11"/>
          <w:szCs w:val="11"/>
        </w:rPr>
      </w:pPr>
    </w:p>
    <w:p w:rsidR="000B3971" w:rsidRDefault="0099349E">
      <w:pPr>
        <w:spacing w:line="250" w:lineRule="auto"/>
        <w:ind w:left="133" w:right="105"/>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8"/>
        </w:rPr>
        <w:t>)</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procesul</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implementar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Programului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Oper</w:t>
      </w:r>
      <w:r>
        <w:rPr>
          <w:rFonts w:ascii="Trebuchet MS" w:eastAsia="Trebuchet MS" w:hAnsi="Trebuchet MS" w:cs="Trebuchet MS"/>
          <w:color w:val="0D0D0D"/>
          <w:spacing w:val="-1"/>
        </w:rPr>
        <w:t>a</w:t>
      </w:r>
      <w:r>
        <w:rPr>
          <w:rFonts w:ascii="Trebuchet MS" w:eastAsia="Trebuchet MS" w:hAnsi="Trebuchet MS" w:cs="Trebuchet MS"/>
          <w:color w:val="0D0D0D"/>
        </w:rPr>
        <w:t>țional</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Uman</w:t>
      </w:r>
      <w:r>
        <w:rPr>
          <w:rFonts w:ascii="Trebuchet MS" w:eastAsia="Trebuchet MS" w:hAnsi="Trebuchet MS" w:cs="Trebuchet MS"/>
          <w:color w:val="0D0D0D"/>
        </w:rPr>
        <w: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l</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w w:val="103"/>
        </w:rPr>
        <w:t xml:space="preserve">poate </w:t>
      </w:r>
      <w:r>
        <w:rPr>
          <w:rFonts w:ascii="Trebuchet MS" w:eastAsia="Trebuchet MS" w:hAnsi="Trebuchet MS" w:cs="Trebuchet MS"/>
          <w:color w:val="0D0D0D"/>
        </w:rPr>
        <w:t>opta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utilizarea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mecanismului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decontării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cererilor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plată;</w:t>
      </w:r>
    </w:p>
    <w:p w:rsidR="000B3971" w:rsidRDefault="000B3971">
      <w:pPr>
        <w:spacing w:before="8" w:line="100" w:lineRule="exact"/>
        <w:rPr>
          <w:sz w:val="10"/>
          <w:szCs w:val="10"/>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8"/>
        </w:rPr>
        <w:t>)</w:t>
      </w:r>
      <w:r>
        <w:rPr>
          <w:rFonts w:ascii="Trebuchet MS" w:eastAsia="Trebuchet MS" w:hAnsi="Trebuchet MS" w:cs="Trebuchet MS"/>
          <w:color w:val="0D0D0D"/>
        </w:rPr>
        <w:t>Mecanismul</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decontării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cererilo</w:t>
      </w:r>
      <w:r>
        <w:rPr>
          <w:rFonts w:ascii="Trebuchet MS" w:eastAsia="Trebuchet MS" w:hAnsi="Trebuchet MS" w:cs="Trebuchet MS"/>
          <w:color w:val="0D0D0D"/>
        </w:rPr>
        <w:t>r</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 aplică</w:t>
      </w:r>
      <w:r>
        <w:rPr>
          <w:rFonts w:ascii="Trebuchet MS" w:eastAsia="Trebuchet MS" w:hAnsi="Trebuchet MS" w:cs="Trebuchet MS"/>
          <w:color w:val="0D0D0D"/>
          <w:spacing w:val="9"/>
        </w:rPr>
        <w:t xml:space="preserve"> </w:t>
      </w:r>
      <w:r>
        <w:rPr>
          <w:rFonts w:ascii="Trebuchet MS" w:eastAsia="Trebuchet MS" w:hAnsi="Trebuchet MS" w:cs="Trebuchet MS"/>
          <w:color w:val="0D0D0D"/>
        </w:rPr>
        <w:t>inclusiv</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proiectelo</w:t>
      </w:r>
      <w:r>
        <w:rPr>
          <w:rFonts w:ascii="Trebuchet MS" w:eastAsia="Trebuchet MS" w:hAnsi="Trebuchet MS" w:cs="Trebuchet MS"/>
          <w:color w:val="0D0D0D"/>
        </w:rPr>
        <w:t>r</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 xml:space="preserve">parteneriat. </w:t>
      </w:r>
      <w:r>
        <w:rPr>
          <w:rFonts w:ascii="Trebuchet MS" w:eastAsia="Trebuchet MS" w:hAnsi="Trebuchet MS" w:cs="Trebuchet MS"/>
          <w:color w:val="0D0D0D"/>
          <w:spacing w:val="28"/>
        </w:rPr>
        <w:t xml:space="preserve"> </w:t>
      </w:r>
      <w:proofErr w:type="gramStart"/>
      <w:r>
        <w:rPr>
          <w:rFonts w:ascii="Trebuchet MS" w:eastAsia="Trebuchet MS" w:hAnsi="Trebuchet MS" w:cs="Trebuchet MS"/>
          <w:color w:val="0D0D0D"/>
          <w:spacing w:val="-2"/>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cadrul</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proiectului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implementa</w:t>
      </w:r>
      <w:r>
        <w:rPr>
          <w:rFonts w:ascii="Trebuchet MS" w:eastAsia="Trebuchet MS" w:hAnsi="Trebuchet MS" w:cs="Trebuchet MS"/>
          <w:color w:val="0D0D0D"/>
        </w:rPr>
        <w:t xml:space="preserve">t </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parteneriat</w:t>
      </w:r>
      <w:r>
        <w:rPr>
          <w:rFonts w:ascii="Trebuchet MS" w:eastAsia="Trebuchet MS" w:hAnsi="Trebuchet MS" w:cs="Trebuchet MS"/>
          <w:color w:val="0D0D0D"/>
        </w:rPr>
        <w:t xml:space="preserve">, </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lideru</w:t>
      </w:r>
      <w:r>
        <w:rPr>
          <w:rFonts w:ascii="Trebuchet MS" w:eastAsia="Trebuchet MS" w:hAnsi="Trebuchet MS" w:cs="Trebuchet MS"/>
          <w:color w:val="0D0D0D"/>
        </w:rPr>
        <w:t xml:space="preserve">l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parteneriat, </w:t>
      </w:r>
      <w:r>
        <w:rPr>
          <w:rFonts w:ascii="Trebuchet MS" w:eastAsia="Trebuchet MS" w:hAnsi="Trebuchet MS" w:cs="Trebuchet MS"/>
          <w:color w:val="0D0D0D"/>
        </w:rPr>
        <w:t>instituţie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public</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7"/>
        </w:rPr>
        <w:t xml:space="preserve"> </w:t>
      </w:r>
      <w:r>
        <w:rPr>
          <w:rFonts w:ascii="Trebuchet MS" w:eastAsia="Trebuchet MS" w:hAnsi="Trebuchet MS" w:cs="Trebuchet MS"/>
          <w:color w:val="0D0D0D"/>
        </w:rPr>
        <w:t>6 alin.</w:t>
      </w:r>
      <w:r>
        <w:rPr>
          <w:rFonts w:ascii="Trebuchet MS" w:eastAsia="Trebuchet MS" w:hAnsi="Trebuchet MS" w:cs="Trebuchet MS"/>
          <w:color w:val="0D0D0D"/>
          <w:spacing w:val="9"/>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
        </w:rPr>
        <w:t>)</w:t>
      </w:r>
      <w:proofErr w:type="gramStart"/>
      <w:r>
        <w:rPr>
          <w:rFonts w:ascii="Trebuchet MS" w:eastAsia="Trebuchet MS" w:hAnsi="Trebuchet MS" w:cs="Trebuchet MS"/>
          <w:color w:val="0D0D0D"/>
          <w:spacing w:val="-2"/>
        </w:rPr>
        <w:t>-</w:t>
      </w:r>
      <w:r>
        <w:rPr>
          <w:rFonts w:ascii="Trebuchet MS" w:eastAsia="Trebuchet MS" w:hAnsi="Trebuchet MS" w:cs="Trebuchet MS"/>
          <w:color w:val="0D0D0D"/>
        </w:rPr>
        <w:t>(</w:t>
      </w:r>
      <w:proofErr w:type="gramEnd"/>
      <w:r>
        <w:rPr>
          <w:rFonts w:ascii="Trebuchet MS" w:eastAsia="Trebuchet MS" w:hAnsi="Trebuchet MS" w:cs="Trebuchet MS"/>
          <w:color w:val="0D0D0D"/>
        </w:rPr>
        <w:t>4)</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OU</w:t>
      </w:r>
      <w:r>
        <w:rPr>
          <w:rFonts w:ascii="Trebuchet MS" w:eastAsia="Trebuchet MS" w:hAnsi="Trebuchet MS" w:cs="Trebuchet MS"/>
          <w:color w:val="0D0D0D"/>
        </w:rPr>
        <w:t>G</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40/201</w:t>
      </w:r>
      <w:r>
        <w:rPr>
          <w:rFonts w:ascii="Trebuchet MS" w:eastAsia="Trebuchet MS" w:hAnsi="Trebuchet MS" w:cs="Trebuchet MS"/>
          <w:color w:val="0D0D0D"/>
        </w:rPr>
        <w:t>5</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modificările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w w:val="103"/>
        </w:rPr>
        <w:t xml:space="preserve">și </w:t>
      </w:r>
      <w:r>
        <w:rPr>
          <w:rFonts w:ascii="Trebuchet MS" w:eastAsia="Trebuchet MS" w:hAnsi="Trebuchet MS" w:cs="Trebuchet MS"/>
          <w:color w:val="0D0D0D"/>
          <w:spacing w:val="-1"/>
        </w:rPr>
        <w:t>completăril</w:t>
      </w:r>
      <w:r>
        <w:rPr>
          <w:rFonts w:ascii="Trebuchet MS" w:eastAsia="Trebuchet MS" w:hAnsi="Trebuchet MS" w:cs="Trebuchet MS"/>
          <w:color w:val="0D0D0D"/>
        </w:rPr>
        <w:t>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ulterioare</w:t>
      </w:r>
      <w:r>
        <w:rPr>
          <w:rFonts w:ascii="Trebuchet MS" w:eastAsia="Trebuchet MS" w:hAnsi="Trebuchet MS" w:cs="Trebuchet MS"/>
          <w:color w:val="0D0D0D"/>
        </w:rPr>
        <w:t>,</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doa</w:t>
      </w:r>
      <w:r>
        <w:rPr>
          <w:rFonts w:ascii="Trebuchet MS" w:eastAsia="Trebuchet MS" w:hAnsi="Trebuchet MS" w:cs="Trebuchet MS"/>
          <w:color w:val="0D0D0D"/>
        </w:rPr>
        <w:t>r</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numel</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partenerilo</w:t>
      </w:r>
      <w:r>
        <w:rPr>
          <w:rFonts w:ascii="Trebuchet MS" w:eastAsia="Trebuchet MS" w:hAnsi="Trebuchet MS" w:cs="Trebuchet MS"/>
          <w:color w:val="0D0D0D"/>
        </w:rPr>
        <w:t>r</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lui</w:t>
      </w:r>
      <w:r>
        <w:rPr>
          <w:rFonts w:ascii="Trebuchet MS" w:eastAsia="Trebuchet MS" w:hAnsi="Trebuchet MS" w:cs="Trebuchet MS"/>
          <w:color w:val="0D0D0D"/>
        </w:rPr>
        <w:t>,</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condiţia </w:t>
      </w:r>
      <w:r>
        <w:rPr>
          <w:rFonts w:ascii="Trebuchet MS" w:eastAsia="Trebuchet MS" w:hAnsi="Trebuchet MS" w:cs="Trebuchet MS"/>
          <w:color w:val="0D0D0D"/>
        </w:rPr>
        <w:t>ca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aceşti</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parteneri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să</w:t>
      </w:r>
      <w:r>
        <w:rPr>
          <w:rFonts w:ascii="Trebuchet MS" w:eastAsia="Trebuchet MS" w:hAnsi="Trebuchet MS" w:cs="Trebuchet MS"/>
          <w:color w:val="0D0D0D"/>
          <w:spacing w:val="8"/>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încadreze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prevederile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art.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6</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
        </w:rPr>
        <w:t>)</w:t>
      </w:r>
      <w:proofErr w:type="gramStart"/>
      <w:r>
        <w:rPr>
          <w:rFonts w:ascii="Trebuchet MS" w:eastAsia="Trebuchet MS" w:hAnsi="Trebuchet MS" w:cs="Trebuchet MS"/>
          <w:color w:val="0D0D0D"/>
          <w:spacing w:val="1"/>
        </w:rPr>
        <w:t>-</w:t>
      </w:r>
      <w:r>
        <w:rPr>
          <w:rFonts w:ascii="Trebuchet MS" w:eastAsia="Trebuchet MS" w:hAnsi="Trebuchet MS" w:cs="Trebuchet MS"/>
          <w:color w:val="0D0D0D"/>
        </w:rPr>
        <w:t>(</w:t>
      </w:r>
      <w:proofErr w:type="gramEnd"/>
      <w:r>
        <w:rPr>
          <w:rFonts w:ascii="Trebuchet MS" w:eastAsia="Trebuchet MS" w:hAnsi="Trebuchet MS" w:cs="Trebuchet MS"/>
          <w:color w:val="0D0D0D"/>
        </w:rPr>
        <w:t>4)</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OUG</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40/2015.</w:t>
      </w:r>
    </w:p>
    <w:p w:rsidR="000B3971" w:rsidRDefault="000B3971">
      <w:pPr>
        <w:spacing w:before="2"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8"/>
        </w:rPr>
        <w:t>)</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beneficia</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mecanismul</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decontării</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cererilor</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beneficiarii/</w:t>
      </w:r>
      <w:proofErr w:type="gramStart"/>
      <w:r>
        <w:rPr>
          <w:rFonts w:ascii="Trebuchet MS" w:eastAsia="Trebuchet MS" w:hAnsi="Trebuchet MS" w:cs="Trebuchet MS"/>
          <w:color w:val="0D0D0D"/>
        </w:rPr>
        <w:t xml:space="preserve">liderii  </w:t>
      </w:r>
      <w:r>
        <w:rPr>
          <w:rFonts w:ascii="Trebuchet MS" w:eastAsia="Trebuchet MS" w:hAnsi="Trebuchet MS" w:cs="Trebuchet MS"/>
          <w:color w:val="0D0D0D"/>
          <w:spacing w:val="-2"/>
          <w:w w:val="103"/>
        </w:rPr>
        <w:t>de</w:t>
      </w:r>
      <w:proofErr w:type="gramEnd"/>
      <w:r>
        <w:rPr>
          <w:rFonts w:ascii="Trebuchet MS" w:eastAsia="Trebuchet MS" w:hAnsi="Trebuchet MS" w:cs="Trebuchet MS"/>
          <w:color w:val="0D0D0D"/>
          <w:spacing w:val="-2"/>
          <w:w w:val="103"/>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alţii</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decât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cei</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prevăzuţi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art.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6</w:t>
      </w:r>
      <w:r>
        <w:rPr>
          <w:rFonts w:ascii="Trebuchet MS" w:eastAsia="Trebuchet MS" w:hAnsi="Trebuchet MS" w:cs="Trebuchet MS"/>
          <w:color w:val="0D0D0D"/>
          <w:spacing w:val="5"/>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7</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OUG</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40/2015,</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au</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obligaţia </w:t>
      </w:r>
      <w:r>
        <w:rPr>
          <w:rFonts w:ascii="Trebuchet MS" w:eastAsia="Trebuchet MS" w:hAnsi="Trebuchet MS" w:cs="Trebuchet MS"/>
          <w:color w:val="0D0D0D"/>
        </w:rPr>
        <w:t>de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spacing w:val="1"/>
        </w:rPr>
        <w:t>-</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plăt</w:t>
      </w:r>
      <w:r>
        <w:rPr>
          <w:rFonts w:ascii="Trebuchet MS" w:eastAsia="Trebuchet MS" w:hAnsi="Trebuchet MS" w:cs="Trebuchet MS"/>
          <w:color w:val="0D0D0D"/>
        </w:rPr>
        <w:t>i</w:t>
      </w:r>
      <w:r>
        <w:rPr>
          <w:rFonts w:ascii="Trebuchet MS" w:eastAsia="Trebuchet MS" w:hAnsi="Trebuchet MS" w:cs="Trebuchet MS"/>
          <w:color w:val="0D0D0D"/>
          <w:spacing w:val="51"/>
        </w:rPr>
        <w:t xml:space="preserve"> </w:t>
      </w:r>
      <w:proofErr w:type="gramStart"/>
      <w:r>
        <w:rPr>
          <w:rFonts w:ascii="Trebuchet MS" w:eastAsia="Trebuchet MS" w:hAnsi="Trebuchet MS" w:cs="Trebuchet MS"/>
          <w:color w:val="0D0D0D"/>
        </w:rPr>
        <w:t xml:space="preserve">integral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contribuţia</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proprie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ă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facturilor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incluse</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erere</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7"/>
        </w:rPr>
        <w:t xml:space="preserve"> </w:t>
      </w:r>
      <w:r>
        <w:rPr>
          <w:rFonts w:ascii="Trebuchet MS" w:eastAsia="Trebuchet MS" w:hAnsi="Trebuchet MS" w:cs="Trebuchet MS"/>
          <w:color w:val="0D0D0D"/>
          <w:w w:val="103"/>
        </w:rPr>
        <w:t xml:space="preserve">plată </w:t>
      </w:r>
      <w:r>
        <w:rPr>
          <w:rFonts w:ascii="Trebuchet MS" w:eastAsia="Trebuchet MS" w:hAnsi="Trebuchet MS" w:cs="Trebuchet MS"/>
          <w:color w:val="0D0D0D"/>
        </w:rPr>
        <w:t>anterior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depunerii</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acesteia.</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(4</w:t>
      </w:r>
      <w:r>
        <w:rPr>
          <w:rFonts w:ascii="Trebuchet MS" w:eastAsia="Trebuchet MS" w:hAnsi="Trebuchet MS" w:cs="Trebuchet MS"/>
          <w:color w:val="0D0D0D"/>
          <w:spacing w:val="8"/>
        </w:rPr>
        <w:t>)</w:t>
      </w:r>
      <w:r>
        <w:rPr>
          <w:rFonts w:ascii="Trebuchet MS" w:eastAsia="Trebuchet MS" w:hAnsi="Trebuchet MS" w:cs="Trebuchet MS"/>
          <w:color w:val="0D0D0D"/>
          <w:spacing w:val="-1"/>
        </w:rPr>
        <w:t>Dup</w:t>
      </w:r>
      <w:r>
        <w:rPr>
          <w:rFonts w:ascii="Trebuchet MS" w:eastAsia="Trebuchet MS" w:hAnsi="Trebuchet MS" w:cs="Trebuchet MS"/>
          <w:color w:val="0D0D0D"/>
        </w:rPr>
        <w:t xml:space="preserve">ă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primirea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facturilor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pentru  livrarea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bunurilor/prestarea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 xml:space="preserve">serviciilor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acceptate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w w:val="103"/>
        </w:rPr>
        <w:t xml:space="preserve">la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facturilo</w:t>
      </w:r>
      <w:r>
        <w:rPr>
          <w:rFonts w:ascii="Trebuchet MS" w:eastAsia="Trebuchet MS" w:hAnsi="Trebuchet MS" w:cs="Trebuchet MS"/>
          <w:color w:val="0D0D0D"/>
        </w:rPr>
        <w:t>r</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avan</w:t>
      </w:r>
      <w:r>
        <w:rPr>
          <w:rFonts w:ascii="Trebuchet MS" w:eastAsia="Trebuchet MS" w:hAnsi="Trebuchet MS" w:cs="Trebuchet MS"/>
          <w:color w:val="0D0D0D"/>
        </w:rPr>
        <w:t>s</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conformitat</w:t>
      </w:r>
      <w:r>
        <w:rPr>
          <w:rFonts w:ascii="Trebuchet MS" w:eastAsia="Trebuchet MS" w:hAnsi="Trebuchet MS" w:cs="Trebuchet MS"/>
          <w:color w:val="0D0D0D"/>
        </w:rPr>
        <w:t>e</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clauzel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contractel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 xml:space="preserve">achiziţii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proiectului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acceptate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 xml:space="preserve">beneficiarul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AM/O</w:t>
      </w:r>
      <w:r>
        <w:rPr>
          <w:rFonts w:ascii="Trebuchet MS" w:eastAsia="Trebuchet MS" w:hAnsi="Trebuchet MS" w:cs="Trebuchet MS"/>
          <w:color w:val="0D0D0D"/>
        </w:rPr>
        <w:t>I</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53"/>
        </w:rPr>
        <w:t xml:space="preserve"> </w:t>
      </w:r>
      <w:r>
        <w:rPr>
          <w:rFonts w:ascii="Trebuchet MS" w:eastAsia="Trebuchet MS" w:hAnsi="Trebuchet MS" w:cs="Trebuchet MS"/>
          <w:color w:val="0D0D0D"/>
          <w:w w:val="103"/>
        </w:rPr>
        <w:t xml:space="preserve">Programul </w:t>
      </w:r>
      <w:r>
        <w:rPr>
          <w:rFonts w:ascii="Trebuchet MS" w:eastAsia="Trebuchet MS" w:hAnsi="Trebuchet MS" w:cs="Trebuchet MS"/>
          <w:color w:val="0D0D0D"/>
          <w:spacing w:val="-1"/>
        </w:rPr>
        <w:t>Opera</w:t>
      </w:r>
      <w:r>
        <w:rPr>
          <w:rFonts w:ascii="Trebuchet MS" w:eastAsia="Trebuchet MS" w:hAnsi="Trebuchet MS" w:cs="Trebuchet MS"/>
          <w:color w:val="0D0D0D"/>
        </w:rPr>
        <w:t>țional</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cererea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documentele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aferente</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acesteia.</w:t>
      </w:r>
    </w:p>
    <w:p w:rsidR="000B3971" w:rsidRDefault="000B3971">
      <w:pPr>
        <w:spacing w:before="3" w:line="100" w:lineRule="exact"/>
        <w:rPr>
          <w:sz w:val="11"/>
          <w:szCs w:val="11"/>
        </w:rPr>
      </w:pPr>
    </w:p>
    <w:p w:rsidR="000B3971" w:rsidRDefault="0099349E">
      <w:pPr>
        <w:spacing w:line="249" w:lineRule="auto"/>
        <w:ind w:left="133" w:right="105"/>
        <w:jc w:val="both"/>
        <w:rPr>
          <w:rFonts w:ascii="Trebuchet MS" w:eastAsia="Trebuchet MS" w:hAnsi="Trebuchet MS" w:cs="Trebuchet MS"/>
        </w:rPr>
        <w:sectPr w:rsidR="000B3971">
          <w:pgSz w:w="12240" w:h="15840"/>
          <w:pgMar w:top="1200" w:right="1720" w:bottom="280" w:left="1720" w:header="0" w:footer="583" w:gutter="0"/>
          <w:cols w:space="720"/>
        </w:sectPr>
      </w:pPr>
      <w:r>
        <w:rPr>
          <w:rFonts w:ascii="Trebuchet MS" w:eastAsia="Trebuchet MS" w:hAnsi="Trebuchet MS" w:cs="Trebuchet MS"/>
          <w:color w:val="0D0D0D"/>
        </w:rPr>
        <w:t>(5</w:t>
      </w:r>
      <w:r>
        <w:rPr>
          <w:rFonts w:ascii="Trebuchet MS" w:eastAsia="Trebuchet MS" w:hAnsi="Trebuchet MS" w:cs="Trebuchet MS"/>
          <w:color w:val="0D0D0D"/>
          <w:spacing w:val="8"/>
        </w:rPr>
        <w:t>)</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proiect</w:t>
      </w:r>
      <w:r>
        <w:rPr>
          <w:rFonts w:ascii="Trebuchet MS" w:eastAsia="Trebuchet MS" w:hAnsi="Trebuchet MS" w:cs="Trebuchet MS"/>
          <w:color w:val="0D0D0D"/>
        </w:rPr>
        <w:t>e</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lideru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ia</w:t>
      </w:r>
      <w:r>
        <w:rPr>
          <w:rFonts w:ascii="Trebuchet MS" w:eastAsia="Trebuchet MS" w:hAnsi="Trebuchet MS" w:cs="Trebuchet MS"/>
          <w:color w:val="0D0D0D"/>
        </w:rPr>
        <w:t>r</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virează,</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 xml:space="preserve">ă </w:t>
      </w:r>
      <w:r>
        <w:rPr>
          <w:rFonts w:ascii="Trebuchet MS" w:eastAsia="Trebuchet MS" w:hAnsi="Trebuchet MS" w:cs="Trebuchet MS"/>
          <w:color w:val="0D0D0D"/>
          <w:spacing w:val="-1"/>
        </w:rPr>
        <w:t>efectuare</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verificărilor,</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rambursabile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conturile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parteneriat/</w:t>
      </w:r>
      <w:proofErr w:type="gramStart"/>
      <w:r>
        <w:rPr>
          <w:rFonts w:ascii="Trebuchet MS" w:eastAsia="Trebuchet MS" w:hAnsi="Trebuchet MS" w:cs="Trebuchet MS"/>
          <w:color w:val="0D0D0D"/>
        </w:rPr>
        <w:t xml:space="preserve">partenerilor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care</w:t>
      </w:r>
      <w:proofErr w:type="gramEnd"/>
      <w:r>
        <w:rPr>
          <w:rFonts w:ascii="Trebuchet MS" w:eastAsia="Trebuchet MS" w:hAnsi="Trebuchet MS" w:cs="Trebuchet MS"/>
          <w:color w:val="0D0D0D"/>
          <w:spacing w:val="14"/>
        </w:rPr>
        <w:t xml:space="preserve"> </w:t>
      </w:r>
      <w:r>
        <w:rPr>
          <w:rFonts w:ascii="Trebuchet MS" w:eastAsia="Trebuchet MS" w:hAnsi="Trebuchet MS" w:cs="Trebuchet MS"/>
          <w:color w:val="0D0D0D"/>
        </w:rPr>
        <w:t>le</w:t>
      </w:r>
      <w:r>
        <w:rPr>
          <w:rFonts w:ascii="Trebuchet MS" w:eastAsia="Trebuchet MS" w:hAnsi="Trebuchet MS" w:cs="Trebuchet MS"/>
          <w:color w:val="0D0D0D"/>
          <w:spacing w:val="1"/>
        </w:rPr>
        <w:t>-</w:t>
      </w:r>
      <w:r>
        <w:rPr>
          <w:rFonts w:ascii="Trebuchet MS" w:eastAsia="Trebuchet MS" w:hAnsi="Trebuchet MS" w:cs="Trebuchet MS"/>
          <w:color w:val="0D0D0D"/>
        </w:rPr>
        <w:t>au</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angajat.</w:t>
      </w:r>
    </w:p>
    <w:p w:rsidR="000B3971" w:rsidRDefault="0099349E">
      <w:pPr>
        <w:spacing w:before="71" w:line="247" w:lineRule="auto"/>
        <w:ind w:left="133" w:right="105"/>
        <w:jc w:val="both"/>
        <w:rPr>
          <w:rFonts w:ascii="Trebuchet MS" w:eastAsia="Trebuchet MS" w:hAnsi="Trebuchet MS" w:cs="Trebuchet MS"/>
        </w:rPr>
      </w:pPr>
      <w:r>
        <w:rPr>
          <w:rFonts w:ascii="Trebuchet MS" w:eastAsia="Trebuchet MS" w:hAnsi="Trebuchet MS" w:cs="Trebuchet MS"/>
          <w:color w:val="0D0D0D"/>
        </w:rPr>
        <w:lastRenderedPageBreak/>
        <w:t>(6</w:t>
      </w:r>
      <w:r>
        <w:rPr>
          <w:rFonts w:ascii="Trebuchet MS" w:eastAsia="Trebuchet MS" w:hAnsi="Trebuchet MS" w:cs="Trebuchet MS"/>
          <w:color w:val="0D0D0D"/>
          <w:spacing w:val="8"/>
        </w:rPr>
        <w:t>)</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 xml:space="preserve">n   de </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max</w:t>
      </w:r>
      <w:r>
        <w:rPr>
          <w:rFonts w:ascii="Trebuchet MS" w:eastAsia="Trebuchet MS" w:hAnsi="Trebuchet MS" w:cs="Trebuchet MS"/>
          <w:color w:val="0D0D0D"/>
          <w:spacing w:val="1"/>
        </w:rPr>
        <w:t>i</w:t>
      </w:r>
      <w:r>
        <w:rPr>
          <w:rFonts w:ascii="Trebuchet MS" w:eastAsia="Trebuchet MS" w:hAnsi="Trebuchet MS" w:cs="Trebuchet MS"/>
          <w:color w:val="0D0D0D"/>
        </w:rPr>
        <w:t xml:space="preserve">mum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20 </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zile </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 xml:space="preserve">e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 xml:space="preserve">data </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 xml:space="preserve">depunerii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w w:val="103"/>
        </w:rPr>
        <w:t xml:space="preserve">către </w:t>
      </w:r>
      <w:r>
        <w:rPr>
          <w:rFonts w:ascii="Trebuchet MS" w:eastAsia="Trebuchet MS" w:hAnsi="Trebuchet MS" w:cs="Trebuchet MS"/>
          <w:color w:val="0D0D0D"/>
        </w:rPr>
        <w:t xml:space="preserve">beneficiar/liderul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respectare</w:t>
      </w:r>
      <w:r>
        <w:rPr>
          <w:rFonts w:ascii="Trebuchet MS" w:eastAsia="Trebuchet MS" w:hAnsi="Trebuchet MS" w:cs="Trebuchet MS"/>
          <w:color w:val="0D0D0D"/>
        </w:rPr>
        <w:t>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(3)</w:t>
      </w:r>
      <w:r>
        <w:rPr>
          <w:rFonts w:ascii="Trebuchet MS" w:eastAsia="Trebuchet MS" w:hAnsi="Trebuchet MS" w:cs="Trebuchet MS"/>
          <w:color w:val="0D0D0D"/>
          <w:spacing w:val="25"/>
        </w:rPr>
        <w:t xml:space="preserve"> </w:t>
      </w:r>
      <w:proofErr w:type="gramStart"/>
      <w:r>
        <w:rPr>
          <w:rFonts w:ascii="Trebuchet MS" w:eastAsia="Trebuchet MS" w:hAnsi="Trebuchet MS" w:cs="Trebuchet MS"/>
          <w:color w:val="0D0D0D"/>
          <w:spacing w:val="-5"/>
          <w:w w:val="103"/>
        </w:rPr>
        <w:t>şi</w:t>
      </w:r>
      <w:proofErr w:type="gramEnd"/>
      <w:r>
        <w:rPr>
          <w:rFonts w:ascii="Trebuchet MS" w:eastAsia="Trebuchet MS" w:hAnsi="Trebuchet MS" w:cs="Trebuchet MS"/>
          <w:color w:val="0D0D0D"/>
          <w:spacing w:val="-5"/>
          <w:w w:val="103"/>
        </w:rPr>
        <w:t xml:space="preserve"> </w:t>
      </w:r>
      <w:r>
        <w:rPr>
          <w:rFonts w:ascii="Trebuchet MS" w:eastAsia="Trebuchet MS" w:hAnsi="Trebuchet MS" w:cs="Trebuchet MS"/>
          <w:color w:val="0D0D0D"/>
        </w:rPr>
        <w:t>(4),</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AM/O</w:t>
      </w:r>
      <w:r>
        <w:rPr>
          <w:rFonts w:ascii="Trebuchet MS" w:eastAsia="Trebuchet MS" w:hAnsi="Trebuchet MS" w:cs="Trebuchet MS"/>
          <w:color w:val="0D0D0D"/>
        </w:rPr>
        <w:t>I</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Programu</w:t>
      </w:r>
      <w:r>
        <w:rPr>
          <w:rFonts w:ascii="Trebuchet MS" w:eastAsia="Trebuchet MS" w:hAnsi="Trebuchet MS" w:cs="Trebuchet MS"/>
          <w:color w:val="0D0D0D"/>
        </w:rPr>
        <w:t>l</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Opera</w:t>
      </w:r>
      <w:r>
        <w:rPr>
          <w:rFonts w:ascii="Trebuchet MS" w:eastAsia="Trebuchet MS" w:hAnsi="Trebuchet MS" w:cs="Trebuchet MS"/>
          <w:color w:val="0D0D0D"/>
        </w:rPr>
        <w:t xml:space="preserve">țional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4"/>
        </w:rPr>
        <w:t>C</w:t>
      </w:r>
      <w:r>
        <w:rPr>
          <w:rFonts w:ascii="Trebuchet MS" w:eastAsia="Trebuchet MS" w:hAnsi="Trebuchet MS" w:cs="Trebuchet MS"/>
          <w:color w:val="0D0D0D"/>
          <w:spacing w:val="1"/>
        </w:rPr>
        <w:t>a</w:t>
      </w:r>
      <w:r>
        <w:rPr>
          <w:rFonts w:ascii="Trebuchet MS" w:eastAsia="Trebuchet MS" w:hAnsi="Trebuchet MS" w:cs="Trebuchet MS"/>
          <w:color w:val="0D0D0D"/>
          <w:spacing w:val="-3"/>
        </w:rPr>
        <w:t>p</w:t>
      </w:r>
      <w:r>
        <w:rPr>
          <w:rFonts w:ascii="Trebuchet MS" w:eastAsia="Trebuchet MS" w:hAnsi="Trebuchet MS" w:cs="Trebuchet MS"/>
          <w:color w:val="0D0D0D"/>
          <w:spacing w:val="3"/>
        </w:rPr>
        <w:t>i</w:t>
      </w:r>
      <w:r>
        <w:rPr>
          <w:rFonts w:ascii="Trebuchet MS" w:eastAsia="Trebuchet MS" w:hAnsi="Trebuchet MS" w:cs="Trebuchet MS"/>
          <w:color w:val="0D0D0D"/>
        </w:rPr>
        <w:t>tal</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efectuează</w:t>
      </w:r>
      <w:r>
        <w:rPr>
          <w:rFonts w:ascii="Trebuchet MS" w:eastAsia="Trebuchet MS" w:hAnsi="Trebuchet MS" w:cs="Trebuchet MS"/>
          <w:color w:val="0D0D0D"/>
          <w:spacing w:val="60"/>
        </w:rPr>
        <w:t xml:space="preserve"> </w:t>
      </w:r>
      <w:r>
        <w:rPr>
          <w:rFonts w:ascii="Trebuchet MS" w:eastAsia="Trebuchet MS" w:hAnsi="Trebuchet MS" w:cs="Trebuchet MS"/>
          <w:color w:val="0D0D0D"/>
        </w:rPr>
        <w:t>verificarea</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3"/>
          <w:w w:val="103"/>
        </w:rPr>
        <w:t xml:space="preserve">de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 efectu</w:t>
      </w:r>
      <w:r>
        <w:rPr>
          <w:rFonts w:ascii="Trebuchet MS" w:eastAsia="Trebuchet MS" w:hAnsi="Trebuchet MS" w:cs="Trebuchet MS"/>
          <w:color w:val="0D0D0D"/>
          <w:spacing w:val="-1"/>
        </w:rPr>
        <w:t>are</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verificărilor,</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vireaz</w:t>
      </w:r>
      <w:r>
        <w:rPr>
          <w:rFonts w:ascii="Trebuchet MS" w:eastAsia="Trebuchet MS" w:hAnsi="Trebuchet MS" w:cs="Trebuchet MS"/>
          <w:color w:val="0D0D0D"/>
        </w:rPr>
        <w:t>ă</w:t>
      </w:r>
      <w:r>
        <w:rPr>
          <w:rFonts w:ascii="Trebuchet MS" w:eastAsia="Trebuchet MS" w:hAnsi="Trebuchet MS" w:cs="Trebuchet MS"/>
          <w:color w:val="0D0D0D"/>
          <w:spacing w:val="6"/>
        </w:rPr>
        <w:t xml:space="preserve"> </w:t>
      </w:r>
      <w:r>
        <w:rPr>
          <w:rFonts w:ascii="Trebuchet MS" w:eastAsia="Trebuchet MS" w:hAnsi="Trebuchet MS" w:cs="Trebuchet MS"/>
          <w:color w:val="0D0D0D"/>
        </w:rPr>
        <w:t>beneficiarului/liderului</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 xml:space="preserve">parteneriat/partenerilor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valoarea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rambursabile,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3</w:t>
      </w:r>
      <w:r>
        <w:rPr>
          <w:rFonts w:ascii="Trebuchet MS" w:eastAsia="Trebuchet MS" w:hAnsi="Trebuchet MS" w:cs="Trebuchet MS"/>
          <w:color w:val="0D0D0D"/>
          <w:spacing w:val="5"/>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lucrătoare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momentu</w:t>
      </w:r>
      <w:r>
        <w:rPr>
          <w:rFonts w:ascii="Trebuchet MS" w:eastAsia="Trebuchet MS" w:hAnsi="Trebuchet MS" w:cs="Trebuchet MS"/>
          <w:color w:val="0D0D0D"/>
        </w:rPr>
        <w:t>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dispune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resurs</w:t>
      </w:r>
      <w:r>
        <w:rPr>
          <w:rFonts w:ascii="Trebuchet MS" w:eastAsia="Trebuchet MS" w:hAnsi="Trebuchet MS" w:cs="Trebuchet MS"/>
          <w:color w:val="0D0D0D"/>
        </w:rPr>
        <w: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conturile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sale</w:t>
      </w:r>
      <w:r>
        <w:rPr>
          <w:rFonts w:ascii="Trebuchet MS" w:eastAsia="Trebuchet MS" w:hAnsi="Trebuchet MS" w:cs="Trebuchet MS"/>
          <w:color w:val="0D0D0D"/>
        </w:rPr>
        <w:t>,</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înt</w:t>
      </w:r>
      <w:r>
        <w:rPr>
          <w:rFonts w:ascii="Trebuchet MS" w:eastAsia="Trebuchet MS" w:hAnsi="Trebuchet MS" w:cs="Trebuchet MS"/>
          <w:color w:val="0D0D0D"/>
          <w:spacing w:val="-1"/>
        </w:rPr>
        <w:t>r</w:t>
      </w:r>
      <w:r>
        <w:rPr>
          <w:rFonts w:ascii="Trebuchet MS" w:eastAsia="Trebuchet MS" w:hAnsi="Trebuchet MS" w:cs="Trebuchet MS"/>
          <w:color w:val="0D0D0D"/>
          <w:spacing w:val="-2"/>
        </w:rPr>
        <w:t>-</w:t>
      </w:r>
      <w:r>
        <w:rPr>
          <w:rFonts w:ascii="Trebuchet MS" w:eastAsia="Trebuchet MS" w:hAnsi="Trebuchet MS" w:cs="Trebuchet MS"/>
          <w:color w:val="0D0D0D"/>
          <w:spacing w:val="-1"/>
        </w:rPr>
        <w:t>u</w:t>
      </w:r>
      <w:r>
        <w:rPr>
          <w:rFonts w:ascii="Trebuchet MS" w:eastAsia="Trebuchet MS" w:hAnsi="Trebuchet MS" w:cs="Trebuchet MS"/>
          <w:color w:val="0D0D0D"/>
        </w:rPr>
        <w:t>n</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cont</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distinc</w:t>
      </w:r>
      <w:r>
        <w:rPr>
          <w:rFonts w:ascii="Trebuchet MS" w:eastAsia="Trebuchet MS" w:hAnsi="Trebuchet MS" w:cs="Trebuchet MS"/>
          <w:color w:val="0D0D0D"/>
        </w:rPr>
        <w:t>t</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 xml:space="preserve">disponibil,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deschis </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2"/>
        </w:rPr>
        <w:t>p</w:t>
      </w:r>
      <w:r>
        <w:rPr>
          <w:rFonts w:ascii="Trebuchet MS" w:eastAsia="Trebuchet MS" w:hAnsi="Trebuchet MS" w:cs="Trebuchet MS"/>
          <w:color w:val="0D0D0D"/>
        </w:rPr>
        <w:t xml:space="preserve">e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numele   beneficiarului/liderului  </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parteneriat/partenerilor  </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 xml:space="preserve">la </w:t>
      </w:r>
      <w:r>
        <w:rPr>
          <w:rFonts w:ascii="Trebuchet MS" w:eastAsia="Trebuchet MS" w:hAnsi="Trebuchet MS" w:cs="Trebuchet MS"/>
          <w:color w:val="0D0D0D"/>
        </w:rPr>
        <w:t>unităţile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teritoriale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al</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Trezoreriei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Statului</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n ziua</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următoar</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virării,</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transmite </w:t>
      </w:r>
      <w:r>
        <w:rPr>
          <w:rFonts w:ascii="Trebuchet MS" w:eastAsia="Trebuchet MS" w:hAnsi="Trebuchet MS" w:cs="Trebuchet MS"/>
          <w:color w:val="0D0D0D"/>
        </w:rPr>
        <w:t xml:space="preserve">beneficiarului/liderului   </w:t>
      </w:r>
      <w:proofErr w:type="gramStart"/>
      <w:r>
        <w:rPr>
          <w:rFonts w:ascii="Trebuchet MS" w:eastAsia="Trebuchet MS" w:hAnsi="Trebuchet MS" w:cs="Trebuchet MS"/>
          <w:color w:val="0D0D0D"/>
        </w:rPr>
        <w:t xml:space="preserve">de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parteneriat</w:t>
      </w:r>
      <w:proofErr w:type="gramEnd"/>
      <w:r>
        <w:rPr>
          <w:rFonts w:ascii="Trebuchet MS" w:eastAsia="Trebuchet MS" w:hAnsi="Trebuchet MS" w:cs="Trebuchet MS"/>
          <w:color w:val="0D0D0D"/>
        </w:rPr>
        <w:t xml:space="preserve">/partenerilor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o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notificare,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întocmită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distinc</w:t>
      </w:r>
      <w:r>
        <w:rPr>
          <w:rFonts w:ascii="Trebuchet MS" w:eastAsia="Trebuchet MS" w:hAnsi="Trebuchet MS" w:cs="Trebuchet MS"/>
          <w:color w:val="0D0D0D"/>
        </w:rPr>
        <w:t xml:space="preserve">t </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pe </w:t>
      </w:r>
      <w:r>
        <w:rPr>
          <w:rFonts w:ascii="Trebuchet MS" w:eastAsia="Trebuchet MS" w:hAnsi="Trebuchet MS" w:cs="Trebuchet MS"/>
          <w:color w:val="0D0D0D"/>
          <w:spacing w:val="-1"/>
        </w:rPr>
        <w:t>numel</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fiecărui</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dintr</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aceştia</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vedere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asigurări</w:t>
      </w:r>
      <w:r>
        <w:rPr>
          <w:rFonts w:ascii="Trebuchet MS" w:eastAsia="Trebuchet MS" w:hAnsi="Trebuchet MS" w:cs="Trebuchet MS"/>
          <w:color w:val="0D0D0D"/>
        </w:rPr>
        <w:t>i</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unu</w:t>
      </w:r>
      <w:r>
        <w:rPr>
          <w:rFonts w:ascii="Trebuchet MS" w:eastAsia="Trebuchet MS" w:hAnsi="Trebuchet MS" w:cs="Trebuchet MS"/>
          <w:color w:val="0D0D0D"/>
        </w:rPr>
        <w:t>i</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managemen</w:t>
      </w:r>
      <w:r>
        <w:rPr>
          <w:rFonts w:ascii="Trebuchet MS" w:eastAsia="Trebuchet MS" w:hAnsi="Trebuchet MS" w:cs="Trebuchet MS"/>
          <w:color w:val="0D0D0D"/>
        </w:rPr>
        <w:t>t</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financia</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riguros</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2"/>
        </w:rPr>
        <w:t>s</w:t>
      </w:r>
      <w:r>
        <w:rPr>
          <w:rFonts w:ascii="Trebuchet MS" w:eastAsia="Trebuchet MS" w:hAnsi="Trebuchet MS" w:cs="Trebuchet MS"/>
          <w:color w:val="0D0D0D"/>
          <w:spacing w:val="3"/>
        </w:rPr>
        <w:t>i</w:t>
      </w:r>
      <w:r>
        <w:rPr>
          <w:rFonts w:ascii="Trebuchet MS" w:eastAsia="Trebuchet MS" w:hAnsi="Trebuchet MS" w:cs="Trebuchet MS"/>
          <w:color w:val="0D0D0D"/>
        </w:rPr>
        <w:t>tuaţia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în care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2"/>
        </w:rPr>
        <w:t xml:space="preserve"> </w:t>
      </w:r>
      <w:r>
        <w:rPr>
          <w:rFonts w:ascii="Trebuchet MS" w:eastAsia="Trebuchet MS" w:hAnsi="Trebuchet MS" w:cs="Trebuchet MS"/>
          <w:color w:val="0D0D0D"/>
        </w:rPr>
        <w:t>există</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posibilitatea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recuperării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provenite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debite/corecţii</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 xml:space="preserve">din </w:t>
      </w:r>
      <w:r>
        <w:rPr>
          <w:rFonts w:ascii="Trebuchet MS" w:eastAsia="Trebuchet MS" w:hAnsi="Trebuchet MS" w:cs="Trebuchet MS"/>
          <w:color w:val="0D0D0D"/>
        </w:rPr>
        <w:t>cereri</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rambursare</w:t>
      </w:r>
      <w:proofErr w:type="gramStart"/>
      <w:r>
        <w:rPr>
          <w:rFonts w:ascii="Trebuchet MS" w:eastAsia="Trebuchet MS" w:hAnsi="Trebuchet MS" w:cs="Trebuchet MS"/>
          <w:color w:val="0D0D0D"/>
        </w:rPr>
        <w:t xml:space="preserv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AM</w:t>
      </w:r>
      <w:proofErr w:type="gramEnd"/>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diminuează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cheltuielilor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rambursab</w:t>
      </w:r>
      <w:r>
        <w:rPr>
          <w:rFonts w:ascii="Trebuchet MS" w:eastAsia="Trebuchet MS" w:hAnsi="Trebuchet MS" w:cs="Trebuchet MS"/>
          <w:color w:val="0D0D0D"/>
          <w:spacing w:val="1"/>
        </w:rPr>
        <w:t>i</w:t>
      </w:r>
      <w:r>
        <w:rPr>
          <w:rFonts w:ascii="Trebuchet MS" w:eastAsia="Trebuchet MS" w:hAnsi="Trebuchet MS" w:cs="Trebuchet MS"/>
          <w:color w:val="0D0D0D"/>
        </w:rPr>
        <w:t xml:space="preserve">le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52"/>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plată,</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aceste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situaţie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beneficiarul</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suportând</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surse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proprii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valoarea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acestor</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sume.</w:t>
      </w:r>
    </w:p>
    <w:p w:rsidR="000B3971" w:rsidRDefault="000B3971">
      <w:pPr>
        <w:spacing w:before="5" w:line="100" w:lineRule="exact"/>
        <w:rPr>
          <w:sz w:val="11"/>
          <w:szCs w:val="11"/>
        </w:rPr>
      </w:pPr>
    </w:p>
    <w:p w:rsidR="000B3971" w:rsidRDefault="0099349E">
      <w:pPr>
        <w:spacing w:line="247" w:lineRule="auto"/>
        <w:ind w:left="133" w:right="103"/>
        <w:jc w:val="both"/>
        <w:rPr>
          <w:rFonts w:ascii="Trebuchet MS" w:eastAsia="Trebuchet MS" w:hAnsi="Trebuchet MS" w:cs="Trebuchet MS"/>
        </w:rPr>
      </w:pPr>
      <w:r>
        <w:rPr>
          <w:rFonts w:ascii="Trebuchet MS" w:eastAsia="Trebuchet MS" w:hAnsi="Trebuchet MS" w:cs="Trebuchet MS"/>
          <w:color w:val="0D0D0D"/>
        </w:rPr>
        <w:t>(7</w:t>
      </w:r>
      <w:r>
        <w:rPr>
          <w:rFonts w:ascii="Trebuchet MS" w:eastAsia="Trebuchet MS" w:hAnsi="Trebuchet MS" w:cs="Trebuchet MS"/>
          <w:color w:val="0D0D0D"/>
          <w:spacing w:val="8"/>
        </w:rPr>
        <w:t>)</w:t>
      </w:r>
      <w:r>
        <w:rPr>
          <w:rFonts w:ascii="Trebuchet MS" w:eastAsia="Trebuchet MS" w:hAnsi="Trebuchet MS" w:cs="Trebuchet MS"/>
          <w:color w:val="0D0D0D"/>
        </w:rPr>
        <w:t>Notificarea</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ă</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(6</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proofErr w:type="gramStart"/>
      <w:r>
        <w:rPr>
          <w:rFonts w:ascii="Trebuchet MS" w:eastAsia="Trebuchet MS" w:hAnsi="Trebuchet MS" w:cs="Trebuchet MS"/>
          <w:color w:val="0D0D0D"/>
          <w:spacing w:val="-2"/>
        </w:rPr>
        <w:t>v</w:t>
      </w:r>
      <w:r>
        <w:rPr>
          <w:rFonts w:ascii="Trebuchet MS" w:eastAsia="Trebuchet MS" w:hAnsi="Trebuchet MS" w:cs="Trebuchet MS"/>
          <w:color w:val="0D0D0D"/>
        </w:rPr>
        <w:t>a</w:t>
      </w:r>
      <w:proofErr w:type="gramEnd"/>
      <w:r>
        <w:rPr>
          <w:rFonts w:ascii="Trebuchet MS" w:eastAsia="Trebuchet MS" w:hAnsi="Trebuchet MS" w:cs="Trebuchet MS"/>
          <w:color w:val="0D0D0D"/>
          <w:spacing w:val="20"/>
        </w:rPr>
        <w:t xml:space="preserve"> </w:t>
      </w:r>
      <w:r>
        <w:rPr>
          <w:rFonts w:ascii="Trebuchet MS" w:eastAsia="Trebuchet MS" w:hAnsi="Trebuchet MS" w:cs="Trebuchet MS"/>
          <w:color w:val="0D0D0D"/>
        </w:rPr>
        <w:t>conţine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cel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puţin</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elementel</w:t>
      </w:r>
      <w:r>
        <w:rPr>
          <w:rFonts w:ascii="Trebuchet MS" w:eastAsia="Trebuchet MS" w:hAnsi="Trebuchet MS" w:cs="Trebuchet MS"/>
          <w:color w:val="0D0D0D"/>
        </w:rPr>
        <w:t>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2"/>
        </w:rPr>
        <w:t>di</w:t>
      </w:r>
      <w:r>
        <w:rPr>
          <w:rFonts w:ascii="Trebuchet MS" w:eastAsia="Trebuchet MS" w:hAnsi="Trebuchet MS" w:cs="Trebuchet MS"/>
          <w:color w:val="0D0D0D"/>
        </w:rPr>
        <w:t>n</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modelu</w:t>
      </w:r>
      <w:r>
        <w:rPr>
          <w:rFonts w:ascii="Trebuchet MS" w:eastAsia="Trebuchet MS" w:hAnsi="Trebuchet MS" w:cs="Trebuchet MS"/>
          <w:color w:val="0D0D0D"/>
        </w:rPr>
        <w:t>l</w:t>
      </w:r>
      <w:r>
        <w:rPr>
          <w:rFonts w:ascii="Trebuchet MS" w:eastAsia="Trebuchet MS" w:hAnsi="Trebuchet MS" w:cs="Trebuchet MS"/>
          <w:color w:val="0D0D0D"/>
          <w:spacing w:val="37"/>
        </w:rPr>
        <w:t xml:space="preserve"> </w:t>
      </w:r>
      <w:r>
        <w:rPr>
          <w:rFonts w:ascii="Trebuchet MS" w:eastAsia="Trebuchet MS" w:hAnsi="Trebuchet MS" w:cs="Trebuchet MS"/>
          <w:color w:val="0D0D0D"/>
          <w:w w:val="103"/>
        </w:rPr>
        <w:t xml:space="preserve">prevăzut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Formularu</w:t>
      </w:r>
      <w:r>
        <w:rPr>
          <w:rFonts w:ascii="Trebuchet MS" w:eastAsia="Trebuchet MS" w:hAnsi="Trebuchet MS" w:cs="Trebuchet MS"/>
          <w:color w:val="0D0D0D"/>
        </w:rPr>
        <w:t>l</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3</w:t>
      </w:r>
      <w:r>
        <w:rPr>
          <w:rFonts w:ascii="Trebuchet MS" w:eastAsia="Trebuchet MS" w:hAnsi="Trebuchet MS" w:cs="Trebuchet MS"/>
          <w:color w:val="0D0D0D"/>
          <w:spacing w:val="2"/>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Notificar</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ă</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anexa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3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H</w:t>
      </w:r>
      <w:r>
        <w:rPr>
          <w:rFonts w:ascii="Trebuchet MS" w:eastAsia="Trebuchet MS" w:hAnsi="Trebuchet MS" w:cs="Trebuchet MS"/>
          <w:color w:val="0D0D0D"/>
        </w:rPr>
        <w:t>G</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93/201</w:t>
      </w:r>
      <w:r>
        <w:rPr>
          <w:rFonts w:ascii="Trebuchet MS" w:eastAsia="Trebuchet MS" w:hAnsi="Trebuchet MS" w:cs="Trebuchet MS"/>
          <w:color w:val="0D0D0D"/>
        </w:rPr>
        <w:t>6</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aprobare</w:t>
      </w:r>
      <w:r>
        <w:rPr>
          <w:rFonts w:ascii="Trebuchet MS" w:eastAsia="Trebuchet MS" w:hAnsi="Trebuchet MS" w:cs="Trebuchet MS"/>
          <w:color w:val="0D0D0D"/>
        </w:rPr>
        <w:t xml:space="preserve">a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Normelo</w:t>
      </w:r>
      <w:r>
        <w:rPr>
          <w:rFonts w:ascii="Trebuchet MS" w:eastAsia="Trebuchet MS" w:hAnsi="Trebuchet MS" w:cs="Trebuchet MS"/>
          <w:color w:val="0D0D0D"/>
        </w:rPr>
        <w:t xml:space="preserve">r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metodologice </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aplicar</w:t>
      </w:r>
      <w:r>
        <w:rPr>
          <w:rFonts w:ascii="Trebuchet MS" w:eastAsia="Trebuchet MS" w:hAnsi="Trebuchet MS" w:cs="Trebuchet MS"/>
          <w:color w:val="0D0D0D"/>
        </w:rPr>
        <w:t xml:space="preserve">e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 xml:space="preserve">r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Ordonanţei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urgenţ</w:t>
      </w:r>
      <w:r>
        <w:rPr>
          <w:rFonts w:ascii="Trebuchet MS" w:eastAsia="Trebuchet MS" w:hAnsi="Trebuchet MS" w:cs="Trebuchet MS"/>
          <w:color w:val="0D0D0D"/>
        </w:rPr>
        <w:t xml:space="preserve">ă </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rPr>
        <w:t>Guvernului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40/2015.</w:t>
      </w:r>
    </w:p>
    <w:p w:rsidR="000B3971" w:rsidRDefault="000B3971">
      <w:pPr>
        <w:spacing w:before="6"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(8</w:t>
      </w:r>
      <w:r>
        <w:rPr>
          <w:rFonts w:ascii="Trebuchet MS" w:eastAsia="Trebuchet MS" w:hAnsi="Trebuchet MS" w:cs="Trebuchet MS"/>
          <w:color w:val="0D0D0D"/>
          <w:spacing w:val="8"/>
        </w:rPr>
        <w:t>)</w:t>
      </w:r>
      <w:r>
        <w:rPr>
          <w:rFonts w:ascii="Trebuchet MS" w:eastAsia="Trebuchet MS" w:hAnsi="Trebuchet MS" w:cs="Trebuchet MS"/>
          <w:color w:val="0D0D0D"/>
        </w:rPr>
        <w:t>Beneficiarul</w:t>
      </w:r>
      <w:r>
        <w:rPr>
          <w:rFonts w:ascii="Trebuchet MS" w:eastAsia="Trebuchet MS" w:hAnsi="Trebuchet MS" w:cs="Trebuchet MS"/>
          <w:color w:val="0D0D0D"/>
          <w:spacing w:val="54"/>
        </w:rPr>
        <w:t xml:space="preserve"> </w:t>
      </w:r>
      <w:proofErr w:type="gramStart"/>
      <w:r>
        <w:rPr>
          <w:rFonts w:ascii="Trebuchet MS" w:eastAsia="Trebuchet MS" w:hAnsi="Trebuchet MS" w:cs="Trebuchet MS"/>
          <w:color w:val="0D0D0D"/>
          <w:spacing w:val="-2"/>
        </w:rPr>
        <w:t>v</w:t>
      </w:r>
      <w:r>
        <w:rPr>
          <w:rFonts w:ascii="Trebuchet MS" w:eastAsia="Trebuchet MS" w:hAnsi="Trebuchet MS" w:cs="Trebuchet MS"/>
          <w:color w:val="0D0D0D"/>
        </w:rPr>
        <w:t>a</w:t>
      </w:r>
      <w:proofErr w:type="gramEnd"/>
      <w:r>
        <w:rPr>
          <w:rFonts w:ascii="Trebuchet MS" w:eastAsia="Trebuchet MS" w:hAnsi="Trebuchet MS" w:cs="Trebuchet MS"/>
          <w:color w:val="0D0D0D"/>
          <w:spacing w:val="18"/>
        </w:rPr>
        <w:t xml:space="preserve"> </w:t>
      </w:r>
      <w:r>
        <w:rPr>
          <w:rFonts w:ascii="Trebuchet MS" w:eastAsia="Trebuchet MS" w:hAnsi="Trebuchet MS" w:cs="Trebuchet MS"/>
          <w:color w:val="0D0D0D"/>
        </w:rPr>
        <w:t>depune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o</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copi</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notificări</w:t>
      </w:r>
      <w:r>
        <w:rPr>
          <w:rFonts w:ascii="Trebuchet MS" w:eastAsia="Trebuchet MS" w:hAnsi="Trebuchet MS" w:cs="Trebuchet MS"/>
          <w:color w:val="0D0D0D"/>
        </w:rPr>
        <w:t>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unitate</w:t>
      </w:r>
      <w:r>
        <w:rPr>
          <w:rFonts w:ascii="Trebuchet MS" w:eastAsia="Trebuchet MS" w:hAnsi="Trebuchet MS" w:cs="Trebuchet MS"/>
          <w:color w:val="0D0D0D"/>
        </w:rPr>
        <w:t>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teritorială</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Trezorerie</w:t>
      </w:r>
      <w:r>
        <w:rPr>
          <w:rFonts w:ascii="Trebuchet MS" w:eastAsia="Trebuchet MS" w:hAnsi="Trebuchet MS" w:cs="Trebuchet MS"/>
          <w:color w:val="0D0D0D"/>
        </w:rPr>
        <w:t>i</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w w:val="103"/>
        </w:rPr>
        <w:t xml:space="preserve">Statului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îşi</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are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deschise</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conturile.</w:t>
      </w:r>
    </w:p>
    <w:p w:rsidR="000B3971" w:rsidRDefault="000B3971">
      <w:pPr>
        <w:spacing w:before="1" w:line="100" w:lineRule="exact"/>
        <w:rPr>
          <w:sz w:val="11"/>
          <w:szCs w:val="11"/>
        </w:rPr>
      </w:pPr>
    </w:p>
    <w:p w:rsidR="000B3971" w:rsidRDefault="0099349E">
      <w:pPr>
        <w:ind w:left="133" w:right="109"/>
        <w:jc w:val="both"/>
        <w:rPr>
          <w:rFonts w:ascii="Trebuchet MS" w:eastAsia="Trebuchet MS" w:hAnsi="Trebuchet MS" w:cs="Trebuchet MS"/>
        </w:rPr>
      </w:pPr>
      <w:r>
        <w:rPr>
          <w:rFonts w:ascii="Trebuchet MS" w:eastAsia="Trebuchet MS" w:hAnsi="Trebuchet MS" w:cs="Trebuchet MS"/>
          <w:color w:val="0D0D0D"/>
        </w:rPr>
        <w:t>(9</w:t>
      </w:r>
      <w:r>
        <w:rPr>
          <w:rFonts w:ascii="Trebuchet MS" w:eastAsia="Trebuchet MS" w:hAnsi="Trebuchet MS" w:cs="Trebuchet MS"/>
          <w:color w:val="0D0D0D"/>
          <w:spacing w:val="8"/>
        </w:rPr>
        <w:t>)</w:t>
      </w:r>
      <w:r>
        <w:rPr>
          <w:rFonts w:ascii="Trebuchet MS" w:eastAsia="Trebuchet MS" w:hAnsi="Trebuchet MS" w:cs="Trebuchet MS"/>
          <w:color w:val="0D0D0D"/>
        </w:rPr>
        <w:t>Beneficiari</w:t>
      </w:r>
      <w:r>
        <w:rPr>
          <w:rFonts w:ascii="Trebuchet MS" w:eastAsia="Trebuchet MS" w:hAnsi="Trebuchet MS" w:cs="Trebuchet MS"/>
          <w:color w:val="0D0D0D"/>
          <w:spacing w:val="1"/>
        </w:rPr>
        <w:t>i</w:t>
      </w:r>
      <w:r>
        <w:rPr>
          <w:rFonts w:ascii="Trebuchet MS" w:eastAsia="Trebuchet MS" w:hAnsi="Trebuchet MS" w:cs="Trebuchet MS"/>
          <w:color w:val="0D0D0D"/>
          <w:spacing w:val="-3"/>
        </w:rPr>
        <w:t>/</w:t>
      </w:r>
      <w:proofErr w:type="gramStart"/>
      <w:r>
        <w:rPr>
          <w:rFonts w:ascii="Trebuchet MS" w:eastAsia="Trebuchet MS" w:hAnsi="Trebuchet MS" w:cs="Trebuchet MS"/>
          <w:color w:val="0D0D0D"/>
        </w:rPr>
        <w:t xml:space="preserve">Liderii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proofErr w:type="gramEnd"/>
      <w:r>
        <w:rPr>
          <w:rFonts w:ascii="Trebuchet MS" w:eastAsia="Trebuchet MS" w:hAnsi="Trebuchet MS" w:cs="Trebuchet MS"/>
          <w:color w:val="0D0D0D"/>
          <w:spacing w:val="26"/>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prevăzu</w:t>
      </w:r>
      <w:r>
        <w:rPr>
          <w:rFonts w:ascii="Trebuchet MS" w:eastAsia="Trebuchet MS" w:hAnsi="Trebuchet MS" w:cs="Trebuchet MS"/>
          <w:color w:val="0D0D0D"/>
          <w:spacing w:val="1"/>
        </w:rPr>
        <w:t>ț</w:t>
      </w:r>
      <w:r>
        <w:rPr>
          <w:rFonts w:ascii="Trebuchet MS" w:eastAsia="Trebuchet MS" w:hAnsi="Trebuchet MS" w:cs="Trebuchet MS"/>
          <w:color w:val="0D0D0D"/>
        </w:rPr>
        <w:t>i</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7</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al</w:t>
      </w:r>
      <w:r>
        <w:rPr>
          <w:rFonts w:ascii="Trebuchet MS" w:eastAsia="Trebuchet MS" w:hAnsi="Trebuchet MS" w:cs="Trebuchet MS"/>
          <w:color w:val="0D0D0D"/>
          <w:spacing w:val="3"/>
        </w:rPr>
        <w:t>i</w:t>
      </w:r>
      <w:r>
        <w:rPr>
          <w:rFonts w:ascii="Trebuchet MS" w:eastAsia="Trebuchet MS" w:hAnsi="Trebuchet MS" w:cs="Trebuchet MS"/>
          <w:color w:val="0D0D0D"/>
          <w:spacing w:val="-1"/>
        </w:rPr>
        <w:t>n</w:t>
      </w:r>
      <w:r>
        <w:rPr>
          <w:rFonts w:ascii="Trebuchet MS" w:eastAsia="Trebuchet MS" w:hAnsi="Trebuchet MS" w:cs="Trebuchet MS"/>
          <w:color w:val="0D0D0D"/>
        </w:rPr>
        <w:t>.</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26"/>
        </w:rPr>
        <w:t xml:space="preserve"> </w:t>
      </w:r>
      <w:proofErr w:type="gramStart"/>
      <w:r>
        <w:rPr>
          <w:rFonts w:ascii="Trebuchet MS" w:eastAsia="Trebuchet MS" w:hAnsi="Trebuchet MS" w:cs="Trebuchet MS"/>
          <w:color w:val="0D0D0D"/>
          <w:spacing w:val="-1"/>
        </w:rPr>
        <w:t>ş</w:t>
      </w:r>
      <w:r>
        <w:rPr>
          <w:rFonts w:ascii="Trebuchet MS" w:eastAsia="Trebuchet MS" w:hAnsi="Trebuchet MS" w:cs="Trebuchet MS"/>
          <w:color w:val="0D0D0D"/>
        </w:rPr>
        <w:t>i</w:t>
      </w:r>
      <w:proofErr w:type="gramEnd"/>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(3</w:t>
      </w:r>
      <w:r>
        <w:rPr>
          <w:rFonts w:ascii="Trebuchet MS" w:eastAsia="Trebuchet MS" w:hAnsi="Trebuchet MS" w:cs="Trebuchet MS"/>
          <w:color w:val="0D0D0D"/>
        </w:rPr>
        <w:t>)</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w w:val="103"/>
        </w:rPr>
        <w:t>HG</w:t>
      </w:r>
    </w:p>
    <w:p w:rsidR="000B3971" w:rsidRDefault="0099349E">
      <w:pPr>
        <w:spacing w:before="10" w:line="247" w:lineRule="auto"/>
        <w:ind w:left="133" w:right="99"/>
        <w:jc w:val="both"/>
        <w:rPr>
          <w:rFonts w:ascii="Trebuchet MS" w:eastAsia="Trebuchet MS" w:hAnsi="Trebuchet MS" w:cs="Trebuchet MS"/>
        </w:rPr>
      </w:pPr>
      <w:r>
        <w:rPr>
          <w:rFonts w:ascii="Trebuchet MS" w:eastAsia="Trebuchet MS" w:hAnsi="Trebuchet MS" w:cs="Trebuchet MS"/>
          <w:color w:val="0D0D0D"/>
          <w:spacing w:val="-1"/>
        </w:rPr>
        <w:t>93/201</w:t>
      </w:r>
      <w:r>
        <w:rPr>
          <w:rFonts w:ascii="Trebuchet MS" w:eastAsia="Trebuchet MS" w:hAnsi="Trebuchet MS" w:cs="Trebuchet MS"/>
          <w:color w:val="0D0D0D"/>
        </w:rPr>
        <w:t>6</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prezintă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a unităţile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teritoriale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2"/>
        </w:rPr>
        <w:t>al</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Trezoreriei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Statului</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fiecar</w:t>
      </w:r>
      <w:r>
        <w:rPr>
          <w:rFonts w:ascii="Trebuchet MS" w:eastAsia="Trebuchet MS" w:hAnsi="Trebuchet MS" w:cs="Trebuchet MS"/>
          <w:color w:val="0D0D0D"/>
        </w:rPr>
        <w: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factur</w:t>
      </w:r>
      <w:r>
        <w:rPr>
          <w:rFonts w:ascii="Trebuchet MS" w:eastAsia="Trebuchet MS" w:hAnsi="Trebuchet MS" w:cs="Trebuchet MS"/>
          <w:color w:val="0D0D0D"/>
        </w:rPr>
        <w:t>ă</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spacing w:val="-1"/>
        </w:rPr>
        <w:t>parte</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ordine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9"/>
        </w:rPr>
        <w:t xml:space="preserve"> </w:t>
      </w:r>
      <w:r>
        <w:rPr>
          <w:rFonts w:ascii="Trebuchet MS" w:eastAsia="Trebuchet MS" w:hAnsi="Trebuchet MS" w:cs="Trebuchet MS"/>
          <w:color w:val="0D0D0D"/>
        </w:rPr>
        <w:t>întocmite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spacing w:val="-1"/>
        </w:rPr>
        <w:t>stinc</w:t>
      </w:r>
      <w:r>
        <w:rPr>
          <w:rFonts w:ascii="Trebuchet MS" w:eastAsia="Trebuchet MS" w:hAnsi="Trebuchet MS" w:cs="Trebuchet MS"/>
          <w:color w:val="0D0D0D"/>
        </w:rPr>
        <w:t>t</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pe fiecare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element,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suma</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ă</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virată</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spacing w:val="3"/>
        </w:rPr>
        <w:t>i</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respectiv,</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ordin</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întocmite</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distinct</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1"/>
        </w:rPr>
        <w:t>ecar</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elemen</w:t>
      </w:r>
      <w:r>
        <w:rPr>
          <w:rFonts w:ascii="Trebuchet MS" w:eastAsia="Trebuchet MS" w:hAnsi="Trebuchet MS" w:cs="Trebuchet MS"/>
          <w:color w:val="0D0D0D"/>
        </w:rPr>
        <w:t>t</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 xml:space="preserve">pentru </w:t>
      </w:r>
      <w:r>
        <w:rPr>
          <w:rFonts w:ascii="Trebuchet MS" w:eastAsia="Trebuchet MS" w:hAnsi="Trebuchet MS" w:cs="Trebuchet MS"/>
          <w:color w:val="0D0D0D"/>
          <w:spacing w:val="-1"/>
        </w:rPr>
        <w:t>sum</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achitată</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contribuţia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proprie,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excepţi</w:t>
      </w:r>
      <w:r>
        <w:rPr>
          <w:rFonts w:ascii="Trebuchet MS" w:eastAsia="Trebuchet MS" w:hAnsi="Trebuchet MS" w:cs="Trebuchet MS"/>
          <w:color w:val="0D0D0D"/>
        </w:rPr>
        <w:t>a</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beneficiarilor</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prevăzuţi</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7</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 xml:space="preserve">alin. </w:t>
      </w:r>
      <w:r>
        <w:rPr>
          <w:rFonts w:ascii="Trebuchet MS" w:eastAsia="Trebuchet MS" w:hAnsi="Trebuchet MS" w:cs="Trebuchet MS"/>
          <w:color w:val="0D0D0D"/>
        </w:rPr>
        <w:t>(1)</w:t>
      </w:r>
      <w:r>
        <w:rPr>
          <w:rFonts w:ascii="Trebuchet MS" w:eastAsia="Trebuchet MS" w:hAnsi="Trebuchet MS" w:cs="Trebuchet MS"/>
          <w:color w:val="0D0D0D"/>
          <w:spacing w:val="10"/>
        </w:rPr>
        <w:t xml:space="preserve"> </w:t>
      </w:r>
      <w:proofErr w:type="gramStart"/>
      <w:r>
        <w:rPr>
          <w:rFonts w:ascii="Trebuchet MS" w:eastAsia="Trebuchet MS" w:hAnsi="Trebuchet MS" w:cs="Trebuchet MS"/>
          <w:color w:val="0D0D0D"/>
        </w:rPr>
        <w:t>din</w:t>
      </w:r>
      <w:proofErr w:type="gramEnd"/>
      <w:r>
        <w:rPr>
          <w:rFonts w:ascii="Trebuchet MS" w:eastAsia="Trebuchet MS" w:hAnsi="Trebuchet MS" w:cs="Trebuchet MS"/>
          <w:color w:val="0D0D0D"/>
          <w:spacing w:val="10"/>
        </w:rPr>
        <w:t xml:space="preserve"> </w:t>
      </w:r>
      <w:r>
        <w:rPr>
          <w:rFonts w:ascii="Trebuchet MS" w:eastAsia="Trebuchet MS" w:hAnsi="Trebuchet MS" w:cs="Trebuchet MS"/>
          <w:color w:val="0D0D0D"/>
        </w:rPr>
        <w:t>HG</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93/2016.</w:t>
      </w:r>
    </w:p>
    <w:p w:rsidR="000B3971" w:rsidRDefault="000B3971">
      <w:pPr>
        <w:spacing w:before="3" w:line="100" w:lineRule="exact"/>
        <w:rPr>
          <w:sz w:val="11"/>
          <w:szCs w:val="11"/>
        </w:rPr>
      </w:pPr>
    </w:p>
    <w:p w:rsidR="000B3971" w:rsidRDefault="0099349E">
      <w:pPr>
        <w:spacing w:line="247" w:lineRule="auto"/>
        <w:ind w:left="133" w:right="99"/>
        <w:jc w:val="both"/>
        <w:rPr>
          <w:rFonts w:ascii="Trebuchet MS" w:eastAsia="Trebuchet MS" w:hAnsi="Trebuchet MS" w:cs="Trebuchet MS"/>
        </w:rPr>
      </w:pPr>
      <w:r>
        <w:rPr>
          <w:rFonts w:ascii="Trebuchet MS" w:eastAsia="Trebuchet MS" w:hAnsi="Trebuchet MS" w:cs="Trebuchet MS"/>
          <w:color w:val="0D0D0D"/>
        </w:rPr>
        <w:t>(10)</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Operaţiunile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 alin.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(9)</w:t>
      </w:r>
      <w:r>
        <w:rPr>
          <w:rFonts w:ascii="Trebuchet MS" w:eastAsia="Trebuchet MS" w:hAnsi="Trebuchet MS" w:cs="Trebuchet MS"/>
          <w:color w:val="0D0D0D"/>
          <w:spacing w:val="3"/>
        </w:rPr>
        <w:t xml:space="preserve"> </w:t>
      </w:r>
      <w:proofErr w:type="gramStart"/>
      <w:r>
        <w:rPr>
          <w:rFonts w:ascii="Trebuchet MS" w:eastAsia="Trebuchet MS" w:hAnsi="Trebuchet MS" w:cs="Trebuchet MS"/>
          <w:color w:val="0D0D0D"/>
          <w:spacing w:val="-1"/>
        </w:rPr>
        <w:t>s</w:t>
      </w:r>
      <w:r>
        <w:rPr>
          <w:rFonts w:ascii="Trebuchet MS" w:eastAsia="Trebuchet MS" w:hAnsi="Trebuchet MS" w:cs="Trebuchet MS"/>
          <w:color w:val="0D0D0D"/>
        </w:rPr>
        <w:t>e</w:t>
      </w:r>
      <w:proofErr w:type="gramEnd"/>
      <w:r>
        <w:rPr>
          <w:rFonts w:ascii="Trebuchet MS" w:eastAsia="Trebuchet MS" w:hAnsi="Trebuchet MS" w:cs="Trebuchet MS"/>
          <w:color w:val="0D0D0D"/>
        </w:rPr>
        <w:t xml:space="preserve"> efectuează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beneficiar/lider</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spacing w:val="-1"/>
        </w:rPr>
        <w:t>parteneriat/partene</w:t>
      </w:r>
      <w:r>
        <w:rPr>
          <w:rFonts w:ascii="Trebuchet MS" w:eastAsia="Trebuchet MS" w:hAnsi="Trebuchet MS" w:cs="Trebuchet MS"/>
          <w:color w:val="0D0D0D"/>
        </w:rPr>
        <w:t xml:space="preserve">r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maximu</w:t>
      </w:r>
      <w:r>
        <w:rPr>
          <w:rFonts w:ascii="Trebuchet MS" w:eastAsia="Trebuchet MS" w:hAnsi="Trebuchet MS" w:cs="Trebuchet MS"/>
          <w:color w:val="0D0D0D"/>
        </w:rPr>
        <w:t>m</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5</w:t>
      </w:r>
      <w:r>
        <w:rPr>
          <w:rFonts w:ascii="Trebuchet MS" w:eastAsia="Trebuchet MS" w:hAnsi="Trebuchet MS" w:cs="Trebuchet MS"/>
          <w:color w:val="0D0D0D"/>
          <w:spacing w:val="3"/>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încasare</w:t>
      </w:r>
      <w:r>
        <w:rPr>
          <w:rFonts w:ascii="Trebuchet MS" w:eastAsia="Trebuchet MS" w:hAnsi="Trebuchet MS" w:cs="Trebuchet MS"/>
          <w:color w:val="0D0D0D"/>
        </w:rPr>
        <w:t>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contul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(6)</w:t>
      </w:r>
      <w:r>
        <w:rPr>
          <w:rFonts w:ascii="Trebuchet MS" w:eastAsia="Trebuchet MS" w:hAnsi="Trebuchet MS" w:cs="Trebuchet MS"/>
          <w:color w:val="0D0D0D"/>
          <w:spacing w:val="10"/>
        </w:rPr>
        <w:t xml:space="preserve"> </w:t>
      </w:r>
      <w:proofErr w:type="gramStart"/>
      <w:r>
        <w:rPr>
          <w:rFonts w:ascii="Trebuchet MS" w:eastAsia="Trebuchet MS" w:hAnsi="Trebuchet MS" w:cs="Trebuchet MS"/>
          <w:color w:val="0D0D0D"/>
        </w:rPr>
        <w:t>şi</w:t>
      </w:r>
      <w:proofErr w:type="gramEnd"/>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(5).</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(11)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virat</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beneficiarului/liderului</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parteneriat/partenerilo</w:t>
      </w:r>
      <w:r>
        <w:rPr>
          <w:rFonts w:ascii="Trebuchet MS" w:eastAsia="Trebuchet MS" w:hAnsi="Trebuchet MS" w:cs="Trebuchet MS"/>
          <w:color w:val="0D0D0D"/>
        </w:rPr>
        <w:t>r</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baza</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e</w:t>
      </w:r>
      <w:r>
        <w:rPr>
          <w:rFonts w:ascii="Trebuchet MS" w:eastAsia="Trebuchet MS" w:hAnsi="Trebuchet MS" w:cs="Trebuchet MS"/>
          <w:color w:val="0D0D0D"/>
          <w:spacing w:val="-1"/>
        </w:rPr>
        <w:t>rerilo</w:t>
      </w:r>
      <w:r>
        <w:rPr>
          <w:rFonts w:ascii="Trebuchet MS" w:eastAsia="Trebuchet MS" w:hAnsi="Trebuchet MS" w:cs="Trebuchet MS"/>
          <w:color w:val="0D0D0D"/>
        </w:rPr>
        <w:t>r</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rPr>
        <w:t>plată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pot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utilizate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o</w:t>
      </w:r>
      <w:r>
        <w:rPr>
          <w:rFonts w:ascii="Trebuchet MS" w:eastAsia="Trebuchet MS" w:hAnsi="Trebuchet MS" w:cs="Trebuchet MS"/>
          <w:color w:val="0D0D0D"/>
          <w:spacing w:val="5"/>
        </w:rPr>
        <w:t xml:space="preserve"> </w:t>
      </w:r>
      <w:proofErr w:type="gramStart"/>
      <w:r>
        <w:rPr>
          <w:rFonts w:ascii="Trebuchet MS" w:eastAsia="Trebuchet MS" w:hAnsi="Trebuchet MS" w:cs="Trebuchet MS"/>
          <w:color w:val="0D0D0D"/>
        </w:rPr>
        <w:t>altă</w:t>
      </w:r>
      <w:proofErr w:type="gramEnd"/>
      <w:r>
        <w:rPr>
          <w:rFonts w:ascii="Trebuchet MS" w:eastAsia="Trebuchet MS" w:hAnsi="Trebuchet MS" w:cs="Trebuchet MS"/>
          <w:color w:val="0D0D0D"/>
          <w:spacing w:val="12"/>
        </w:rPr>
        <w:t xml:space="preserve"> </w:t>
      </w:r>
      <w:r>
        <w:rPr>
          <w:rFonts w:ascii="Trebuchet MS" w:eastAsia="Trebuchet MS" w:hAnsi="Trebuchet MS" w:cs="Trebuchet MS"/>
          <w:color w:val="0D0D0D"/>
        </w:rPr>
        <w:t>destinaţie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decât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cea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fost</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acordate.</w:t>
      </w:r>
    </w:p>
    <w:p w:rsidR="000B3971" w:rsidRDefault="000B3971">
      <w:pPr>
        <w:spacing w:before="3"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(12)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depunerea </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 xml:space="preserve">e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beneficiar/liderul </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parteneriat </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unor </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 xml:space="preserve">documente </w:t>
      </w:r>
      <w:r>
        <w:rPr>
          <w:rFonts w:ascii="Trebuchet MS" w:eastAsia="Trebuchet MS" w:hAnsi="Trebuchet MS" w:cs="Trebuchet MS"/>
          <w:color w:val="0D0D0D"/>
        </w:rPr>
        <w:t>adiţionale</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clarificări</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solicitat</w:t>
      </w:r>
      <w:r>
        <w:rPr>
          <w:rFonts w:ascii="Trebuchet MS" w:eastAsia="Trebuchet MS" w:hAnsi="Trebuchet MS" w:cs="Trebuchet MS"/>
          <w:color w:val="0D0D0D"/>
        </w:rPr>
        <w:t>e</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AM/O</w:t>
      </w:r>
      <w:r>
        <w:rPr>
          <w:rFonts w:ascii="Trebuchet MS" w:eastAsia="Trebuchet MS" w:hAnsi="Trebuchet MS" w:cs="Trebuchet MS"/>
          <w:color w:val="0D0D0D"/>
        </w:rPr>
        <w:t>I</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Programu</w:t>
      </w:r>
      <w:r>
        <w:rPr>
          <w:rFonts w:ascii="Trebuchet MS" w:eastAsia="Trebuchet MS" w:hAnsi="Trebuchet MS" w:cs="Trebuchet MS"/>
          <w:color w:val="0D0D0D"/>
        </w:rPr>
        <w:t>l  Oper</w:t>
      </w:r>
      <w:r>
        <w:rPr>
          <w:rFonts w:ascii="Trebuchet MS" w:eastAsia="Trebuchet MS" w:hAnsi="Trebuchet MS" w:cs="Trebuchet MS"/>
          <w:color w:val="0D0D0D"/>
          <w:spacing w:val="-1"/>
        </w:rPr>
        <w:t>aț</w:t>
      </w:r>
      <w:r>
        <w:rPr>
          <w:rFonts w:ascii="Trebuchet MS" w:eastAsia="Trebuchet MS" w:hAnsi="Trebuchet MS" w:cs="Trebuchet MS"/>
          <w:color w:val="0D0D0D"/>
          <w:spacing w:val="1"/>
        </w:rPr>
        <w:t>i</w:t>
      </w:r>
      <w:r>
        <w:rPr>
          <w:rFonts w:ascii="Trebuchet MS" w:eastAsia="Trebuchet MS" w:hAnsi="Trebuchet MS" w:cs="Trebuchet MS"/>
          <w:color w:val="0D0D0D"/>
        </w:rPr>
        <w:t xml:space="preserve">onal </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Capital </w:t>
      </w:r>
      <w:r>
        <w:rPr>
          <w:rFonts w:ascii="Trebuchet MS" w:eastAsia="Trebuchet MS" w:hAnsi="Trebuchet MS" w:cs="Trebuchet MS"/>
          <w:color w:val="0D0D0D"/>
        </w:rPr>
        <w:t>Uman,</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2"/>
        </w:rPr>
        <w:t>2</w:t>
      </w:r>
      <w:r>
        <w:rPr>
          <w:rFonts w:ascii="Trebuchet MS" w:eastAsia="Trebuchet MS" w:hAnsi="Trebuchet MS" w:cs="Trebuchet MS"/>
          <w:color w:val="0D0D0D"/>
        </w:rPr>
        <w:t>0</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zil</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2"/>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(6</w:t>
      </w:r>
      <w:r>
        <w:rPr>
          <w:rFonts w:ascii="Trebuchet MS" w:eastAsia="Trebuchet MS" w:hAnsi="Trebuchet MS" w:cs="Trebuchet MS"/>
          <w:color w:val="0D0D0D"/>
        </w:rPr>
        <w:t>)</w:t>
      </w:r>
      <w:r>
        <w:rPr>
          <w:rFonts w:ascii="Trebuchet MS" w:eastAsia="Trebuchet MS" w:hAnsi="Trebuchet MS" w:cs="Trebuchet MS"/>
          <w:color w:val="0D0D0D"/>
          <w:spacing w:val="7"/>
        </w:rPr>
        <w:t xml:space="preserve"> </w:t>
      </w:r>
      <w:proofErr w:type="gramStart"/>
      <w:r>
        <w:rPr>
          <w:rFonts w:ascii="Trebuchet MS" w:eastAsia="Trebuchet MS" w:hAnsi="Trebuchet MS" w:cs="Trebuchet MS"/>
          <w:color w:val="0D0D0D"/>
          <w:spacing w:val="-1"/>
        </w:rPr>
        <w:t>poat</w:t>
      </w:r>
      <w:r>
        <w:rPr>
          <w:rFonts w:ascii="Trebuchet MS" w:eastAsia="Trebuchet MS" w:hAnsi="Trebuchet MS" w:cs="Trebuchet MS"/>
          <w:color w:val="0D0D0D"/>
        </w:rPr>
        <w:t>e</w:t>
      </w:r>
      <w:proofErr w:type="gramEnd"/>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 întrerupt,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făr</w:t>
      </w:r>
      <w:r>
        <w:rPr>
          <w:rFonts w:ascii="Trebuchet MS" w:eastAsia="Trebuchet MS" w:hAnsi="Trebuchet MS" w:cs="Trebuchet MS"/>
          <w:color w:val="0D0D0D"/>
        </w:rPr>
        <w:t>ă</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w w:val="103"/>
        </w:rPr>
        <w:t xml:space="preserve">ca </w:t>
      </w:r>
      <w:r>
        <w:rPr>
          <w:rFonts w:ascii="Trebuchet MS" w:eastAsia="Trebuchet MS" w:hAnsi="Trebuchet MS" w:cs="Trebuchet MS"/>
          <w:color w:val="0D0D0D"/>
        </w:rPr>
        <w:t>perioadele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întrerupere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cumulate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să</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depăşească</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8"/>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lucrătoare.</w:t>
      </w:r>
    </w:p>
    <w:p w:rsidR="000B3971" w:rsidRDefault="000B3971">
      <w:pPr>
        <w:spacing w:before="10" w:line="100" w:lineRule="exact"/>
        <w:rPr>
          <w:sz w:val="10"/>
          <w:szCs w:val="10"/>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(13)   În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maximum</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10</w:t>
      </w:r>
      <w:r>
        <w:rPr>
          <w:rFonts w:ascii="Trebuchet MS" w:eastAsia="Trebuchet MS" w:hAnsi="Trebuchet MS" w:cs="Trebuchet MS"/>
          <w:color w:val="0D0D0D"/>
          <w:spacing w:val="8"/>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6"/>
        </w:rPr>
        <w:t xml:space="preserve"> </w:t>
      </w:r>
      <w:r>
        <w:rPr>
          <w:rFonts w:ascii="Trebuchet MS" w:eastAsia="Trebuchet MS" w:hAnsi="Trebuchet MS" w:cs="Trebuchet MS"/>
          <w:color w:val="0D0D0D"/>
        </w:rPr>
        <w:t>data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încasării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virate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w w:val="103"/>
        </w:rPr>
        <w:t xml:space="preserve">către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(6),</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l</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obligaţi</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 depune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rambursare </w:t>
      </w:r>
      <w:r>
        <w:rPr>
          <w:rFonts w:ascii="Trebuchet MS" w:eastAsia="Trebuchet MS" w:hAnsi="Trebuchet MS" w:cs="Trebuchet MS"/>
          <w:color w:val="0D0D0D"/>
          <w:spacing w:val="-1"/>
        </w:rPr>
        <w:t>aferent</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AM/OI</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Programul</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Opera</w:t>
      </w:r>
      <w:r>
        <w:rPr>
          <w:rFonts w:ascii="Trebuchet MS" w:eastAsia="Trebuchet MS" w:hAnsi="Trebuchet MS" w:cs="Trebuchet MS"/>
          <w:color w:val="0D0D0D"/>
        </w:rPr>
        <w:t>țional</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proofErr w:type="gramStart"/>
      <w:r>
        <w:rPr>
          <w:rFonts w:ascii="Trebuchet MS" w:eastAsia="Trebuchet MS" w:hAnsi="Trebuchet MS" w:cs="Trebuchet MS"/>
          <w:color w:val="0D0D0D"/>
          <w:spacing w:val="-1"/>
          <w:w w:val="103"/>
        </w:rPr>
        <w:t>să</w:t>
      </w:r>
      <w:proofErr w:type="gramEnd"/>
      <w:r>
        <w:rPr>
          <w:rFonts w:ascii="Trebuchet MS" w:eastAsia="Trebuchet MS" w:hAnsi="Trebuchet MS" w:cs="Trebuchet MS"/>
          <w:color w:val="0D0D0D"/>
          <w:spacing w:val="-1"/>
          <w:w w:val="103"/>
        </w:rPr>
        <w:t xml:space="preserve"> </w:t>
      </w:r>
      <w:r>
        <w:rPr>
          <w:rFonts w:ascii="Trebuchet MS" w:eastAsia="Trebuchet MS" w:hAnsi="Trebuchet MS" w:cs="Trebuchet MS"/>
          <w:color w:val="0D0D0D"/>
        </w:rPr>
        <w:t>includă</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sumel</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facturile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decontat</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 cazul</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proiecte</w:t>
      </w:r>
      <w:r>
        <w:rPr>
          <w:rFonts w:ascii="Trebuchet MS" w:eastAsia="Trebuchet MS" w:hAnsi="Trebuchet MS" w:cs="Trebuchet MS"/>
          <w:color w:val="0D0D0D"/>
          <w:w w:val="104"/>
        </w:rPr>
        <w:t xml:space="preserve">lor </w:t>
      </w:r>
      <w:r>
        <w:rPr>
          <w:rFonts w:ascii="Trebuchet MS" w:eastAsia="Trebuchet MS" w:hAnsi="Trebuchet MS" w:cs="Trebuchet MS"/>
          <w:color w:val="0D0D0D"/>
          <w:spacing w:val="-1"/>
        </w:rPr>
        <w:t>implementat</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w:t>
      </w:r>
      <w:r>
        <w:rPr>
          <w:rFonts w:ascii="Trebuchet MS" w:eastAsia="Trebuchet MS" w:hAnsi="Trebuchet MS" w:cs="Trebuchet MS"/>
          <w:color w:val="0D0D0D"/>
          <w:spacing w:val="-1"/>
        </w:rPr>
        <w:t>arteneriat</w:t>
      </w:r>
      <w:r>
        <w:rPr>
          <w:rFonts w:ascii="Trebuchet MS" w:eastAsia="Trebuchet MS" w:hAnsi="Trebuchet MS" w:cs="Trebuchet MS"/>
          <w:color w:val="0D0D0D"/>
        </w:rPr>
        <w: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lideru</w:t>
      </w:r>
      <w:r>
        <w:rPr>
          <w:rFonts w:ascii="Trebuchet MS" w:eastAsia="Trebuchet MS" w:hAnsi="Trebuchet MS" w:cs="Trebuchet MS"/>
          <w:color w:val="0D0D0D"/>
        </w:rPr>
        <w:t>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depune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o </w:t>
      </w:r>
      <w:r>
        <w:rPr>
          <w:rFonts w:ascii="Trebuchet MS" w:eastAsia="Trebuchet MS" w:hAnsi="Trebuchet MS" w:cs="Trebuchet MS"/>
          <w:color w:val="0D0D0D"/>
          <w:spacing w:val="-1"/>
        </w:rPr>
        <w:t>cerer</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w w:val="103"/>
        </w:rPr>
        <w:t xml:space="preserve">rambursare </w:t>
      </w:r>
      <w:proofErr w:type="gramStart"/>
      <w:r>
        <w:rPr>
          <w:rFonts w:ascii="Trebuchet MS" w:eastAsia="Trebuchet MS" w:hAnsi="Trebuchet MS" w:cs="Trebuchet MS"/>
          <w:color w:val="0D0D0D"/>
        </w:rPr>
        <w:t xml:space="preserve">centralizată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proofErr w:type="gramEnd"/>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3"/>
        </w:rPr>
        <w:t>n</w:t>
      </w:r>
      <w:r>
        <w:rPr>
          <w:rFonts w:ascii="Trebuchet MS" w:eastAsia="Trebuchet MS" w:hAnsi="Trebuchet MS" w:cs="Trebuchet MS"/>
          <w:color w:val="0D0D0D"/>
          <w:spacing w:val="3"/>
        </w:rPr>
        <w:t>i</w:t>
      </w:r>
      <w:r>
        <w:rPr>
          <w:rFonts w:ascii="Trebuchet MS" w:eastAsia="Trebuchet MS" w:hAnsi="Trebuchet MS" w:cs="Trebuchet MS"/>
          <w:color w:val="0D0D0D"/>
          <w:spacing w:val="-1"/>
        </w:rPr>
        <w:t>ve</w:t>
      </w:r>
      <w:r>
        <w:rPr>
          <w:rFonts w:ascii="Trebuchet MS" w:eastAsia="Trebuchet MS" w:hAnsi="Trebuchet MS" w:cs="Trebuchet MS"/>
          <w:color w:val="0D0D0D"/>
        </w:rPr>
        <w:t>l</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proiect</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sun</w:t>
      </w:r>
      <w:r>
        <w:rPr>
          <w:rFonts w:ascii="Trebuchet MS" w:eastAsia="Trebuchet MS" w:hAnsi="Trebuchet MS" w:cs="Trebuchet MS"/>
          <w:color w:val="0D0D0D"/>
        </w:rPr>
        <w:t>t</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incluse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sumele</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facturile</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decontat</w:t>
      </w:r>
      <w:r>
        <w:rPr>
          <w:rFonts w:ascii="Trebuchet MS" w:eastAsia="Trebuchet MS" w:hAnsi="Trebuchet MS" w:cs="Trebuchet MS"/>
          <w:color w:val="0D0D0D"/>
        </w:rPr>
        <w:t xml:space="preserve">e  </w:t>
      </w:r>
      <w:r>
        <w:rPr>
          <w:rFonts w:ascii="Trebuchet MS" w:eastAsia="Trebuchet MS" w:hAnsi="Trebuchet MS" w:cs="Trebuchet MS"/>
          <w:color w:val="0D0D0D"/>
          <w:spacing w:val="-2"/>
          <w:w w:val="103"/>
        </w:rPr>
        <w:t>pr</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n </w:t>
      </w:r>
      <w:r>
        <w:rPr>
          <w:rFonts w:ascii="Trebuchet MS" w:eastAsia="Trebuchet MS" w:hAnsi="Trebuchet MS" w:cs="Trebuchet MS"/>
          <w:color w:val="0D0D0D"/>
        </w:rPr>
        <w:t>cererea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plată.</w:t>
      </w:r>
    </w:p>
    <w:p w:rsidR="000B3971" w:rsidRDefault="000B3971">
      <w:pPr>
        <w:spacing w:before="2"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(14)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Beneficiarul/</w:t>
      </w:r>
      <w:proofErr w:type="gramStart"/>
      <w:r>
        <w:rPr>
          <w:rFonts w:ascii="Trebuchet MS" w:eastAsia="Trebuchet MS" w:hAnsi="Trebuchet MS" w:cs="Trebuchet MS"/>
          <w:color w:val="0D0D0D"/>
        </w:rPr>
        <w:t xml:space="preserve">liderul </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de</w:t>
      </w:r>
      <w:proofErr w:type="gramEnd"/>
      <w:r>
        <w:rPr>
          <w:rFonts w:ascii="Trebuchet MS" w:eastAsia="Trebuchet MS" w:hAnsi="Trebuchet MS" w:cs="Trebuchet MS"/>
          <w:color w:val="0D0D0D"/>
        </w:rPr>
        <w:t xml:space="preserve">  parteneriat/partenerii </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 xml:space="preserve">u  obligaţia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2"/>
        </w:rPr>
        <w:t>r</w:t>
      </w:r>
      <w:r>
        <w:rPr>
          <w:rFonts w:ascii="Trebuchet MS" w:eastAsia="Trebuchet MS" w:hAnsi="Trebuchet MS" w:cs="Trebuchet MS"/>
          <w:color w:val="0D0D0D"/>
        </w:rPr>
        <w:t xml:space="preserve">estituirii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integral</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w w:val="103"/>
        </w:rPr>
        <w:t xml:space="preserve">sau </w:t>
      </w:r>
      <w:r>
        <w:rPr>
          <w:rFonts w:ascii="Trebuchet MS" w:eastAsia="Trebuchet MS" w:hAnsi="Trebuchet MS" w:cs="Trebuchet MS"/>
          <w:color w:val="0D0D0D"/>
          <w:spacing w:val="-1"/>
        </w:rPr>
        <w:t>parţial</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virate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rPr>
        <w:t>justifică</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ce</w:t>
      </w:r>
      <w:r>
        <w:rPr>
          <w:rFonts w:ascii="Trebuchet MS" w:eastAsia="Trebuchet MS" w:hAnsi="Trebuchet MS" w:cs="Trebuchet MS"/>
          <w:color w:val="0D0D0D"/>
          <w:spacing w:val="-4"/>
        </w:rPr>
        <w:t>r</w:t>
      </w:r>
      <w:r>
        <w:rPr>
          <w:rFonts w:ascii="Trebuchet MS" w:eastAsia="Trebuchet MS" w:hAnsi="Trebuchet MS" w:cs="Trebuchet MS"/>
          <w:color w:val="0D0D0D"/>
        </w:rPr>
        <w:t>eri</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 xml:space="preserve">utilizarea </w:t>
      </w:r>
      <w:r>
        <w:rPr>
          <w:rFonts w:ascii="Trebuchet MS" w:eastAsia="Trebuchet MS" w:hAnsi="Trebuchet MS" w:cs="Trebuchet MS"/>
          <w:color w:val="0D0D0D"/>
          <w:spacing w:val="-1"/>
          <w:w w:val="103"/>
        </w:rPr>
        <w:t>acestora.</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(15)   Beneficiarul/liderul</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parteneriat/</w:t>
      </w:r>
      <w:proofErr w:type="gramStart"/>
      <w:r>
        <w:rPr>
          <w:rFonts w:ascii="Trebuchet MS" w:eastAsia="Trebuchet MS" w:hAnsi="Trebuchet MS" w:cs="Trebuchet MS"/>
          <w:color w:val="0D0D0D"/>
        </w:rPr>
        <w:t xml:space="preserve">partenerul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este</w:t>
      </w:r>
      <w:proofErr w:type="gramEnd"/>
      <w:r>
        <w:rPr>
          <w:rFonts w:ascii="Trebuchet MS" w:eastAsia="Trebuchet MS" w:hAnsi="Trebuchet MS" w:cs="Trebuchet MS"/>
          <w:color w:val="0D0D0D"/>
          <w:spacing w:val="12"/>
        </w:rPr>
        <w:t xml:space="preserve"> </w:t>
      </w:r>
      <w:r>
        <w:rPr>
          <w:rFonts w:ascii="Trebuchet MS" w:eastAsia="Trebuchet MS" w:hAnsi="Trebuchet MS" w:cs="Trebuchet MS"/>
          <w:color w:val="0D0D0D"/>
        </w:rPr>
        <w:t>responsabili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utilizarea</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sumelor </w:t>
      </w:r>
      <w:r>
        <w:rPr>
          <w:rFonts w:ascii="Trebuchet MS" w:eastAsia="Trebuchet MS" w:hAnsi="Trebuchet MS" w:cs="Trebuchet MS"/>
          <w:color w:val="0D0D0D"/>
        </w:rPr>
        <w:t>potrivit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destinaţiilor,</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precum</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rest</w:t>
      </w:r>
      <w:r>
        <w:rPr>
          <w:rFonts w:ascii="Trebuchet MS" w:eastAsia="Trebuchet MS" w:hAnsi="Trebuchet MS" w:cs="Trebuchet MS"/>
          <w:color w:val="0D0D0D"/>
        </w:rPr>
        <w:t>ituirea</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virate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w w:val="103"/>
        </w:rPr>
        <w:t xml:space="preserve">justifică </w:t>
      </w:r>
      <w:r>
        <w:rPr>
          <w:rFonts w:ascii="Trebuchet MS" w:eastAsia="Trebuchet MS" w:hAnsi="Trebuchet MS" w:cs="Trebuchet MS"/>
          <w:color w:val="0D0D0D"/>
          <w:spacing w:val="-2"/>
        </w:rPr>
        <w:t>ut</w:t>
      </w:r>
      <w:r>
        <w:rPr>
          <w:rFonts w:ascii="Trebuchet MS" w:eastAsia="Trebuchet MS" w:hAnsi="Trebuchet MS" w:cs="Trebuchet MS"/>
          <w:color w:val="0D0D0D"/>
          <w:spacing w:val="3"/>
        </w:rPr>
        <w:t>i</w:t>
      </w:r>
      <w:r>
        <w:rPr>
          <w:rFonts w:ascii="Trebuchet MS" w:eastAsia="Trebuchet MS" w:hAnsi="Trebuchet MS" w:cs="Trebuchet MS"/>
          <w:color w:val="0D0D0D"/>
          <w:spacing w:val="-1"/>
        </w:rPr>
        <w:t>lizare</w:t>
      </w:r>
      <w:r>
        <w:rPr>
          <w:rFonts w:ascii="Trebuchet MS" w:eastAsia="Trebuchet MS" w:hAnsi="Trebuchet MS" w:cs="Trebuchet MS"/>
          <w:color w:val="0D0D0D"/>
        </w:rPr>
        <w:t>a</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lor.</w:t>
      </w:r>
    </w:p>
    <w:p w:rsidR="000B3971" w:rsidRDefault="000B3971">
      <w:pPr>
        <w:spacing w:before="3" w:line="100" w:lineRule="exact"/>
        <w:rPr>
          <w:sz w:val="11"/>
          <w:szCs w:val="11"/>
        </w:rPr>
      </w:pPr>
    </w:p>
    <w:p w:rsidR="000B3971" w:rsidRDefault="0099349E">
      <w:pPr>
        <w:spacing w:line="249" w:lineRule="auto"/>
        <w:ind w:left="133" w:right="105"/>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 xml:space="preserve">(16)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sumele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virate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nejustificate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 xml:space="preserve">cereri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rambursare</w:t>
      </w:r>
      <w:r>
        <w:rPr>
          <w:rFonts w:ascii="Trebuchet MS" w:eastAsia="Trebuchet MS" w:hAnsi="Trebuchet MS" w:cs="Trebuchet MS"/>
          <w:color w:val="0D0D0D"/>
        </w:rPr>
        <w:t xml:space="preserve">,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AMPOCU </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 xml:space="preserve">notifică </w:t>
      </w:r>
      <w:r>
        <w:rPr>
          <w:rFonts w:ascii="Trebuchet MS" w:eastAsia="Trebuchet MS" w:hAnsi="Trebuchet MS" w:cs="Trebuchet MS"/>
          <w:color w:val="0D0D0D"/>
        </w:rPr>
        <w:t xml:space="preserve">beneficiarul/liderul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parteneriat/partenerilor </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5</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lucrătoare  </w:t>
      </w:r>
      <w:r>
        <w:rPr>
          <w:rFonts w:ascii="Trebuchet MS" w:eastAsia="Trebuchet MS" w:hAnsi="Trebuchet MS" w:cs="Trebuchet MS"/>
          <w:color w:val="0D0D0D"/>
          <w:w w:val="103"/>
        </w:rPr>
        <w:t xml:space="preserve">obligaţia </w:t>
      </w:r>
      <w:r>
        <w:rPr>
          <w:rFonts w:ascii="Trebuchet MS" w:eastAsia="Trebuchet MS" w:hAnsi="Trebuchet MS" w:cs="Trebuchet MS"/>
          <w:color w:val="0D0D0D"/>
        </w:rPr>
        <w:t>restituirii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acestora.</w:t>
      </w:r>
    </w:p>
    <w:p w:rsidR="000B3971" w:rsidRDefault="0099349E">
      <w:pPr>
        <w:spacing w:before="71" w:line="247" w:lineRule="auto"/>
        <w:ind w:left="133" w:right="105"/>
        <w:jc w:val="both"/>
        <w:rPr>
          <w:rFonts w:ascii="Trebuchet MS" w:eastAsia="Trebuchet MS" w:hAnsi="Trebuchet MS" w:cs="Trebuchet MS"/>
        </w:rPr>
      </w:pPr>
      <w:r>
        <w:rPr>
          <w:rFonts w:ascii="Trebuchet MS" w:eastAsia="Trebuchet MS" w:hAnsi="Trebuchet MS" w:cs="Trebuchet MS"/>
          <w:color w:val="0D0D0D"/>
        </w:rPr>
        <w:lastRenderedPageBreak/>
        <w:t xml:space="preserve">(17) </w:t>
      </w:r>
      <w:r>
        <w:rPr>
          <w:rFonts w:ascii="Trebuchet MS" w:eastAsia="Trebuchet MS" w:hAnsi="Trebuchet MS" w:cs="Trebuchet MS"/>
          <w:color w:val="0D0D0D"/>
          <w:spacing w:val="-1"/>
        </w:rPr>
        <w:t>Nerespectare</w:t>
      </w:r>
      <w:r>
        <w:rPr>
          <w:rFonts w:ascii="Trebuchet MS" w:eastAsia="Trebuchet MS" w:hAnsi="Trebuchet MS" w:cs="Trebuchet MS"/>
          <w:color w:val="0D0D0D"/>
        </w:rPr>
        <w:t xml:space="preserve">a  </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prevederilor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alin. </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 xml:space="preserve">(13) </w:t>
      </w:r>
      <w:r>
        <w:rPr>
          <w:rFonts w:ascii="Trebuchet MS" w:eastAsia="Trebuchet MS" w:hAnsi="Trebuchet MS" w:cs="Trebuchet MS"/>
          <w:color w:val="0D0D0D"/>
          <w:spacing w:val="56"/>
        </w:rPr>
        <w:t xml:space="preserve"> </w:t>
      </w:r>
      <w:proofErr w:type="gramStart"/>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 xml:space="preserve">beneficiar/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lide</w:t>
      </w:r>
      <w:r>
        <w:rPr>
          <w:rFonts w:ascii="Trebuchet MS" w:eastAsia="Trebuchet MS" w:hAnsi="Trebuchet MS" w:cs="Trebuchet MS"/>
          <w:color w:val="0D0D0D"/>
        </w:rPr>
        <w:t xml:space="preserve">r </w:t>
      </w:r>
      <w:r>
        <w:rPr>
          <w:rFonts w:ascii="Trebuchet MS" w:eastAsia="Trebuchet MS" w:hAnsi="Trebuchet MS" w:cs="Trebuchet MS"/>
          <w:color w:val="0D0D0D"/>
          <w:spacing w:val="5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 xml:space="preserve">parteneriat/parteneri </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 xml:space="preserve">constituie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încălcarea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3"/>
          <w:w w:val="103"/>
        </w:rPr>
        <w:t>c</w:t>
      </w:r>
      <w:r>
        <w:rPr>
          <w:rFonts w:ascii="Trebuchet MS" w:eastAsia="Trebuchet MS" w:hAnsi="Trebuchet MS" w:cs="Trebuchet MS"/>
          <w:color w:val="0D0D0D"/>
          <w:spacing w:val="-3"/>
          <w:w w:val="103"/>
        </w:rPr>
        <w:t>o</w:t>
      </w:r>
      <w:r>
        <w:rPr>
          <w:rFonts w:ascii="Trebuchet MS" w:eastAsia="Trebuchet MS" w:hAnsi="Trebuchet MS" w:cs="Trebuchet MS"/>
          <w:color w:val="0D0D0D"/>
          <w:w w:val="103"/>
        </w:rPr>
        <w:t>ntractului/ordinului/deciziei</w:t>
      </w:r>
      <w:r>
        <w:rPr>
          <w:rFonts w:ascii="Trebuchet MS" w:eastAsia="Trebuchet MS" w:hAnsi="Trebuchet MS" w:cs="Trebuchet MS"/>
          <w:color w:val="0D0D0D"/>
          <w:spacing w:val="55"/>
          <w:w w:val="103"/>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2"/>
          <w:w w:val="103"/>
        </w:rPr>
        <w:t>f</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 xml:space="preserve">nanţare, </w:t>
      </w:r>
      <w:r>
        <w:rPr>
          <w:rFonts w:ascii="Trebuchet MS" w:eastAsia="Trebuchet MS" w:hAnsi="Trebuchet MS" w:cs="Trebuchet MS"/>
          <w:color w:val="0D0D0D"/>
        </w:rPr>
        <w:t>AM/OI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Programul</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Oper</w:t>
      </w:r>
      <w:r>
        <w:rPr>
          <w:rFonts w:ascii="Trebuchet MS" w:eastAsia="Trebuchet MS" w:hAnsi="Trebuchet MS" w:cs="Trebuchet MS"/>
          <w:color w:val="0D0D0D"/>
          <w:spacing w:val="-2"/>
        </w:rPr>
        <w:t>a</w:t>
      </w:r>
      <w:r>
        <w:rPr>
          <w:rFonts w:ascii="Trebuchet MS" w:eastAsia="Trebuchet MS" w:hAnsi="Trebuchet MS" w:cs="Trebuchet MS"/>
          <w:color w:val="0D0D0D"/>
        </w:rPr>
        <w:t>țional</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putând</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decide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rezilierea</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acestuia.</w:t>
      </w:r>
    </w:p>
    <w:p w:rsidR="000B3971" w:rsidRDefault="000B3971">
      <w:pPr>
        <w:spacing w:before="1"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(18)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autorizează,</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potrivit</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legale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al</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2"/>
        </w:rPr>
        <w:t>Un</w:t>
      </w:r>
      <w:r>
        <w:rPr>
          <w:rFonts w:ascii="Trebuchet MS" w:eastAsia="Trebuchet MS" w:hAnsi="Trebuchet MS" w:cs="Trebuchet MS"/>
          <w:color w:val="0D0D0D"/>
          <w:spacing w:val="3"/>
        </w:rPr>
        <w:t>i</w:t>
      </w:r>
      <w:r>
        <w:rPr>
          <w:rFonts w:ascii="Trebuchet MS" w:eastAsia="Trebuchet MS" w:hAnsi="Trebuchet MS" w:cs="Trebuchet MS"/>
          <w:color w:val="0D0D0D"/>
        </w:rPr>
        <w:t>unii</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Europen</w:t>
      </w:r>
      <w:r>
        <w:rPr>
          <w:rFonts w:ascii="Trebuchet MS" w:eastAsia="Trebuchet MS" w:hAnsi="Trebuchet MS" w:cs="Trebuchet MS"/>
          <w:color w:val="0D0D0D"/>
        </w:rPr>
        <w:t>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w w:val="103"/>
        </w:rPr>
        <w:t xml:space="preserve">naţionale, </w:t>
      </w:r>
      <w:r>
        <w:rPr>
          <w:rFonts w:ascii="Trebuchet MS" w:eastAsia="Trebuchet MS" w:hAnsi="Trebuchet MS" w:cs="Trebuchet MS"/>
          <w:color w:val="0D0D0D"/>
        </w:rPr>
        <w:t>cheltuielile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5"/>
        </w:rPr>
        <w:t xml:space="preserve"> </w:t>
      </w:r>
      <w:r>
        <w:rPr>
          <w:rFonts w:ascii="Trebuchet MS" w:eastAsia="Trebuchet MS" w:hAnsi="Trebuchet MS" w:cs="Trebuchet MS"/>
          <w:color w:val="0D0D0D"/>
        </w:rPr>
        <w:t>s</w:t>
      </w:r>
      <w:r>
        <w:rPr>
          <w:rFonts w:ascii="Trebuchet MS" w:eastAsia="Trebuchet MS" w:hAnsi="Trebuchet MS" w:cs="Trebuchet MS"/>
          <w:color w:val="0D0D0D"/>
          <w:spacing w:val="1"/>
        </w:rPr>
        <w:t>-</w:t>
      </w:r>
      <w:proofErr w:type="gramStart"/>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depu</w:t>
      </w:r>
      <w:r>
        <w:rPr>
          <w:rFonts w:ascii="Trebuchet MS" w:eastAsia="Trebuchet MS" w:hAnsi="Trebuchet MS" w:cs="Trebuchet MS"/>
          <w:color w:val="0D0D0D"/>
        </w:rPr>
        <w:t>s</w:t>
      </w:r>
      <w:proofErr w:type="gramEnd"/>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potrivit</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rPr>
        <w:t>al</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(13</w:t>
      </w:r>
      <w:r>
        <w:rPr>
          <w:rFonts w:ascii="Trebuchet MS" w:eastAsia="Trebuchet MS" w:hAnsi="Trebuchet MS" w:cs="Trebuchet MS"/>
          <w:color w:val="0D0D0D"/>
        </w:rPr>
        <w:t>)</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w w:val="103"/>
        </w:rPr>
        <w:t>n</w:t>
      </w:r>
      <w:r>
        <w:rPr>
          <w:rFonts w:ascii="Trebuchet MS" w:eastAsia="Trebuchet MS" w:hAnsi="Trebuchet MS" w:cs="Trebuchet MS"/>
          <w:color w:val="0D0D0D"/>
          <w:spacing w:val="-1"/>
          <w:w w:val="103"/>
        </w:rPr>
        <w:t xml:space="preserve">otifică </w:t>
      </w:r>
      <w:r>
        <w:rPr>
          <w:rFonts w:ascii="Trebuchet MS" w:eastAsia="Trebuchet MS" w:hAnsi="Trebuchet MS" w:cs="Trebuchet MS"/>
          <w:color w:val="0D0D0D"/>
        </w:rPr>
        <w:t xml:space="preserve">beneficiarul/liderul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de  parteneriat,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evidenţiind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distinct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sumele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aferente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FS</w:t>
      </w:r>
      <w:r>
        <w:rPr>
          <w:rFonts w:ascii="Trebuchet MS" w:eastAsia="Trebuchet MS" w:hAnsi="Trebuchet MS" w:cs="Trebuchet MS"/>
          <w:color w:val="0D0D0D"/>
        </w:rPr>
        <w:t xml:space="preserve">E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59"/>
        </w:rPr>
        <w:t xml:space="preserve"> </w:t>
      </w:r>
      <w:r>
        <w:rPr>
          <w:rFonts w:ascii="Trebuchet MS" w:eastAsia="Trebuchet MS" w:hAnsi="Trebuchet MS" w:cs="Trebuchet MS"/>
          <w:color w:val="0D0D0D"/>
          <w:w w:val="103"/>
        </w:rPr>
        <w:t xml:space="preserve">sumele </w:t>
      </w:r>
      <w:r>
        <w:rPr>
          <w:rFonts w:ascii="Trebuchet MS" w:eastAsia="Trebuchet MS" w:hAnsi="Trebuchet MS" w:cs="Trebuchet MS"/>
          <w:color w:val="0D0D0D"/>
          <w:spacing w:val="-4"/>
        </w:rPr>
        <w:t>r</w:t>
      </w:r>
      <w:r>
        <w:rPr>
          <w:rFonts w:ascii="Trebuchet MS" w:eastAsia="Trebuchet MS" w:hAnsi="Trebuchet MS" w:cs="Trebuchet MS"/>
          <w:color w:val="0D0D0D"/>
        </w:rPr>
        <w:t>eprezentând</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cofinanţare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publică</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asigurată</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bugetul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stat.</w:t>
      </w:r>
    </w:p>
    <w:p w:rsidR="000B3971" w:rsidRDefault="000B3971">
      <w:pPr>
        <w:spacing w:before="2" w:line="100" w:lineRule="exact"/>
        <w:rPr>
          <w:sz w:val="11"/>
          <w:szCs w:val="11"/>
        </w:rPr>
      </w:pPr>
    </w:p>
    <w:p w:rsidR="000B3971" w:rsidRDefault="0099349E">
      <w:pPr>
        <w:spacing w:line="250" w:lineRule="auto"/>
        <w:ind w:left="133" w:right="105"/>
        <w:jc w:val="both"/>
        <w:rPr>
          <w:rFonts w:ascii="Trebuchet MS" w:eastAsia="Trebuchet MS" w:hAnsi="Trebuchet MS" w:cs="Trebuchet MS"/>
        </w:rPr>
      </w:pPr>
      <w:r>
        <w:rPr>
          <w:rFonts w:ascii="Trebuchet MS" w:eastAsia="Trebuchet MS" w:hAnsi="Trebuchet MS" w:cs="Trebuchet MS"/>
          <w:color w:val="0D0D0D"/>
        </w:rPr>
        <w:t>(19)   Din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cereri</w:t>
      </w:r>
      <w:r>
        <w:rPr>
          <w:rFonts w:ascii="Trebuchet MS" w:eastAsia="Trebuchet MS" w:hAnsi="Trebuchet MS" w:cs="Trebuchet MS"/>
          <w:color w:val="0D0D0D"/>
        </w:rPr>
        <w:t>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cereri</w:t>
      </w:r>
      <w:r>
        <w:rPr>
          <w:rFonts w:ascii="Trebuchet MS" w:eastAsia="Trebuchet MS" w:hAnsi="Trebuchet MS" w:cs="Trebuchet MS"/>
          <w:color w:val="0D0D0D"/>
        </w:rPr>
        <w:t>i</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plat</w:t>
      </w:r>
      <w:r>
        <w:rPr>
          <w:rFonts w:ascii="Trebuchet MS" w:eastAsia="Trebuchet MS" w:hAnsi="Trebuchet MS" w:cs="Trebuchet MS"/>
          <w:color w:val="0D0D0D"/>
        </w:rPr>
        <w:t>ă</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dedu</w:t>
      </w:r>
      <w:r>
        <w:rPr>
          <w:rFonts w:ascii="Trebuchet MS" w:eastAsia="Trebuchet MS" w:hAnsi="Trebuchet MS" w:cs="Trebuchet MS"/>
          <w:color w:val="0D0D0D"/>
        </w:rPr>
        <w:t>c</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rPr>
        <w:t>sumel</w:t>
      </w:r>
      <w:r>
        <w:rPr>
          <w:rFonts w:ascii="Trebuchet MS" w:eastAsia="Trebuchet MS" w:hAnsi="Trebuchet MS" w:cs="Trebuchet MS"/>
          <w:color w:val="0D0D0D"/>
        </w:rPr>
        <w: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2"/>
        </w:rPr>
        <w:t>virat</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w w:val="103"/>
        </w:rPr>
        <w:t xml:space="preserve">pe </w:t>
      </w:r>
      <w:r>
        <w:rPr>
          <w:rFonts w:ascii="Trebuchet MS" w:eastAsia="Trebuchet MS" w:hAnsi="Trebuchet MS" w:cs="Trebuchet MS"/>
          <w:color w:val="0D0D0D"/>
        </w:rPr>
        <w:t>baza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plată.</w:t>
      </w:r>
    </w:p>
    <w:p w:rsidR="000B3971" w:rsidRDefault="000B3971">
      <w:pPr>
        <w:spacing w:before="8" w:line="100" w:lineRule="exact"/>
        <w:rPr>
          <w:sz w:val="10"/>
          <w:szCs w:val="10"/>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(20)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urm</w:t>
      </w:r>
      <w:r>
        <w:rPr>
          <w:rFonts w:ascii="Trebuchet MS" w:eastAsia="Trebuchet MS" w:hAnsi="Trebuchet MS" w:cs="Trebuchet MS"/>
          <w:color w:val="0D0D0D"/>
        </w:rPr>
        <w:t>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autorizării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aferente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plată, </w:t>
      </w:r>
      <w:r>
        <w:rPr>
          <w:rFonts w:ascii="Trebuchet MS" w:eastAsia="Trebuchet MS" w:hAnsi="Trebuchet MS" w:cs="Trebuchet MS"/>
          <w:color w:val="0D0D0D"/>
          <w:spacing w:val="-1"/>
        </w:rPr>
        <w:t>AMPOC</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constat</w:t>
      </w:r>
      <w:r>
        <w:rPr>
          <w:rFonts w:ascii="Trebuchet MS" w:eastAsia="Trebuchet MS" w:hAnsi="Trebuchet MS" w:cs="Trebuchet MS"/>
          <w:color w:val="0D0D0D"/>
        </w:rPr>
        <w:t xml:space="preserve">ă </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ă </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 xml:space="preserve">a   cheltuielilor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eligibile   </w:t>
      </w:r>
      <w:r>
        <w:rPr>
          <w:rFonts w:ascii="Trebuchet MS" w:eastAsia="Trebuchet MS" w:hAnsi="Trebuchet MS" w:cs="Trebuchet MS"/>
          <w:color w:val="0D0D0D"/>
          <w:spacing w:val="-1"/>
        </w:rPr>
        <w:t>est</w:t>
      </w:r>
      <w:r>
        <w:rPr>
          <w:rFonts w:ascii="Trebuchet MS" w:eastAsia="Trebuchet MS" w:hAnsi="Trebuchet MS" w:cs="Trebuchet MS"/>
          <w:color w:val="0D0D0D"/>
        </w:rPr>
        <w:t xml:space="preserve">e </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ma</w:t>
      </w:r>
      <w:r>
        <w:rPr>
          <w:rFonts w:ascii="Trebuchet MS" w:eastAsia="Trebuchet MS" w:hAnsi="Trebuchet MS" w:cs="Trebuchet MS"/>
          <w:color w:val="0D0D0D"/>
        </w:rPr>
        <w:t xml:space="preserve">i </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mic</w:t>
      </w:r>
      <w:r>
        <w:rPr>
          <w:rFonts w:ascii="Trebuchet MS" w:eastAsia="Trebuchet MS" w:hAnsi="Trebuchet MS" w:cs="Trebuchet MS"/>
          <w:color w:val="0D0D0D"/>
        </w:rPr>
        <w:t xml:space="preserve">ă </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decât </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w w:val="103"/>
        </w:rPr>
        <w:t xml:space="preserve">valoarea </w:t>
      </w:r>
      <w:r>
        <w:rPr>
          <w:rFonts w:ascii="Trebuchet MS" w:eastAsia="Trebuchet MS" w:hAnsi="Trebuchet MS" w:cs="Trebuchet MS"/>
          <w:color w:val="0D0D0D"/>
          <w:spacing w:val="-1"/>
        </w:rPr>
        <w:t>cheltuielilo</w:t>
      </w:r>
      <w:r>
        <w:rPr>
          <w:rFonts w:ascii="Trebuchet MS" w:eastAsia="Trebuchet MS" w:hAnsi="Trebuchet MS" w:cs="Trebuchet MS"/>
          <w:color w:val="0D0D0D"/>
        </w:rPr>
        <w:t>r</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autorizat</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pri</w:t>
      </w:r>
      <w:r>
        <w:rPr>
          <w:rFonts w:ascii="Trebuchet MS" w:eastAsia="Trebuchet MS" w:hAnsi="Trebuchet MS" w:cs="Trebuchet MS"/>
          <w:color w:val="0D0D0D"/>
        </w:rPr>
        <w:t>n</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transmit</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beneficiarului/liderul</w:t>
      </w:r>
      <w:r>
        <w:rPr>
          <w:rFonts w:ascii="Trebuchet MS" w:eastAsia="Trebuchet MS" w:hAnsi="Trebuchet MS" w:cs="Trebuchet MS"/>
          <w:color w:val="0D0D0D"/>
        </w:rPr>
        <w:t xml:space="preserve">ui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rPr>
        <w:t>parteneriat</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o</w:t>
      </w:r>
      <w:r>
        <w:rPr>
          <w:rFonts w:ascii="Trebuchet MS" w:eastAsia="Trebuchet MS" w:hAnsi="Trebuchet MS" w:cs="Trebuchet MS"/>
          <w:color w:val="0D0D0D"/>
          <w:spacing w:val="5"/>
        </w:rPr>
        <w:t xml:space="preserve"> </w:t>
      </w:r>
      <w:r>
        <w:rPr>
          <w:rFonts w:ascii="Trebuchet MS" w:eastAsia="Trebuchet MS" w:hAnsi="Trebuchet MS" w:cs="Trebuchet MS"/>
          <w:color w:val="0D0D0D"/>
        </w:rPr>
        <w:t>notificare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privind</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suma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neeligibile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ce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trebuie</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restituită.</w:t>
      </w:r>
    </w:p>
    <w:p w:rsidR="000B3971" w:rsidRDefault="000B3971">
      <w:pPr>
        <w:spacing w:before="5" w:line="100" w:lineRule="exact"/>
        <w:rPr>
          <w:sz w:val="11"/>
          <w:szCs w:val="11"/>
        </w:rPr>
      </w:pPr>
    </w:p>
    <w:p w:rsidR="000B3971" w:rsidRDefault="0099349E">
      <w:pPr>
        <w:ind w:left="133" w:right="116"/>
        <w:jc w:val="both"/>
        <w:rPr>
          <w:rFonts w:ascii="Trebuchet MS" w:eastAsia="Trebuchet MS" w:hAnsi="Trebuchet MS" w:cs="Trebuchet MS"/>
        </w:rPr>
      </w:pPr>
      <w:r>
        <w:rPr>
          <w:rFonts w:ascii="Trebuchet MS" w:eastAsia="Trebuchet MS" w:hAnsi="Trebuchet MS" w:cs="Trebuchet MS"/>
          <w:color w:val="0D0D0D"/>
        </w:rPr>
        <w:t xml:space="preserve">(21)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restituir</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r>
        <w:rPr>
          <w:rFonts w:ascii="Trebuchet MS" w:eastAsia="Trebuchet MS" w:hAnsi="Trebuchet MS" w:cs="Trebuchet MS"/>
          <w:color w:val="0D0D0D"/>
        </w:rPr>
        <w:t>(20)</w:t>
      </w:r>
      <w:r>
        <w:rPr>
          <w:rFonts w:ascii="Trebuchet MS" w:eastAsia="Trebuchet MS" w:hAnsi="Trebuchet MS" w:cs="Trebuchet MS"/>
          <w:color w:val="0D0D0D"/>
          <w:spacing w:val="8"/>
        </w:rPr>
        <w:t xml:space="preserve"> </w:t>
      </w:r>
      <w:proofErr w:type="gramStart"/>
      <w:r>
        <w:rPr>
          <w:rFonts w:ascii="Trebuchet MS" w:eastAsia="Trebuchet MS" w:hAnsi="Trebuchet MS" w:cs="Trebuchet MS"/>
          <w:color w:val="0D0D0D"/>
          <w:spacing w:val="-1"/>
        </w:rPr>
        <w:t>ş</w:t>
      </w:r>
      <w:r>
        <w:rPr>
          <w:rFonts w:ascii="Trebuchet MS" w:eastAsia="Trebuchet MS" w:hAnsi="Trebuchet MS" w:cs="Trebuchet MS"/>
          <w:color w:val="0D0D0D"/>
        </w:rPr>
        <w:t>i</w:t>
      </w:r>
      <w:proofErr w:type="gramEnd"/>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1"/>
        </w:rPr>
        <w:t>a</w:t>
      </w:r>
      <w:r>
        <w:rPr>
          <w:rFonts w:ascii="Trebuchet MS" w:eastAsia="Trebuchet MS" w:hAnsi="Trebuchet MS" w:cs="Trebuchet MS"/>
          <w:color w:val="0D0D0D"/>
          <w:spacing w:val="-4"/>
        </w:rPr>
        <w:t>l</w:t>
      </w:r>
      <w:r>
        <w:rPr>
          <w:rFonts w:ascii="Trebuchet MS" w:eastAsia="Trebuchet MS" w:hAnsi="Trebuchet MS" w:cs="Trebuchet MS"/>
          <w:color w:val="0D0D0D"/>
          <w:spacing w:val="-1"/>
        </w:rPr>
        <w:t>in</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(14</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proofErr w:type="gramStart"/>
      <w:r>
        <w:rPr>
          <w:rFonts w:ascii="Trebuchet MS" w:eastAsia="Trebuchet MS" w:hAnsi="Trebuchet MS" w:cs="Trebuchet MS"/>
          <w:color w:val="0D0D0D"/>
          <w:spacing w:val="-1"/>
        </w:rPr>
        <w:t>n</w:t>
      </w:r>
      <w:r>
        <w:rPr>
          <w:rFonts w:ascii="Trebuchet MS" w:eastAsia="Trebuchet MS" w:hAnsi="Trebuchet MS" w:cs="Trebuchet MS"/>
          <w:color w:val="0D0D0D"/>
        </w:rPr>
        <w:t>u</w:t>
      </w:r>
      <w:proofErr w:type="gramEnd"/>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depăşi</w:t>
      </w:r>
    </w:p>
    <w:p w:rsidR="000B3971" w:rsidRDefault="0099349E">
      <w:pPr>
        <w:spacing w:before="5"/>
        <w:ind w:left="133" w:right="2383"/>
        <w:jc w:val="both"/>
        <w:rPr>
          <w:rFonts w:ascii="Trebuchet MS" w:eastAsia="Trebuchet MS" w:hAnsi="Trebuchet MS" w:cs="Trebuchet MS"/>
        </w:rPr>
      </w:pPr>
      <w:r>
        <w:rPr>
          <w:rFonts w:ascii="Trebuchet MS" w:eastAsia="Trebuchet MS" w:hAnsi="Trebuchet MS" w:cs="Trebuchet MS"/>
          <w:color w:val="0D0D0D"/>
        </w:rPr>
        <w:t>5</w:t>
      </w:r>
      <w:r>
        <w:rPr>
          <w:rFonts w:ascii="Trebuchet MS" w:eastAsia="Trebuchet MS" w:hAnsi="Trebuchet MS" w:cs="Trebuchet MS"/>
          <w:color w:val="0D0D0D"/>
          <w:spacing w:val="5"/>
        </w:rPr>
        <w:t xml:space="preserve"> </w:t>
      </w:r>
      <w:r>
        <w:rPr>
          <w:rFonts w:ascii="Trebuchet MS" w:eastAsia="Trebuchet MS" w:hAnsi="Trebuchet MS" w:cs="Trebuchet MS"/>
          <w:color w:val="0D0D0D"/>
        </w:rPr>
        <w:t>zile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data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primirii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notificărilor</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prevăzute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(16)</w:t>
      </w:r>
      <w:r>
        <w:rPr>
          <w:rFonts w:ascii="Trebuchet MS" w:eastAsia="Trebuchet MS" w:hAnsi="Trebuchet MS" w:cs="Trebuchet MS"/>
          <w:color w:val="0D0D0D"/>
          <w:spacing w:val="13"/>
        </w:rPr>
        <w:t xml:space="preserve"> </w:t>
      </w:r>
      <w:proofErr w:type="gramStart"/>
      <w:r>
        <w:rPr>
          <w:rFonts w:ascii="Trebuchet MS" w:eastAsia="Trebuchet MS" w:hAnsi="Trebuchet MS" w:cs="Trebuchet MS"/>
          <w:color w:val="0D0D0D"/>
        </w:rPr>
        <w:t>şi</w:t>
      </w:r>
      <w:proofErr w:type="gramEnd"/>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(18).</w:t>
      </w:r>
    </w:p>
    <w:p w:rsidR="000B3971" w:rsidRDefault="000B3971">
      <w:pPr>
        <w:spacing w:before="3" w:line="120" w:lineRule="exact"/>
        <w:rPr>
          <w:sz w:val="12"/>
          <w:szCs w:val="12"/>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(22)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Recuperarea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sumelor,</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inclusiv</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6"/>
        </w:rPr>
        <w:t xml:space="preserve"> </w:t>
      </w:r>
      <w:r>
        <w:rPr>
          <w:rFonts w:ascii="Trebuchet MS" w:eastAsia="Trebuchet MS" w:hAnsi="Trebuchet MS" w:cs="Trebuchet MS"/>
          <w:color w:val="0D0D0D"/>
        </w:rPr>
        <w:t>rezultate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aplicare</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alin. </w:t>
      </w:r>
      <w:r>
        <w:rPr>
          <w:rFonts w:ascii="Trebuchet MS" w:eastAsia="Trebuchet MS" w:hAnsi="Trebuchet MS" w:cs="Trebuchet MS"/>
          <w:color w:val="0D0D0D"/>
          <w:w w:val="103"/>
        </w:rPr>
        <w:t xml:space="preserve">(20),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efectuează</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potrivit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Ordonanţei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urgenţă</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 Guvernului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5"/>
        </w:rPr>
        <w:t xml:space="preserve"> </w:t>
      </w:r>
      <w:r>
        <w:rPr>
          <w:rFonts w:ascii="Trebuchet MS" w:eastAsia="Trebuchet MS" w:hAnsi="Trebuchet MS" w:cs="Trebuchet MS"/>
          <w:color w:val="0D0D0D"/>
        </w:rPr>
        <w:t>66/2011</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 xml:space="preserve">privind </w:t>
      </w:r>
      <w:r>
        <w:rPr>
          <w:rFonts w:ascii="Trebuchet MS" w:eastAsia="Trebuchet MS" w:hAnsi="Trebuchet MS" w:cs="Trebuchet MS"/>
          <w:color w:val="0D0D0D"/>
          <w:spacing w:val="-1"/>
        </w:rPr>
        <w:t>prevenirea</w:t>
      </w:r>
      <w:r>
        <w:rPr>
          <w:rFonts w:ascii="Trebuchet MS" w:eastAsia="Trebuchet MS" w:hAnsi="Trebuchet MS" w:cs="Trebuchet MS"/>
          <w:color w:val="0D0D0D"/>
        </w:rPr>
        <w:t xml:space="preserve">, </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 xml:space="preserve">constatarea </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 xml:space="preserve">şi  </w:t>
      </w:r>
      <w:r>
        <w:rPr>
          <w:rFonts w:ascii="Trebuchet MS" w:eastAsia="Trebuchet MS" w:hAnsi="Trebuchet MS" w:cs="Trebuchet MS"/>
          <w:color w:val="0D0D0D"/>
          <w:spacing w:val="-1"/>
        </w:rPr>
        <w:t>sancţionare</w:t>
      </w:r>
      <w:r>
        <w:rPr>
          <w:rFonts w:ascii="Trebuchet MS" w:eastAsia="Trebuchet MS" w:hAnsi="Trebuchet MS" w:cs="Trebuchet MS"/>
          <w:color w:val="0D0D0D"/>
        </w:rPr>
        <w:t xml:space="preserve">a </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neregulilor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apărut</w:t>
      </w:r>
      <w:r>
        <w:rPr>
          <w:rFonts w:ascii="Trebuchet MS" w:eastAsia="Trebuchet MS" w:hAnsi="Trebuchet MS" w:cs="Trebuchet MS"/>
          <w:color w:val="0D0D0D"/>
        </w:rPr>
        <w:t xml:space="preserve">e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obţinere</w:t>
      </w:r>
      <w:r>
        <w:rPr>
          <w:rFonts w:ascii="Trebuchet MS" w:eastAsia="Trebuchet MS" w:hAnsi="Trebuchet MS" w:cs="Trebuchet MS"/>
          <w:color w:val="0D0D0D"/>
        </w:rPr>
        <w:t xml:space="preserve">a </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utilizarea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europene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şi/sau</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fondurilo</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publice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naţionale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acestora</w:t>
      </w:r>
      <w:r>
        <w:rPr>
          <w:rFonts w:ascii="Trebuchet MS" w:eastAsia="Trebuchet MS" w:hAnsi="Trebuchet MS" w:cs="Trebuchet MS"/>
          <w:color w:val="0D0D0D"/>
        </w:rPr>
        <w: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aprobat</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cu </w:t>
      </w:r>
      <w:r>
        <w:rPr>
          <w:rFonts w:ascii="Trebuchet MS" w:eastAsia="Trebuchet MS" w:hAnsi="Trebuchet MS" w:cs="Trebuchet MS"/>
          <w:color w:val="0D0D0D"/>
          <w:spacing w:val="-1"/>
        </w:rPr>
        <w:t>modificăr</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completăr</w:t>
      </w:r>
      <w:r>
        <w:rPr>
          <w:rFonts w:ascii="Trebuchet MS" w:eastAsia="Trebuchet MS" w:hAnsi="Trebuchet MS" w:cs="Trebuchet MS"/>
          <w:color w:val="0D0D0D"/>
        </w:rPr>
        <w:t>i</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pri</w:t>
      </w:r>
      <w:r>
        <w:rPr>
          <w:rFonts w:ascii="Trebuchet MS" w:eastAsia="Trebuchet MS" w:hAnsi="Trebuchet MS" w:cs="Trebuchet MS"/>
          <w:color w:val="0D0D0D"/>
        </w:rPr>
        <w:t>n</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Lege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nr</w:t>
      </w:r>
      <w:r>
        <w:rPr>
          <w:rFonts w:ascii="Trebuchet MS" w:eastAsia="Trebuchet MS" w:hAnsi="Trebuchet MS" w:cs="Trebuchet MS"/>
          <w:color w:val="0D0D0D"/>
        </w:rPr>
        <w:t>.</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142/2012</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modificăril</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completăril</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w w:val="103"/>
        </w:rPr>
        <w:t>ulterioare.</w:t>
      </w:r>
    </w:p>
    <w:p w:rsidR="000B3971" w:rsidRDefault="000B3971">
      <w:pPr>
        <w:spacing w:line="200" w:lineRule="exact"/>
      </w:pPr>
    </w:p>
    <w:p w:rsidR="000B3971" w:rsidRDefault="000B3971">
      <w:pPr>
        <w:spacing w:before="9" w:line="260" w:lineRule="exact"/>
        <w:rPr>
          <w:sz w:val="26"/>
          <w:szCs w:val="26"/>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b/>
          <w:color w:val="0D0D0D"/>
          <w:spacing w:val="-1"/>
        </w:rPr>
        <w:t>(d</w:t>
      </w:r>
      <w:r>
        <w:rPr>
          <w:rFonts w:ascii="Trebuchet MS" w:eastAsia="Trebuchet MS" w:hAnsi="Trebuchet MS" w:cs="Trebuchet MS"/>
          <w:b/>
          <w:color w:val="0D0D0D"/>
        </w:rPr>
        <w:t xml:space="preserve">)   </w:t>
      </w:r>
      <w:r>
        <w:rPr>
          <w:rFonts w:ascii="Trebuchet MS" w:eastAsia="Trebuchet MS" w:hAnsi="Trebuchet MS" w:cs="Trebuchet MS"/>
          <w:b/>
          <w:color w:val="0D0D0D"/>
          <w:spacing w:val="36"/>
        </w:rPr>
        <w:t xml:space="preserve"> </w:t>
      </w:r>
      <w:r>
        <w:rPr>
          <w:rFonts w:ascii="Trebuchet MS" w:eastAsia="Trebuchet MS" w:hAnsi="Trebuchet MS" w:cs="Trebuchet MS"/>
          <w:b/>
          <w:color w:val="0D0D0D"/>
          <w:spacing w:val="-1"/>
        </w:rPr>
        <w:t>Document</w:t>
      </w:r>
      <w:r>
        <w:rPr>
          <w:rFonts w:ascii="Trebuchet MS" w:eastAsia="Trebuchet MS" w:hAnsi="Trebuchet MS" w:cs="Trebuchet MS"/>
          <w:b/>
          <w:color w:val="0D0D0D"/>
        </w:rPr>
        <w:t>e</w:t>
      </w:r>
      <w:r>
        <w:rPr>
          <w:rFonts w:ascii="Trebuchet MS" w:eastAsia="Trebuchet MS" w:hAnsi="Trebuchet MS" w:cs="Trebuchet MS"/>
          <w:b/>
          <w:color w:val="0D0D0D"/>
          <w:spacing w:val="21"/>
        </w:rPr>
        <w:t xml:space="preserve"> </w:t>
      </w:r>
      <w:r>
        <w:rPr>
          <w:rFonts w:ascii="Trebuchet MS" w:eastAsia="Trebuchet MS" w:hAnsi="Trebuchet MS" w:cs="Trebuchet MS"/>
          <w:b/>
          <w:color w:val="0D0D0D"/>
        </w:rPr>
        <w:t>justificative</w:t>
      </w:r>
      <w:r>
        <w:rPr>
          <w:rFonts w:ascii="Trebuchet MS" w:eastAsia="Trebuchet MS" w:hAnsi="Trebuchet MS" w:cs="Trebuchet MS"/>
          <w:b/>
          <w:color w:val="0D0D0D"/>
          <w:spacing w:val="23"/>
        </w:rPr>
        <w:t xml:space="preserve"> </w:t>
      </w:r>
      <w:r>
        <w:rPr>
          <w:rFonts w:ascii="Trebuchet MS" w:eastAsia="Trebuchet MS" w:hAnsi="Trebuchet MS" w:cs="Trebuchet MS"/>
          <w:b/>
          <w:color w:val="0D0D0D"/>
          <w:spacing w:val="-1"/>
        </w:rPr>
        <w:t>necesar</w:t>
      </w:r>
      <w:r>
        <w:rPr>
          <w:rFonts w:ascii="Trebuchet MS" w:eastAsia="Trebuchet MS" w:hAnsi="Trebuchet MS" w:cs="Trebuchet MS"/>
          <w:b/>
          <w:color w:val="0D0D0D"/>
        </w:rPr>
        <w:t>e</w:t>
      </w:r>
      <w:r>
        <w:rPr>
          <w:rFonts w:ascii="Trebuchet MS" w:eastAsia="Trebuchet MS" w:hAnsi="Trebuchet MS" w:cs="Trebuchet MS"/>
          <w:b/>
          <w:color w:val="0D0D0D"/>
          <w:spacing w:val="11"/>
        </w:rPr>
        <w:t xml:space="preserve"> </w:t>
      </w:r>
      <w:r>
        <w:rPr>
          <w:rFonts w:ascii="Trebuchet MS" w:eastAsia="Trebuchet MS" w:hAnsi="Trebuchet MS" w:cs="Trebuchet MS"/>
          <w:b/>
          <w:color w:val="0D0D0D"/>
          <w:spacing w:val="-1"/>
        </w:rPr>
        <w:t>pl</w:t>
      </w:r>
      <w:r>
        <w:rPr>
          <w:rFonts w:ascii="Trebuchet MS" w:eastAsia="Trebuchet MS" w:hAnsi="Trebuchet MS" w:cs="Trebuchet MS"/>
          <w:b/>
          <w:color w:val="0D0D0D"/>
        </w:rPr>
        <w:t>ă</w:t>
      </w:r>
      <w:r>
        <w:rPr>
          <w:rFonts w:ascii="Trebuchet MS" w:eastAsia="Trebuchet MS" w:hAnsi="Trebuchet MS" w:cs="Trebuchet MS"/>
          <w:b/>
          <w:color w:val="0D0D0D"/>
          <w:spacing w:val="1"/>
        </w:rPr>
        <w:t>ți</w:t>
      </w:r>
      <w:r>
        <w:rPr>
          <w:rFonts w:ascii="Trebuchet MS" w:eastAsia="Trebuchet MS" w:hAnsi="Trebuchet MS" w:cs="Trebuchet MS"/>
          <w:b/>
          <w:color w:val="0D0D0D"/>
        </w:rPr>
        <w:t>i</w:t>
      </w:r>
      <w:r>
        <w:rPr>
          <w:rFonts w:ascii="Trebuchet MS" w:eastAsia="Trebuchet MS" w:hAnsi="Trebuchet MS" w:cs="Trebuchet MS"/>
          <w:b/>
          <w:color w:val="0D0D0D"/>
          <w:spacing w:val="8"/>
        </w:rPr>
        <w:t xml:space="preserve"> </w:t>
      </w:r>
      <w:r>
        <w:rPr>
          <w:rFonts w:ascii="Trebuchet MS" w:eastAsia="Trebuchet MS" w:hAnsi="Trebuchet MS" w:cs="Trebuchet MS"/>
          <w:b/>
          <w:color w:val="0D0D0D"/>
          <w:spacing w:val="-1"/>
        </w:rPr>
        <w:t>prefinanțării/cerer</w:t>
      </w:r>
      <w:r>
        <w:rPr>
          <w:rFonts w:ascii="Trebuchet MS" w:eastAsia="Trebuchet MS" w:hAnsi="Trebuchet MS" w:cs="Trebuchet MS"/>
          <w:b/>
          <w:color w:val="0D0D0D"/>
          <w:spacing w:val="2"/>
        </w:rPr>
        <w:t>i</w:t>
      </w:r>
      <w:r>
        <w:rPr>
          <w:rFonts w:ascii="Trebuchet MS" w:eastAsia="Trebuchet MS" w:hAnsi="Trebuchet MS" w:cs="Trebuchet MS"/>
          <w:b/>
          <w:color w:val="0D0D0D"/>
          <w:spacing w:val="-1"/>
        </w:rPr>
        <w:t>lo</w:t>
      </w:r>
      <w:r>
        <w:rPr>
          <w:rFonts w:ascii="Trebuchet MS" w:eastAsia="Trebuchet MS" w:hAnsi="Trebuchet MS" w:cs="Trebuchet MS"/>
          <w:b/>
          <w:color w:val="0D0D0D"/>
        </w:rPr>
        <w:t>r</w:t>
      </w:r>
      <w:r>
        <w:rPr>
          <w:rFonts w:ascii="Trebuchet MS" w:eastAsia="Trebuchet MS" w:hAnsi="Trebuchet MS" w:cs="Trebuchet MS"/>
          <w:b/>
          <w:color w:val="0D0D0D"/>
          <w:spacing w:val="51"/>
        </w:rPr>
        <w:t xml:space="preserve"> </w:t>
      </w:r>
      <w:r>
        <w:rPr>
          <w:rFonts w:ascii="Trebuchet MS" w:eastAsia="Trebuchet MS" w:hAnsi="Trebuchet MS" w:cs="Trebuchet MS"/>
          <w:b/>
          <w:color w:val="0D0D0D"/>
          <w:spacing w:val="-1"/>
        </w:rPr>
        <w:t>d</w:t>
      </w:r>
      <w:r>
        <w:rPr>
          <w:rFonts w:ascii="Trebuchet MS" w:eastAsia="Trebuchet MS" w:hAnsi="Trebuchet MS" w:cs="Trebuchet MS"/>
          <w:b/>
          <w:color w:val="0D0D0D"/>
        </w:rPr>
        <w:t>e</w:t>
      </w:r>
      <w:r>
        <w:rPr>
          <w:rFonts w:ascii="Trebuchet MS" w:eastAsia="Trebuchet MS" w:hAnsi="Trebuchet MS" w:cs="Trebuchet MS"/>
          <w:b/>
          <w:color w:val="0D0D0D"/>
          <w:spacing w:val="-4"/>
        </w:rPr>
        <w:t xml:space="preserve"> </w:t>
      </w:r>
      <w:r>
        <w:rPr>
          <w:rFonts w:ascii="Trebuchet MS" w:eastAsia="Trebuchet MS" w:hAnsi="Trebuchet MS" w:cs="Trebuchet MS"/>
          <w:b/>
          <w:color w:val="0D0D0D"/>
          <w:w w:val="103"/>
        </w:rPr>
        <w:t xml:space="preserve">plată/rambursării </w:t>
      </w:r>
      <w:r>
        <w:rPr>
          <w:rFonts w:ascii="Trebuchet MS" w:eastAsia="Trebuchet MS" w:hAnsi="Trebuchet MS" w:cs="Trebuchet MS"/>
          <w:b/>
          <w:color w:val="0D0D0D"/>
          <w:spacing w:val="-1"/>
        </w:rPr>
        <w:t>cheltu</w:t>
      </w:r>
      <w:r>
        <w:rPr>
          <w:rFonts w:ascii="Trebuchet MS" w:eastAsia="Trebuchet MS" w:hAnsi="Trebuchet MS" w:cs="Trebuchet MS"/>
          <w:b/>
          <w:color w:val="0D0D0D"/>
          <w:spacing w:val="5"/>
        </w:rPr>
        <w:t>i</w:t>
      </w:r>
      <w:r>
        <w:rPr>
          <w:rFonts w:ascii="Trebuchet MS" w:eastAsia="Trebuchet MS" w:hAnsi="Trebuchet MS" w:cs="Trebuchet MS"/>
          <w:b/>
          <w:color w:val="0D0D0D"/>
        </w:rPr>
        <w:t>elilor</w:t>
      </w:r>
      <w:r>
        <w:rPr>
          <w:rFonts w:ascii="Trebuchet MS" w:eastAsia="Trebuchet MS" w:hAnsi="Trebuchet MS" w:cs="Trebuchet MS"/>
          <w:b/>
          <w:color w:val="0D0D0D"/>
          <w:spacing w:val="36"/>
        </w:rPr>
        <w:t xml:space="preserve"> </w:t>
      </w:r>
      <w:r>
        <w:rPr>
          <w:rFonts w:ascii="Trebuchet MS" w:eastAsia="Trebuchet MS" w:hAnsi="Trebuchet MS" w:cs="Trebuchet MS"/>
          <w:b/>
          <w:color w:val="0D0D0D"/>
          <w:w w:val="103"/>
        </w:rPr>
        <w:t>eligibile</w:t>
      </w:r>
    </w:p>
    <w:p w:rsidR="000B3971" w:rsidRDefault="0099349E">
      <w:pPr>
        <w:spacing w:before="19" w:line="340" w:lineRule="exact"/>
        <w:ind w:left="133" w:right="104"/>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1</w:t>
      </w:r>
      <w:r>
        <w:rPr>
          <w:rFonts w:ascii="Trebuchet MS" w:eastAsia="Trebuchet MS" w:hAnsi="Trebuchet MS" w:cs="Trebuchet MS"/>
          <w:color w:val="0D0D0D"/>
        </w:rPr>
        <w:t>)</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 xml:space="preserve">a </w:t>
      </w:r>
      <w:r>
        <w:rPr>
          <w:rFonts w:ascii="Trebuchet MS" w:eastAsia="Trebuchet MS" w:hAnsi="Trebuchet MS" w:cs="Trebuchet MS"/>
          <w:color w:val="0D0D0D"/>
          <w:spacing w:val="-2"/>
        </w:rPr>
        <w:t>f</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rPr>
        <w:t>ins</w:t>
      </w:r>
      <w:r>
        <w:rPr>
          <w:rFonts w:ascii="Trebuchet MS" w:eastAsia="Trebuchet MS" w:hAnsi="Trebuchet MS" w:cs="Trebuchet MS"/>
          <w:color w:val="0D0D0D"/>
          <w:spacing w:val="-1"/>
        </w:rPr>
        <w:t>o</w:t>
      </w:r>
      <w:r>
        <w:rPr>
          <w:rFonts w:ascii="Trebuchet MS" w:eastAsia="Trebuchet MS" w:hAnsi="Trebuchet MS" w:cs="Trebuchet MS"/>
          <w:color w:val="0D0D0D"/>
        </w:rPr>
        <w:t>țită</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următoarel</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document</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(lista</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 xml:space="preserve">orientativa): </w:t>
      </w:r>
      <w:proofErr w:type="gramStart"/>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contractele</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lucrări/ </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echipamente/material</w:t>
      </w:r>
      <w:r>
        <w:rPr>
          <w:rFonts w:ascii="Trebuchet MS" w:eastAsia="Trebuchet MS" w:hAnsi="Trebuchet MS" w:cs="Trebuchet MS"/>
          <w:color w:val="0D0D0D"/>
        </w:rPr>
        <w:t xml:space="preserve">e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consumabile </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necesare </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w w:val="103"/>
        </w:rPr>
        <w:t>derularii</w:t>
      </w:r>
    </w:p>
    <w:p w:rsidR="000B3971" w:rsidRDefault="0099349E">
      <w:pPr>
        <w:spacing w:line="200" w:lineRule="exact"/>
        <w:ind w:left="133" w:right="7550"/>
        <w:jc w:val="both"/>
        <w:rPr>
          <w:rFonts w:ascii="Trebuchet MS" w:eastAsia="Trebuchet MS" w:hAnsi="Trebuchet MS" w:cs="Trebuchet MS"/>
        </w:rPr>
      </w:pPr>
      <w:proofErr w:type="gramStart"/>
      <w:r>
        <w:rPr>
          <w:rFonts w:ascii="Trebuchet MS" w:eastAsia="Trebuchet MS" w:hAnsi="Trebuchet MS" w:cs="Trebuchet MS"/>
          <w:color w:val="0D0D0D"/>
          <w:spacing w:val="-2"/>
          <w:w w:val="103"/>
        </w:rPr>
        <w:t>pro</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ectului</w:t>
      </w:r>
      <w:proofErr w:type="gramEnd"/>
      <w:r>
        <w:rPr>
          <w:rFonts w:ascii="Trebuchet MS" w:eastAsia="Trebuchet MS" w:hAnsi="Trebuchet MS" w:cs="Trebuchet MS"/>
          <w:color w:val="0D0D0D"/>
          <w:w w:val="103"/>
        </w:rPr>
        <w:t>:</w:t>
      </w:r>
    </w:p>
    <w:p w:rsidR="000B3971" w:rsidRDefault="000B3971">
      <w:pPr>
        <w:spacing w:before="3" w:line="120" w:lineRule="exact"/>
        <w:rPr>
          <w:sz w:val="12"/>
          <w:szCs w:val="12"/>
        </w:rPr>
      </w:pPr>
    </w:p>
    <w:p w:rsidR="000B3971" w:rsidRDefault="0099349E">
      <w:pPr>
        <w:ind w:left="133" w:right="4980"/>
        <w:jc w:val="both"/>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Contract</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acte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ad</w:t>
      </w:r>
      <w:r>
        <w:rPr>
          <w:rFonts w:ascii="Trebuchet MS" w:eastAsia="Trebuchet MS" w:hAnsi="Trebuchet MS" w:cs="Trebuchet MS"/>
          <w:color w:val="0D0D0D"/>
          <w:spacing w:val="1"/>
        </w:rPr>
        <w:t>i</w:t>
      </w:r>
      <w:r>
        <w:rPr>
          <w:rFonts w:ascii="Trebuchet MS" w:eastAsia="Trebuchet MS" w:hAnsi="Trebuchet MS" w:cs="Trebuchet MS"/>
          <w:color w:val="0D0D0D"/>
        </w:rPr>
        <w:t>ționale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caz;</w:t>
      </w:r>
    </w:p>
    <w:p w:rsidR="000B3971" w:rsidRDefault="000B3971">
      <w:pPr>
        <w:spacing w:before="8" w:line="100" w:lineRule="exact"/>
        <w:rPr>
          <w:sz w:val="11"/>
          <w:szCs w:val="11"/>
        </w:rPr>
      </w:pPr>
    </w:p>
    <w:p w:rsidR="000B3971" w:rsidRDefault="0099349E">
      <w:pPr>
        <w:spacing w:line="364" w:lineRule="auto"/>
        <w:ind w:left="133" w:right="4057"/>
        <w:rPr>
          <w:rFonts w:ascii="Trebuchet MS" w:eastAsia="Trebuchet MS" w:hAnsi="Trebuchet MS" w:cs="Trebuchet MS"/>
        </w:rPr>
      </w:pPr>
      <w:r>
        <w:rPr>
          <w:rFonts w:ascii="Trebuchet MS" w:eastAsia="Trebuchet MS" w:hAnsi="Trebuchet MS" w:cs="Trebuchet MS"/>
          <w:color w:val="0D0D0D"/>
        </w:rPr>
        <w:t>(b)</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Factura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fiscala/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Factura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avans/</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bon</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fiscal; </w:t>
      </w:r>
      <w:r>
        <w:rPr>
          <w:rFonts w:ascii="Trebuchet MS" w:eastAsia="Trebuchet MS" w:hAnsi="Trebuchet MS" w:cs="Trebuchet MS"/>
          <w:color w:val="0D0D0D"/>
        </w:rPr>
        <w:t>(c)</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Dosarul</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achiz</w:t>
      </w:r>
      <w:r>
        <w:rPr>
          <w:rFonts w:ascii="Trebuchet MS" w:eastAsia="Trebuchet MS" w:hAnsi="Trebuchet MS" w:cs="Trebuchet MS"/>
          <w:color w:val="0D0D0D"/>
          <w:spacing w:val="3"/>
          <w:w w:val="103"/>
        </w:rPr>
        <w:t>i</w:t>
      </w:r>
      <w:r>
        <w:rPr>
          <w:rFonts w:ascii="Trebuchet MS" w:eastAsia="Trebuchet MS" w:hAnsi="Trebuchet MS" w:cs="Trebuchet MS"/>
          <w:color w:val="0D0D0D"/>
          <w:spacing w:val="-2"/>
          <w:w w:val="103"/>
        </w:rPr>
        <w:t>ție</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w:t>
      </w:r>
    </w:p>
    <w:p w:rsidR="000B3971" w:rsidRDefault="0099349E">
      <w:pPr>
        <w:spacing w:line="364" w:lineRule="auto"/>
        <w:ind w:left="133" w:right="4141"/>
        <w:rPr>
          <w:rFonts w:ascii="Trebuchet MS" w:eastAsia="Trebuchet MS" w:hAnsi="Trebuchet MS" w:cs="Trebuchet MS"/>
        </w:rPr>
      </w:pPr>
      <w:r>
        <w:rPr>
          <w:rFonts w:ascii="Trebuchet MS" w:eastAsia="Trebuchet MS" w:hAnsi="Trebuchet MS" w:cs="Trebuchet MS"/>
          <w:color w:val="0D0D0D"/>
          <w:spacing w:val="-1"/>
        </w:rPr>
        <w:t>(d</w:t>
      </w:r>
      <w:r>
        <w:rPr>
          <w:rFonts w:ascii="Trebuchet MS" w:eastAsia="Trebuchet MS" w:hAnsi="Trebuchet MS" w:cs="Trebuchet MS"/>
          <w:color w:val="0D0D0D"/>
        </w:rPr>
        <w:t>)</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Garan</w:t>
      </w:r>
      <w:r>
        <w:rPr>
          <w:rFonts w:ascii="Trebuchet MS" w:eastAsia="Trebuchet MS" w:hAnsi="Trebuchet MS" w:cs="Trebuchet MS"/>
          <w:color w:val="0D0D0D"/>
        </w:rPr>
        <w:t>ția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bună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execuție,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proofErr w:type="gramStart"/>
      <w:r>
        <w:rPr>
          <w:rFonts w:ascii="Trebuchet MS" w:eastAsia="Trebuchet MS" w:hAnsi="Trebuchet MS" w:cs="Trebuchet MS"/>
          <w:color w:val="0D0D0D"/>
        </w:rPr>
        <w:t>este</w:t>
      </w:r>
      <w:proofErr w:type="gramEnd"/>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cazul; </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Avizul</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insotire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marfii,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cazul; </w:t>
      </w:r>
      <w:r>
        <w:rPr>
          <w:rFonts w:ascii="Trebuchet MS" w:eastAsia="Trebuchet MS" w:hAnsi="Trebuchet MS" w:cs="Trebuchet MS"/>
          <w:color w:val="0D0D0D"/>
        </w:rPr>
        <w:t>(f)</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Procesul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verbal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rece</w:t>
      </w:r>
      <w:r>
        <w:rPr>
          <w:rFonts w:ascii="Trebuchet MS" w:eastAsia="Trebuchet MS" w:hAnsi="Trebuchet MS" w:cs="Trebuchet MS"/>
          <w:color w:val="0D0D0D"/>
          <w:spacing w:val="-1"/>
        </w:rPr>
        <w:t>p</w:t>
      </w:r>
      <w:r>
        <w:rPr>
          <w:rFonts w:ascii="Trebuchet MS" w:eastAsia="Trebuchet MS" w:hAnsi="Trebuchet MS" w:cs="Trebuchet MS"/>
          <w:color w:val="0D0D0D"/>
        </w:rPr>
        <w:t>ție,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cazul; </w:t>
      </w:r>
      <w:r>
        <w:rPr>
          <w:rFonts w:ascii="Trebuchet MS" w:eastAsia="Trebuchet MS" w:hAnsi="Trebuchet MS" w:cs="Trebuchet MS"/>
          <w:color w:val="0D0D0D"/>
        </w:rPr>
        <w:t>(g)</w:t>
      </w:r>
      <w:r>
        <w:rPr>
          <w:rFonts w:ascii="Trebuchet MS" w:eastAsia="Trebuchet MS" w:hAnsi="Trebuchet MS" w:cs="Trebuchet MS"/>
          <w:color w:val="0D0D0D"/>
          <w:spacing w:val="9"/>
        </w:rPr>
        <w:t xml:space="preserve"> </w:t>
      </w:r>
      <w:r>
        <w:rPr>
          <w:rFonts w:ascii="Trebuchet MS" w:eastAsia="Trebuchet MS" w:hAnsi="Trebuchet MS" w:cs="Trebuchet MS"/>
          <w:color w:val="0D0D0D"/>
        </w:rPr>
        <w:t>Bon</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consum,</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cazul;</w:t>
      </w:r>
    </w:p>
    <w:p w:rsidR="000B3971" w:rsidRDefault="0099349E">
      <w:pPr>
        <w:spacing w:before="2" w:line="362" w:lineRule="auto"/>
        <w:ind w:left="133" w:right="4633"/>
        <w:rPr>
          <w:rFonts w:ascii="Trebuchet MS" w:eastAsia="Trebuchet MS" w:hAnsi="Trebuchet MS" w:cs="Trebuchet MS"/>
        </w:rPr>
      </w:pPr>
      <w:r>
        <w:rPr>
          <w:rFonts w:ascii="Trebuchet MS" w:eastAsia="Trebuchet MS" w:hAnsi="Trebuchet MS" w:cs="Trebuchet MS"/>
          <w:color w:val="0D0D0D"/>
        </w:rPr>
        <w:t>(h)</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Alte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w w:val="103"/>
        </w:rPr>
        <w:t xml:space="preserve">relevante;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contractele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servicii:</w:t>
      </w:r>
    </w:p>
    <w:p w:rsidR="000B3971" w:rsidRDefault="0099349E">
      <w:pPr>
        <w:spacing w:before="2" w:line="364" w:lineRule="auto"/>
        <w:ind w:left="133" w:right="5024"/>
        <w:rPr>
          <w:rFonts w:ascii="Trebuchet MS" w:eastAsia="Trebuchet MS" w:hAnsi="Trebuchet MS" w:cs="Trebuchet MS"/>
        </w:rPr>
      </w:pPr>
      <w:r>
        <w:rPr>
          <w:rFonts w:ascii="Trebuchet MS" w:eastAsia="Trebuchet MS" w:hAnsi="Trebuchet MS" w:cs="Trebuchet MS"/>
          <w:color w:val="0D0D0D"/>
        </w:rPr>
        <w:t>(i)</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Contract</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act</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ad</w:t>
      </w:r>
      <w:r>
        <w:rPr>
          <w:rFonts w:ascii="Trebuchet MS" w:eastAsia="Trebuchet MS" w:hAnsi="Trebuchet MS" w:cs="Trebuchet MS"/>
          <w:color w:val="0D0D0D"/>
          <w:spacing w:val="1"/>
        </w:rPr>
        <w:t>i</w:t>
      </w:r>
      <w:r>
        <w:rPr>
          <w:rFonts w:ascii="Trebuchet MS" w:eastAsia="Trebuchet MS" w:hAnsi="Trebuchet MS" w:cs="Trebuchet MS"/>
          <w:color w:val="0D0D0D"/>
        </w:rPr>
        <w:t>ționale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 xml:space="preserve">caz; </w:t>
      </w:r>
      <w:r>
        <w:rPr>
          <w:rFonts w:ascii="Trebuchet MS" w:eastAsia="Trebuchet MS" w:hAnsi="Trebuchet MS" w:cs="Trebuchet MS"/>
          <w:color w:val="0D0D0D"/>
          <w:spacing w:val="1"/>
        </w:rPr>
        <w:t>(j</w:t>
      </w:r>
      <w:r>
        <w:rPr>
          <w:rFonts w:ascii="Trebuchet MS" w:eastAsia="Trebuchet MS" w:hAnsi="Trebuchet MS" w:cs="Trebuchet MS"/>
          <w:color w:val="0D0D0D"/>
        </w:rPr>
        <w:t>)</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Factura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fiscala/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Factura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avans; </w:t>
      </w:r>
      <w:r>
        <w:rPr>
          <w:rFonts w:ascii="Trebuchet MS" w:eastAsia="Trebuchet MS" w:hAnsi="Trebuchet MS" w:cs="Trebuchet MS"/>
          <w:color w:val="0D0D0D"/>
        </w:rPr>
        <w:t>(k)</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Dosarul</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achiz</w:t>
      </w:r>
      <w:r>
        <w:rPr>
          <w:rFonts w:ascii="Trebuchet MS" w:eastAsia="Trebuchet MS" w:hAnsi="Trebuchet MS" w:cs="Trebuchet MS"/>
          <w:color w:val="0D0D0D"/>
          <w:spacing w:val="3"/>
          <w:w w:val="103"/>
        </w:rPr>
        <w:t>i</w:t>
      </w:r>
      <w:r>
        <w:rPr>
          <w:rFonts w:ascii="Trebuchet MS" w:eastAsia="Trebuchet MS" w:hAnsi="Trebuchet MS" w:cs="Trebuchet MS"/>
          <w:color w:val="0D0D0D"/>
          <w:spacing w:val="-2"/>
          <w:w w:val="103"/>
        </w:rPr>
        <w:t>ție</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w:t>
      </w:r>
    </w:p>
    <w:p w:rsidR="000B3971" w:rsidRDefault="0099349E">
      <w:pPr>
        <w:spacing w:before="2"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(l) </w:t>
      </w:r>
      <w:r>
        <w:rPr>
          <w:rFonts w:ascii="Trebuchet MS" w:eastAsia="Trebuchet MS" w:hAnsi="Trebuchet MS" w:cs="Trebuchet MS"/>
          <w:color w:val="0D0D0D"/>
          <w:spacing w:val="-1"/>
        </w:rPr>
        <w:t>Rapor</w:t>
      </w:r>
      <w:r>
        <w:rPr>
          <w:rFonts w:ascii="Trebuchet MS" w:eastAsia="Trebuchet MS" w:hAnsi="Trebuchet MS" w:cs="Trebuchet MS"/>
          <w:color w:val="0D0D0D"/>
        </w:rPr>
        <w:t>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de activitate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luna</w:t>
      </w:r>
      <w:r>
        <w:rPr>
          <w:rFonts w:ascii="Trebuchet MS" w:eastAsia="Trebuchet MS" w:hAnsi="Trebuchet MS" w:cs="Trebuchet MS"/>
          <w:color w:val="0D0D0D"/>
        </w:rPr>
        <w:t>r</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fiecare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din</w:t>
      </w:r>
      <w:r>
        <w:rPr>
          <w:rFonts w:ascii="Trebuchet MS" w:eastAsia="Trebuchet MS" w:hAnsi="Trebuchet MS" w:cs="Trebuchet MS"/>
          <w:color w:val="0D0D0D"/>
          <w:spacing w:val="-5"/>
        </w:rPr>
        <w:t>t</w:t>
      </w:r>
      <w:r>
        <w:rPr>
          <w:rFonts w:ascii="Trebuchet MS" w:eastAsia="Trebuchet MS" w:hAnsi="Trebuchet MS" w:cs="Trebuchet MS"/>
          <w:color w:val="0D0D0D"/>
          <w:spacing w:val="-1"/>
        </w:rPr>
        <w:t>r</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activităţile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externalizate</w:t>
      </w:r>
      <w:r>
        <w:rPr>
          <w:rFonts w:ascii="Trebuchet MS" w:eastAsia="Trebuchet MS" w:hAnsi="Trebuchet MS" w:cs="Trebuchet MS"/>
          <w:color w:val="0D0D0D"/>
        </w:rPr>
        <w:t>,</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completa</w:t>
      </w:r>
      <w:r>
        <w:rPr>
          <w:rFonts w:ascii="Trebuchet MS" w:eastAsia="Trebuchet MS" w:hAnsi="Trebuchet MS" w:cs="Trebuchet MS"/>
          <w:color w:val="0D0D0D"/>
        </w:rPr>
        <w:t>t</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cătr</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reprezentantu</w:t>
      </w:r>
      <w:r>
        <w:rPr>
          <w:rFonts w:ascii="Trebuchet MS" w:eastAsia="Trebuchet MS" w:hAnsi="Trebuchet MS" w:cs="Trebuchet MS"/>
          <w:color w:val="0D0D0D"/>
        </w:rPr>
        <w:t xml:space="preserve">l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contractorului     </w:t>
      </w:r>
      <w:r>
        <w:rPr>
          <w:rFonts w:ascii="Trebuchet MS" w:eastAsia="Trebuchet MS" w:hAnsi="Trebuchet MS" w:cs="Trebuchet MS"/>
          <w:color w:val="0D0D0D"/>
          <w:spacing w:val="-2"/>
        </w:rPr>
        <w:t>r</w:t>
      </w:r>
      <w:r>
        <w:rPr>
          <w:rFonts w:ascii="Trebuchet MS" w:eastAsia="Trebuchet MS" w:hAnsi="Trebuchet MS" w:cs="Trebuchet MS"/>
          <w:color w:val="0D0D0D"/>
        </w:rPr>
        <w:t xml:space="preserve">esponsabil </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acel</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ac</w:t>
      </w:r>
      <w:r>
        <w:rPr>
          <w:rFonts w:ascii="Trebuchet MS" w:eastAsia="Trebuchet MS" w:hAnsi="Trebuchet MS" w:cs="Trebuchet MS"/>
          <w:color w:val="0D0D0D"/>
          <w:spacing w:val="-5"/>
        </w:rPr>
        <w:t>t</w:t>
      </w:r>
      <w:r>
        <w:rPr>
          <w:rFonts w:ascii="Trebuchet MS" w:eastAsia="Trebuchet MS" w:hAnsi="Trebuchet MS" w:cs="Trebuchet MS"/>
          <w:color w:val="0D0D0D"/>
          <w:spacing w:val="3"/>
        </w:rPr>
        <w:t>i</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3"/>
        </w:rPr>
        <w:t>t</w:t>
      </w:r>
      <w:r>
        <w:rPr>
          <w:rFonts w:ascii="Trebuchet MS" w:eastAsia="Trebuchet MS" w:hAnsi="Trebuchet MS" w:cs="Trebuchet MS"/>
          <w:color w:val="0D0D0D"/>
        </w:rPr>
        <w:t xml:space="preserve">ăţi,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 xml:space="preserve">u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raportu</w:t>
      </w:r>
      <w:r>
        <w:rPr>
          <w:rFonts w:ascii="Trebuchet MS" w:eastAsia="Trebuchet MS" w:hAnsi="Trebuchet MS" w:cs="Trebuchet MS"/>
          <w:color w:val="0D0D0D"/>
        </w:rPr>
        <w:t xml:space="preserve">l </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activitate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lunar,</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fiecare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dintre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activitatile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externalizate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completat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 catre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PFA</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(în </w:t>
      </w:r>
      <w:r>
        <w:rPr>
          <w:rFonts w:ascii="Trebuchet MS" w:eastAsia="Trebuchet MS" w:hAnsi="Trebuchet MS" w:cs="Trebuchet MS"/>
          <w:color w:val="0D0D0D"/>
        </w:rPr>
        <w:t>cazul</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externalizarii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activitatilor</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catre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PFA)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cazu</w:t>
      </w:r>
      <w:r>
        <w:rPr>
          <w:rFonts w:ascii="Trebuchet MS" w:eastAsia="Trebuchet MS" w:hAnsi="Trebuchet MS" w:cs="Trebuchet MS"/>
          <w:color w:val="0D0D0D"/>
          <w:spacing w:val="-2"/>
          <w:w w:val="103"/>
        </w:rPr>
        <w:t>l</w:t>
      </w:r>
      <w:r>
        <w:rPr>
          <w:rFonts w:ascii="Trebuchet MS" w:eastAsia="Trebuchet MS" w:hAnsi="Trebuchet MS" w:cs="Trebuchet MS"/>
          <w:color w:val="0D0D0D"/>
          <w:w w:val="103"/>
        </w:rPr>
        <w:t>;</w:t>
      </w:r>
    </w:p>
    <w:p w:rsidR="000B3971" w:rsidRDefault="000B3971">
      <w:pPr>
        <w:spacing w:before="3" w:line="100" w:lineRule="exact"/>
        <w:rPr>
          <w:sz w:val="11"/>
          <w:szCs w:val="11"/>
        </w:rPr>
      </w:pPr>
    </w:p>
    <w:p w:rsidR="000B3971" w:rsidRDefault="0099349E">
      <w:pPr>
        <w:spacing w:line="364" w:lineRule="auto"/>
        <w:ind w:left="133" w:right="4047"/>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spacing w:val="-1"/>
        </w:rPr>
        <w:t>(m</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Procesul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verbal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rece</w:t>
      </w:r>
      <w:r>
        <w:rPr>
          <w:rFonts w:ascii="Trebuchet MS" w:eastAsia="Trebuchet MS" w:hAnsi="Trebuchet MS" w:cs="Trebuchet MS"/>
          <w:color w:val="0D0D0D"/>
          <w:spacing w:val="-1"/>
        </w:rPr>
        <w:t>p</w:t>
      </w:r>
      <w:r>
        <w:rPr>
          <w:rFonts w:ascii="Trebuchet MS" w:eastAsia="Trebuchet MS" w:hAnsi="Trebuchet MS" w:cs="Trebuchet MS"/>
          <w:color w:val="0D0D0D"/>
        </w:rPr>
        <w:t>ție,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proofErr w:type="gramStart"/>
      <w:r>
        <w:rPr>
          <w:rFonts w:ascii="Trebuchet MS" w:eastAsia="Trebuchet MS" w:hAnsi="Trebuchet MS" w:cs="Trebuchet MS"/>
          <w:color w:val="0D0D0D"/>
        </w:rPr>
        <w:t>este</w:t>
      </w:r>
      <w:proofErr w:type="gramEnd"/>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cazul; </w:t>
      </w:r>
      <w:r>
        <w:rPr>
          <w:rFonts w:ascii="Trebuchet MS" w:eastAsia="Trebuchet MS" w:hAnsi="Trebuchet MS" w:cs="Trebuchet MS"/>
          <w:color w:val="0D0D0D"/>
        </w:rPr>
        <w:t>(n)</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Alte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relevante.</w:t>
      </w:r>
    </w:p>
    <w:p w:rsidR="000B3971" w:rsidRDefault="0099349E">
      <w:pPr>
        <w:spacing w:before="71" w:line="247" w:lineRule="auto"/>
        <w:ind w:left="133" w:right="105"/>
        <w:rPr>
          <w:rFonts w:ascii="Trebuchet MS" w:eastAsia="Trebuchet MS" w:hAnsi="Trebuchet MS" w:cs="Trebuchet MS"/>
        </w:rPr>
      </w:pPr>
      <w:r>
        <w:rPr>
          <w:rFonts w:ascii="Trebuchet MS" w:eastAsia="Trebuchet MS" w:hAnsi="Trebuchet MS" w:cs="Trebuchet MS"/>
          <w:color w:val="0D0D0D"/>
          <w:spacing w:val="1"/>
        </w:rPr>
        <w:lastRenderedPageBreak/>
        <w:t>(</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ă</w:t>
      </w:r>
      <w:r>
        <w:rPr>
          <w:rFonts w:ascii="Trebuchet MS" w:eastAsia="Trebuchet MS" w:hAnsi="Trebuchet MS" w:cs="Trebuchet MS"/>
          <w:color w:val="0D0D0D"/>
          <w:spacing w:val="34"/>
        </w:rPr>
        <w:t xml:space="preserve"> </w:t>
      </w:r>
      <w:r>
        <w:rPr>
          <w:rFonts w:ascii="Trebuchet MS" w:eastAsia="Trebuchet MS" w:hAnsi="Trebuchet MS" w:cs="Trebuchet MS"/>
          <w:b/>
          <w:color w:val="0D0D0D"/>
        </w:rPr>
        <w:t>cererii</w:t>
      </w:r>
      <w:r>
        <w:rPr>
          <w:rFonts w:ascii="Trebuchet MS" w:eastAsia="Trebuchet MS" w:hAnsi="Trebuchet MS" w:cs="Trebuchet MS"/>
          <w:b/>
          <w:color w:val="0D0D0D"/>
          <w:spacing w:val="33"/>
        </w:rPr>
        <w:t xml:space="preserve"> </w:t>
      </w:r>
      <w:r>
        <w:rPr>
          <w:rFonts w:ascii="Trebuchet MS" w:eastAsia="Trebuchet MS" w:hAnsi="Trebuchet MS" w:cs="Trebuchet MS"/>
          <w:b/>
          <w:color w:val="0D0D0D"/>
          <w:spacing w:val="-2"/>
        </w:rPr>
        <w:t>d</w:t>
      </w:r>
      <w:r>
        <w:rPr>
          <w:rFonts w:ascii="Trebuchet MS" w:eastAsia="Trebuchet MS" w:hAnsi="Trebuchet MS" w:cs="Trebuchet MS"/>
          <w:b/>
          <w:color w:val="0D0D0D"/>
        </w:rPr>
        <w:t>e</w:t>
      </w:r>
      <w:r>
        <w:rPr>
          <w:rFonts w:ascii="Trebuchet MS" w:eastAsia="Trebuchet MS" w:hAnsi="Trebuchet MS" w:cs="Trebuchet MS"/>
          <w:b/>
          <w:color w:val="0D0D0D"/>
          <w:spacing w:val="16"/>
        </w:rPr>
        <w:t xml:space="preserve"> </w:t>
      </w:r>
      <w:r>
        <w:rPr>
          <w:rFonts w:ascii="Trebuchet MS" w:eastAsia="Trebuchet MS" w:hAnsi="Trebuchet MS" w:cs="Trebuchet MS"/>
          <w:b/>
          <w:color w:val="0D0D0D"/>
          <w:spacing w:val="-1"/>
        </w:rPr>
        <w:t>prefinanţar</w:t>
      </w:r>
      <w:r>
        <w:rPr>
          <w:rFonts w:ascii="Trebuchet MS" w:eastAsia="Trebuchet MS" w:hAnsi="Trebuchet MS" w:cs="Trebuchet MS"/>
          <w:b/>
          <w:color w:val="0D0D0D"/>
        </w:rPr>
        <w:t>e</w:t>
      </w:r>
      <w:r>
        <w:rPr>
          <w:rFonts w:ascii="Trebuchet MS" w:eastAsia="Trebuchet MS" w:hAnsi="Trebuchet MS" w:cs="Trebuchet MS"/>
          <w:b/>
          <w:color w:val="0D0D0D"/>
          <w:spacing w:val="45"/>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tr</w:t>
      </w:r>
      <w:r>
        <w:rPr>
          <w:rFonts w:ascii="Trebuchet MS" w:eastAsia="Trebuchet MS" w:hAnsi="Trebuchet MS" w:cs="Trebuchet MS"/>
          <w:color w:val="0D0D0D"/>
        </w:rPr>
        <w:t>e</w:t>
      </w:r>
      <w:r>
        <w:rPr>
          <w:rFonts w:ascii="Trebuchet MS" w:eastAsia="Trebuchet MS" w:hAnsi="Trebuchet MS" w:cs="Trebuchet MS"/>
          <w:color w:val="0D0D0D"/>
          <w:spacing w:val="-1"/>
        </w:rPr>
        <w:t>bui</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proofErr w:type="gramStart"/>
      <w:r>
        <w:rPr>
          <w:rFonts w:ascii="Trebuchet MS" w:eastAsia="Trebuchet MS" w:hAnsi="Trebuchet MS" w:cs="Trebuchet MS"/>
          <w:color w:val="0D0D0D"/>
          <w:spacing w:val="-2"/>
        </w:rPr>
        <w:t>s</w:t>
      </w:r>
      <w:r>
        <w:rPr>
          <w:rFonts w:ascii="Trebuchet MS" w:eastAsia="Trebuchet MS" w:hAnsi="Trebuchet MS" w:cs="Trebuchet MS"/>
          <w:color w:val="0D0D0D"/>
        </w:rPr>
        <w:t>ă</w:t>
      </w:r>
      <w:proofErr w:type="gramEnd"/>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2"/>
          <w:w w:val="103"/>
        </w:rPr>
        <w:t>f</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e </w:t>
      </w:r>
      <w:r>
        <w:rPr>
          <w:rFonts w:ascii="Trebuchet MS" w:eastAsia="Trebuchet MS" w:hAnsi="Trebuchet MS" w:cs="Trebuchet MS"/>
          <w:color w:val="0D0D0D"/>
        </w:rPr>
        <w:t>îns</w:t>
      </w:r>
      <w:r>
        <w:rPr>
          <w:rFonts w:ascii="Trebuchet MS" w:eastAsia="Trebuchet MS" w:hAnsi="Trebuchet MS" w:cs="Trebuchet MS"/>
          <w:color w:val="0D0D0D"/>
          <w:spacing w:val="-1"/>
        </w:rPr>
        <w:t>oțit</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următoarel</w:t>
      </w:r>
      <w:r>
        <w:rPr>
          <w:rFonts w:ascii="Trebuchet MS" w:eastAsia="Trebuchet MS" w:hAnsi="Trebuchet MS" w:cs="Trebuchet MS"/>
          <w:color w:val="0D0D0D"/>
        </w:rPr>
        <w:t>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(lista</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orientativă):</w:t>
      </w:r>
    </w:p>
    <w:p w:rsidR="000B3971" w:rsidRDefault="000B3971">
      <w:pPr>
        <w:spacing w:before="3" w:line="100" w:lineRule="exact"/>
        <w:rPr>
          <w:sz w:val="11"/>
          <w:szCs w:val="11"/>
        </w:rPr>
      </w:pPr>
    </w:p>
    <w:p w:rsidR="000B3971" w:rsidRDefault="0099349E">
      <w:pPr>
        <w:spacing w:line="362" w:lineRule="auto"/>
        <w:ind w:left="133" w:right="4452"/>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2"/>
        </w:rPr>
        <w:t>C</w:t>
      </w:r>
      <w:r>
        <w:rPr>
          <w:rFonts w:ascii="Trebuchet MS" w:eastAsia="Trebuchet MS" w:hAnsi="Trebuchet MS" w:cs="Trebuchet MS"/>
          <w:color w:val="0D0D0D"/>
        </w:rPr>
        <w:t>ererea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prefinanţare</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(copie</w:t>
      </w:r>
      <w:r>
        <w:rPr>
          <w:rFonts w:ascii="Trebuchet MS" w:eastAsia="Trebuchet MS" w:hAnsi="Trebuchet MS" w:cs="Trebuchet MS"/>
          <w:color w:val="0D0D0D"/>
          <w:spacing w:val="-2"/>
          <w:w w:val="103"/>
        </w:rPr>
        <w:t>)</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(b</w:t>
      </w:r>
      <w:proofErr w:type="gramStart"/>
      <w:r>
        <w:rPr>
          <w:rFonts w:ascii="Trebuchet MS" w:eastAsia="Trebuchet MS" w:hAnsi="Trebuchet MS" w:cs="Trebuchet MS"/>
          <w:color w:val="0D0D0D"/>
          <w:spacing w:val="3"/>
        </w:rPr>
        <w:t>)</w:t>
      </w:r>
      <w:r>
        <w:rPr>
          <w:rFonts w:ascii="Trebuchet MS" w:eastAsia="Trebuchet MS" w:hAnsi="Trebuchet MS" w:cs="Trebuchet MS"/>
          <w:color w:val="0D0D0D"/>
          <w:spacing w:val="2"/>
        </w:rPr>
        <w:t>N</w:t>
      </w:r>
      <w:r>
        <w:rPr>
          <w:rFonts w:ascii="Trebuchet MS" w:eastAsia="Trebuchet MS" w:hAnsi="Trebuchet MS" w:cs="Trebuchet MS"/>
          <w:color w:val="0D0D0D"/>
        </w:rPr>
        <w:t>otificarea</w:t>
      </w:r>
      <w:proofErr w:type="gramEnd"/>
      <w:r>
        <w:rPr>
          <w:rFonts w:ascii="Trebuchet MS" w:eastAsia="Trebuchet MS" w:hAnsi="Trebuchet MS" w:cs="Trebuchet MS"/>
          <w:color w:val="0D0D0D"/>
          <w:spacing w:val="40"/>
        </w:rPr>
        <w:t xml:space="preserve"> </w:t>
      </w:r>
      <w:r>
        <w:rPr>
          <w:rFonts w:ascii="Trebuchet MS" w:eastAsia="Trebuchet MS" w:hAnsi="Trebuchet MS" w:cs="Trebuchet MS"/>
          <w:color w:val="0D0D0D"/>
        </w:rPr>
        <w:t>transmisă</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AMPOCU</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(copie);</w:t>
      </w:r>
    </w:p>
    <w:p w:rsidR="000B3971" w:rsidRDefault="0099349E">
      <w:pPr>
        <w:spacing w:before="4" w:line="364" w:lineRule="auto"/>
        <w:ind w:left="133" w:right="1258"/>
        <w:rPr>
          <w:rFonts w:ascii="Trebuchet MS" w:eastAsia="Trebuchet MS" w:hAnsi="Trebuchet MS" w:cs="Trebuchet MS"/>
        </w:rPr>
      </w:pPr>
      <w:r>
        <w:rPr>
          <w:rFonts w:ascii="Trebuchet MS" w:eastAsia="Trebuchet MS" w:hAnsi="Trebuchet MS" w:cs="Trebuchet MS"/>
          <w:color w:val="0D0D0D"/>
          <w:spacing w:val="1"/>
        </w:rPr>
        <w:t>(c</w:t>
      </w:r>
      <w:r>
        <w:rPr>
          <w:rFonts w:ascii="Trebuchet MS" w:eastAsia="Trebuchet MS" w:hAnsi="Trebuchet MS" w:cs="Trebuchet MS"/>
          <w:color w:val="0D0D0D"/>
          <w:spacing w:val="13"/>
        </w:rPr>
        <w:t>)</w:t>
      </w:r>
      <w:r>
        <w:rPr>
          <w:rFonts w:ascii="Trebuchet MS" w:eastAsia="Trebuchet MS" w:hAnsi="Trebuchet MS" w:cs="Trebuchet MS"/>
          <w:color w:val="0D0D0D"/>
        </w:rPr>
        <w:t>Evidenţa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generată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sistemul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electronic</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aplicabil</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programulu</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(d</w:t>
      </w:r>
      <w:proofErr w:type="gramStart"/>
      <w:r>
        <w:rPr>
          <w:rFonts w:ascii="Trebuchet MS" w:eastAsia="Trebuchet MS" w:hAnsi="Trebuchet MS" w:cs="Trebuchet MS"/>
          <w:color w:val="0D0D0D"/>
          <w:spacing w:val="3"/>
        </w:rPr>
        <w:t>)</w:t>
      </w:r>
      <w:r>
        <w:rPr>
          <w:rFonts w:ascii="Trebuchet MS" w:eastAsia="Trebuchet MS" w:hAnsi="Trebuchet MS" w:cs="Trebuchet MS"/>
          <w:color w:val="0D0D0D"/>
          <w:spacing w:val="-2"/>
        </w:rPr>
        <w:t>C</w:t>
      </w:r>
      <w:r>
        <w:rPr>
          <w:rFonts w:ascii="Trebuchet MS" w:eastAsia="Trebuchet MS" w:hAnsi="Trebuchet MS" w:cs="Trebuchet MS"/>
          <w:color w:val="0D0D0D"/>
        </w:rPr>
        <w:t>ontracte</w:t>
      </w:r>
      <w:proofErr w:type="gramEnd"/>
      <w:r>
        <w:rPr>
          <w:rFonts w:ascii="Trebuchet MS" w:eastAsia="Trebuchet MS" w:hAnsi="Trebuchet MS" w:cs="Trebuchet MS"/>
          <w:color w:val="0D0D0D"/>
          <w:spacing w:val="36"/>
        </w:rPr>
        <w:t xml:space="preserve"> </w:t>
      </w:r>
      <w:r>
        <w:rPr>
          <w:rFonts w:ascii="Trebuchet MS" w:eastAsia="Trebuchet MS" w:hAnsi="Trebuchet MS" w:cs="Trebuchet MS"/>
          <w:color w:val="0D0D0D"/>
        </w:rPr>
        <w:t>individuale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muncă</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(CIM)/</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acte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adiţionale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CIM;</w:t>
      </w:r>
    </w:p>
    <w:p w:rsidR="000B3971" w:rsidRDefault="0099349E">
      <w:pPr>
        <w:ind w:left="133"/>
        <w:rPr>
          <w:rFonts w:ascii="Trebuchet MS" w:eastAsia="Trebuchet MS" w:hAnsi="Trebuchet MS" w:cs="Trebuchet MS"/>
        </w:rPr>
      </w:pPr>
      <w:r>
        <w:rPr>
          <w:rFonts w:ascii="Trebuchet MS" w:eastAsia="Trebuchet MS" w:hAnsi="Trebuchet MS" w:cs="Trebuchet MS"/>
          <w:color w:val="0D0D0D"/>
        </w:rPr>
        <w:t>(e</w:t>
      </w:r>
      <w:r>
        <w:rPr>
          <w:rFonts w:ascii="Trebuchet MS" w:eastAsia="Trebuchet MS" w:hAnsi="Trebuchet MS" w:cs="Trebuchet MS"/>
          <w:color w:val="0D0D0D"/>
          <w:spacing w:val="3"/>
        </w:rPr>
        <w:t>)</w:t>
      </w:r>
      <w:r>
        <w:rPr>
          <w:rFonts w:ascii="Trebuchet MS" w:eastAsia="Trebuchet MS" w:hAnsi="Trebuchet MS" w:cs="Trebuchet MS"/>
          <w:color w:val="0D0D0D"/>
          <w:spacing w:val="-1"/>
        </w:rPr>
        <w:t>F</w:t>
      </w:r>
      <w:r>
        <w:rPr>
          <w:rFonts w:ascii="Trebuchet MS" w:eastAsia="Trebuchet MS" w:hAnsi="Trebuchet MS" w:cs="Trebuchet MS"/>
          <w:color w:val="0D0D0D"/>
        </w:rPr>
        <w:t>işe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post;</w:t>
      </w:r>
    </w:p>
    <w:p w:rsidR="000B3971" w:rsidRDefault="000B3971">
      <w:pPr>
        <w:spacing w:before="1" w:line="120" w:lineRule="exact"/>
        <w:rPr>
          <w:sz w:val="12"/>
          <w:szCs w:val="12"/>
        </w:rPr>
      </w:pPr>
    </w:p>
    <w:p w:rsidR="000B3971" w:rsidRDefault="0099349E">
      <w:pPr>
        <w:spacing w:line="367" w:lineRule="auto"/>
        <w:ind w:left="133" w:right="4402"/>
        <w:rPr>
          <w:rFonts w:ascii="Trebuchet MS" w:eastAsia="Trebuchet MS" w:hAnsi="Trebuchet MS" w:cs="Trebuchet MS"/>
        </w:rPr>
      </w:pPr>
      <w:r>
        <w:rPr>
          <w:rFonts w:ascii="Trebuchet MS" w:eastAsia="Trebuchet MS" w:hAnsi="Trebuchet MS" w:cs="Trebuchet MS"/>
          <w:color w:val="0D0D0D"/>
        </w:rPr>
        <w:t>(f)</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tat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salarii</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lunar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proiect)/</w:t>
      </w:r>
      <w:r>
        <w:rPr>
          <w:rFonts w:ascii="Trebuchet MS" w:eastAsia="Trebuchet MS" w:hAnsi="Trebuchet MS" w:cs="Trebuchet MS"/>
          <w:color w:val="0D0D0D"/>
          <w:spacing w:val="27"/>
        </w:rPr>
        <w:t xml:space="preserve"> </w:t>
      </w:r>
      <w:r>
        <w:rPr>
          <w:rFonts w:ascii="Trebuchet MS" w:eastAsia="Trebuchet MS" w:hAnsi="Trebuchet MS" w:cs="Trebuchet MS"/>
          <w:color w:val="0D0D0D"/>
          <w:w w:val="103"/>
        </w:rPr>
        <w:t xml:space="preserve">onorarii; </w:t>
      </w:r>
      <w:r>
        <w:rPr>
          <w:rFonts w:ascii="Trebuchet MS" w:eastAsia="Trebuchet MS" w:hAnsi="Trebuchet MS" w:cs="Trebuchet MS"/>
          <w:color w:val="0D0D0D"/>
        </w:rPr>
        <w:t>(g</w:t>
      </w:r>
      <w:proofErr w:type="gramStart"/>
      <w:r>
        <w:rPr>
          <w:rFonts w:ascii="Trebuchet MS" w:eastAsia="Trebuchet MS" w:hAnsi="Trebuchet MS" w:cs="Trebuchet MS"/>
          <w:color w:val="0D0D0D"/>
          <w:spacing w:val="13"/>
        </w:rPr>
        <w:t>)</w:t>
      </w:r>
      <w:r>
        <w:rPr>
          <w:rFonts w:ascii="Trebuchet MS" w:eastAsia="Trebuchet MS" w:hAnsi="Trebuchet MS" w:cs="Trebuchet MS"/>
          <w:color w:val="0D0D0D"/>
          <w:spacing w:val="-1"/>
        </w:rPr>
        <w:t>R</w:t>
      </w:r>
      <w:r>
        <w:rPr>
          <w:rFonts w:ascii="Trebuchet MS" w:eastAsia="Trebuchet MS" w:hAnsi="Trebuchet MS" w:cs="Trebuchet MS"/>
          <w:color w:val="0D0D0D"/>
        </w:rPr>
        <w:t>aport</w:t>
      </w:r>
      <w:proofErr w:type="gramEnd"/>
      <w:r>
        <w:rPr>
          <w:rFonts w:ascii="Trebuchet MS" w:eastAsia="Trebuchet MS" w:hAnsi="Trebuchet MS" w:cs="Trebuchet MS"/>
          <w:color w:val="0D0D0D"/>
          <w:spacing w:val="2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activitate</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lunar;</w:t>
      </w:r>
    </w:p>
    <w:p w:rsidR="000B3971" w:rsidRDefault="0099349E">
      <w:pPr>
        <w:spacing w:line="220" w:lineRule="exact"/>
        <w:ind w:left="133"/>
        <w:rPr>
          <w:rFonts w:ascii="Trebuchet MS" w:eastAsia="Trebuchet MS" w:hAnsi="Trebuchet MS" w:cs="Trebuchet MS"/>
        </w:rPr>
      </w:pPr>
      <w:r>
        <w:rPr>
          <w:rFonts w:ascii="Trebuchet MS" w:eastAsia="Trebuchet MS" w:hAnsi="Trebuchet MS" w:cs="Trebuchet MS"/>
          <w:color w:val="0D0D0D"/>
        </w:rPr>
        <w:t>(h</w:t>
      </w:r>
      <w:r>
        <w:rPr>
          <w:rFonts w:ascii="Trebuchet MS" w:eastAsia="Trebuchet MS" w:hAnsi="Trebuchet MS" w:cs="Trebuchet MS"/>
          <w:color w:val="0D0D0D"/>
          <w:spacing w:val="3"/>
        </w:rPr>
        <w:t>)</w:t>
      </w:r>
      <w:r>
        <w:rPr>
          <w:rFonts w:ascii="Trebuchet MS" w:eastAsia="Trebuchet MS" w:hAnsi="Trebuchet MS" w:cs="Trebuchet MS"/>
          <w:color w:val="0D0D0D"/>
          <w:spacing w:val="-1"/>
        </w:rPr>
        <w:t>F</w:t>
      </w:r>
      <w:r>
        <w:rPr>
          <w:rFonts w:ascii="Trebuchet MS" w:eastAsia="Trebuchet MS" w:hAnsi="Trebuchet MS" w:cs="Trebuchet MS"/>
          <w:color w:val="0D0D0D"/>
        </w:rPr>
        <w:t>işe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pontaj</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timesheet;</w:t>
      </w:r>
    </w:p>
    <w:p w:rsidR="000B3971" w:rsidRDefault="000B3971">
      <w:pPr>
        <w:spacing w:before="3" w:line="120" w:lineRule="exact"/>
        <w:rPr>
          <w:sz w:val="12"/>
          <w:szCs w:val="12"/>
        </w:rPr>
      </w:pPr>
    </w:p>
    <w:p w:rsidR="000B3971" w:rsidRDefault="0099349E">
      <w:pPr>
        <w:ind w:left="133"/>
        <w:rPr>
          <w:rFonts w:ascii="Trebuchet MS" w:eastAsia="Trebuchet MS" w:hAnsi="Trebuchet MS" w:cs="Trebuchet MS"/>
        </w:rPr>
      </w:pP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3"/>
        </w:rPr>
        <w:t>L</w:t>
      </w:r>
      <w:r>
        <w:rPr>
          <w:rFonts w:ascii="Trebuchet MS" w:eastAsia="Trebuchet MS" w:hAnsi="Trebuchet MS" w:cs="Trebuchet MS"/>
          <w:color w:val="0D0D0D"/>
        </w:rPr>
        <w:t>ista</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experţilor;</w:t>
      </w:r>
    </w:p>
    <w:p w:rsidR="000B3971" w:rsidRDefault="000B3971">
      <w:pPr>
        <w:spacing w:before="8" w:line="100" w:lineRule="exact"/>
        <w:rPr>
          <w:sz w:val="11"/>
          <w:szCs w:val="11"/>
        </w:rPr>
      </w:pPr>
    </w:p>
    <w:p w:rsidR="000B3971" w:rsidRDefault="0099349E">
      <w:pPr>
        <w:spacing w:line="365" w:lineRule="auto"/>
        <w:ind w:left="133" w:right="4370"/>
        <w:rPr>
          <w:rFonts w:ascii="Trebuchet MS" w:eastAsia="Trebuchet MS" w:hAnsi="Trebuchet MS" w:cs="Trebuchet MS"/>
        </w:rPr>
      </w:pPr>
      <w:r>
        <w:rPr>
          <w:rFonts w:ascii="Trebuchet MS" w:eastAsia="Trebuchet MS" w:hAnsi="Trebuchet MS" w:cs="Trebuchet MS"/>
          <w:color w:val="0D0D0D"/>
          <w:spacing w:val="1"/>
        </w:rPr>
        <w:t>(j</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Borderou</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acordare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subvenţii/</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 xml:space="preserve">premii; </w:t>
      </w:r>
      <w:r>
        <w:rPr>
          <w:rFonts w:ascii="Trebuchet MS" w:eastAsia="Trebuchet MS" w:hAnsi="Trebuchet MS" w:cs="Trebuchet MS"/>
          <w:color w:val="0D0D0D"/>
        </w:rPr>
        <w:t>(k</w:t>
      </w:r>
      <w:proofErr w:type="gramStart"/>
      <w:r>
        <w:rPr>
          <w:rFonts w:ascii="Trebuchet MS" w:eastAsia="Trebuchet MS" w:hAnsi="Trebuchet MS" w:cs="Trebuchet MS"/>
          <w:color w:val="0D0D0D"/>
          <w:spacing w:val="13"/>
        </w:rPr>
        <w:t>)</w:t>
      </w:r>
      <w:r>
        <w:rPr>
          <w:rFonts w:ascii="Trebuchet MS" w:eastAsia="Trebuchet MS" w:hAnsi="Trebuchet MS" w:cs="Trebuchet MS"/>
          <w:color w:val="0D0D0D"/>
          <w:spacing w:val="-1"/>
        </w:rPr>
        <w:t>M</w:t>
      </w:r>
      <w:r>
        <w:rPr>
          <w:rFonts w:ascii="Trebuchet MS" w:eastAsia="Trebuchet MS" w:hAnsi="Trebuchet MS" w:cs="Trebuchet MS"/>
          <w:color w:val="0D0D0D"/>
        </w:rPr>
        <w:t>etodologii</w:t>
      </w:r>
      <w:proofErr w:type="gramEnd"/>
      <w:r>
        <w:rPr>
          <w:rFonts w:ascii="Trebuchet MS" w:eastAsia="Trebuchet MS" w:hAnsi="Trebuchet MS" w:cs="Trebuchet MS"/>
          <w:color w:val="0D0D0D"/>
          <w:spacing w:val="4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acordare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subvenţii/</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 xml:space="preserve">premii; </w:t>
      </w:r>
      <w:r>
        <w:rPr>
          <w:rFonts w:ascii="Trebuchet MS" w:eastAsia="Trebuchet MS" w:hAnsi="Trebuchet MS" w:cs="Trebuchet MS"/>
          <w:color w:val="0D0D0D"/>
        </w:rPr>
        <w:t>(l)</w:t>
      </w:r>
      <w:r>
        <w:rPr>
          <w:rFonts w:ascii="Trebuchet MS" w:eastAsia="Trebuchet MS" w:hAnsi="Trebuchet MS" w:cs="Trebuchet MS"/>
          <w:color w:val="0D0D0D"/>
          <w:spacing w:val="2"/>
        </w:rPr>
        <w:t xml:space="preserve"> O</w:t>
      </w:r>
      <w:r>
        <w:rPr>
          <w:rFonts w:ascii="Trebuchet MS" w:eastAsia="Trebuchet MS" w:hAnsi="Trebuchet MS" w:cs="Trebuchet MS"/>
          <w:color w:val="0D0D0D"/>
          <w:spacing w:val="-2"/>
        </w:rPr>
        <w:t>rd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deplasare/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decont</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cheltuieli;</w:t>
      </w:r>
    </w:p>
    <w:p w:rsidR="000B3971" w:rsidRDefault="0099349E">
      <w:pPr>
        <w:spacing w:line="220" w:lineRule="exact"/>
        <w:ind w:left="133"/>
        <w:rPr>
          <w:rFonts w:ascii="Trebuchet MS" w:eastAsia="Trebuchet MS" w:hAnsi="Trebuchet MS" w:cs="Trebuchet MS"/>
        </w:rPr>
      </w:pPr>
      <w:r>
        <w:rPr>
          <w:rFonts w:ascii="Trebuchet MS" w:eastAsia="Trebuchet MS" w:hAnsi="Trebuchet MS" w:cs="Trebuchet MS"/>
          <w:color w:val="0D0D0D"/>
          <w:spacing w:val="-1"/>
        </w:rPr>
        <w:t>(m</w:t>
      </w:r>
      <w:r>
        <w:rPr>
          <w:rFonts w:ascii="Trebuchet MS" w:eastAsia="Trebuchet MS" w:hAnsi="Trebuchet MS" w:cs="Trebuchet MS"/>
          <w:color w:val="0D0D0D"/>
        </w:rPr>
        <w:t xml:space="preserve">)  </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actura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fiscală/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dosar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achiziţie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(dacă</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cazul);</w:t>
      </w:r>
    </w:p>
    <w:p w:rsidR="000B3971" w:rsidRDefault="000B3971">
      <w:pPr>
        <w:spacing w:before="3" w:line="120" w:lineRule="exact"/>
        <w:rPr>
          <w:sz w:val="12"/>
          <w:szCs w:val="12"/>
        </w:rPr>
      </w:pPr>
    </w:p>
    <w:p w:rsidR="000B3971" w:rsidRDefault="0099349E">
      <w:pPr>
        <w:spacing w:line="364" w:lineRule="auto"/>
        <w:ind w:left="133" w:right="4114"/>
        <w:rPr>
          <w:rFonts w:ascii="Trebuchet MS" w:eastAsia="Trebuchet MS" w:hAnsi="Trebuchet MS" w:cs="Trebuchet MS"/>
        </w:rPr>
      </w:pPr>
      <w:r>
        <w:rPr>
          <w:rFonts w:ascii="Trebuchet MS" w:eastAsia="Trebuchet MS" w:hAnsi="Trebuchet MS" w:cs="Trebuchet MS"/>
          <w:color w:val="0D0D0D"/>
        </w:rPr>
        <w:t>(n</w:t>
      </w:r>
      <w:r>
        <w:rPr>
          <w:rFonts w:ascii="Trebuchet MS" w:eastAsia="Trebuchet MS" w:hAnsi="Trebuchet MS" w:cs="Trebuchet MS"/>
          <w:color w:val="0D0D0D"/>
          <w:spacing w:val="3"/>
        </w:rPr>
        <w:t>)</w:t>
      </w:r>
      <w:r>
        <w:rPr>
          <w:rFonts w:ascii="Trebuchet MS" w:eastAsia="Trebuchet MS" w:hAnsi="Trebuchet MS" w:cs="Trebuchet MS"/>
          <w:color w:val="0D0D0D"/>
          <w:spacing w:val="-2"/>
        </w:rPr>
        <w:t>C</w:t>
      </w:r>
      <w:r>
        <w:rPr>
          <w:rFonts w:ascii="Trebuchet MS" w:eastAsia="Trebuchet MS" w:hAnsi="Trebuchet MS" w:cs="Trebuchet MS"/>
          <w:color w:val="0D0D0D"/>
        </w:rPr>
        <w:t>opie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deschidere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cont</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card;</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(o</w:t>
      </w:r>
      <w:proofErr w:type="gramStart"/>
      <w:r>
        <w:rPr>
          <w:rFonts w:ascii="Trebuchet MS" w:eastAsia="Trebuchet MS" w:hAnsi="Trebuchet MS" w:cs="Trebuchet MS"/>
          <w:color w:val="0D0D0D"/>
          <w:spacing w:val="5"/>
        </w:rPr>
        <w:t>)</w:t>
      </w:r>
      <w:r>
        <w:rPr>
          <w:rFonts w:ascii="Trebuchet MS" w:eastAsia="Trebuchet MS" w:hAnsi="Trebuchet MS" w:cs="Trebuchet MS"/>
          <w:color w:val="0D0D0D"/>
        </w:rPr>
        <w:t>Contract</w:t>
      </w:r>
      <w:proofErr w:type="gramEnd"/>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w w:val="103"/>
        </w:rPr>
        <w:t>acte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ad</w:t>
      </w:r>
      <w:r>
        <w:rPr>
          <w:rFonts w:ascii="Trebuchet MS" w:eastAsia="Trebuchet MS" w:hAnsi="Trebuchet MS" w:cs="Trebuchet MS"/>
          <w:color w:val="0D0D0D"/>
          <w:spacing w:val="1"/>
        </w:rPr>
        <w:t>i</w:t>
      </w:r>
      <w:r>
        <w:rPr>
          <w:rFonts w:ascii="Trebuchet MS" w:eastAsia="Trebuchet MS" w:hAnsi="Trebuchet MS" w:cs="Trebuchet MS"/>
          <w:color w:val="0D0D0D"/>
        </w:rPr>
        <w:t>ționale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după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caz;</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w:t>
      </w:r>
      <w:r>
        <w:rPr>
          <w:rFonts w:ascii="Trebuchet MS" w:eastAsia="Trebuchet MS" w:hAnsi="Trebuchet MS" w:cs="Trebuchet MS"/>
          <w:color w:val="0D0D0D"/>
          <w:spacing w:val="3"/>
        </w:rPr>
        <w:t>)</w:t>
      </w:r>
      <w:r>
        <w:rPr>
          <w:rFonts w:ascii="Trebuchet MS" w:eastAsia="Trebuchet MS" w:hAnsi="Trebuchet MS" w:cs="Trebuchet MS"/>
          <w:color w:val="0D0D0D"/>
        </w:rPr>
        <w:t>Factura</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fiscala/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Factura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avans/</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bon</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fiscal;</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(q</w:t>
      </w:r>
      <w:r>
        <w:rPr>
          <w:rFonts w:ascii="Trebuchet MS" w:eastAsia="Trebuchet MS" w:hAnsi="Trebuchet MS" w:cs="Trebuchet MS"/>
          <w:color w:val="0D0D0D"/>
          <w:spacing w:val="3"/>
        </w:rPr>
        <w:t>)</w:t>
      </w:r>
      <w:r>
        <w:rPr>
          <w:rFonts w:ascii="Trebuchet MS" w:eastAsia="Trebuchet MS" w:hAnsi="Trebuchet MS" w:cs="Trebuchet MS"/>
          <w:color w:val="0D0D0D"/>
          <w:spacing w:val="-1"/>
        </w:rPr>
        <w:t>Dosaru</w:t>
      </w:r>
      <w:r>
        <w:rPr>
          <w:rFonts w:ascii="Trebuchet MS" w:eastAsia="Trebuchet MS" w:hAnsi="Trebuchet MS" w:cs="Trebuchet MS"/>
          <w:color w:val="0D0D0D"/>
        </w:rPr>
        <w:t>l</w:t>
      </w:r>
      <w:r>
        <w:rPr>
          <w:rFonts w:ascii="Trebuchet MS" w:eastAsia="Trebuchet MS" w:hAnsi="Trebuchet MS" w:cs="Trebuchet MS"/>
          <w:color w:val="0D0D0D"/>
          <w:spacing w:val="4"/>
        </w:rPr>
        <w:t xml:space="preserve"> </w:t>
      </w:r>
      <w:r>
        <w:rPr>
          <w:rFonts w:ascii="Trebuchet MS" w:eastAsia="Trebuchet MS" w:hAnsi="Trebuchet MS" w:cs="Trebuchet MS"/>
          <w:color w:val="0D0D0D"/>
          <w:w w:val="103"/>
        </w:rPr>
        <w:t>achiz</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ției;</w:t>
      </w:r>
    </w:p>
    <w:p w:rsidR="000B3971" w:rsidRDefault="0099349E">
      <w:pPr>
        <w:spacing w:line="220" w:lineRule="exact"/>
        <w:ind w:left="133"/>
        <w:rPr>
          <w:rFonts w:ascii="Trebuchet MS" w:eastAsia="Trebuchet MS" w:hAnsi="Trebuchet MS" w:cs="Trebuchet MS"/>
        </w:rPr>
      </w:pPr>
      <w:r>
        <w:rPr>
          <w:rFonts w:ascii="Trebuchet MS" w:eastAsia="Trebuchet MS" w:hAnsi="Trebuchet MS" w:cs="Trebuchet MS"/>
          <w:color w:val="0D0D0D"/>
          <w:spacing w:val="-2"/>
        </w:rPr>
        <w:t>(r</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Garan</w:t>
      </w:r>
      <w:r>
        <w:rPr>
          <w:rFonts w:ascii="Trebuchet MS" w:eastAsia="Trebuchet MS" w:hAnsi="Trebuchet MS" w:cs="Trebuchet MS"/>
          <w:color w:val="0D0D0D"/>
        </w:rPr>
        <w:t>ția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bună</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execuție,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proofErr w:type="gramStart"/>
      <w:r>
        <w:rPr>
          <w:rFonts w:ascii="Trebuchet MS" w:eastAsia="Trebuchet MS" w:hAnsi="Trebuchet MS" w:cs="Trebuchet MS"/>
          <w:color w:val="0D0D0D"/>
        </w:rPr>
        <w:t>este</w:t>
      </w:r>
      <w:proofErr w:type="gramEnd"/>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cazul;</w:t>
      </w:r>
    </w:p>
    <w:p w:rsidR="000B3971" w:rsidRDefault="000B3971">
      <w:pPr>
        <w:spacing w:before="3" w:line="120" w:lineRule="exact"/>
        <w:rPr>
          <w:sz w:val="12"/>
          <w:szCs w:val="12"/>
        </w:rPr>
      </w:pPr>
    </w:p>
    <w:p w:rsidR="000B3971" w:rsidRDefault="0099349E">
      <w:pPr>
        <w:spacing w:line="364" w:lineRule="auto"/>
        <w:ind w:left="133" w:right="4162"/>
        <w:rPr>
          <w:rFonts w:ascii="Trebuchet MS" w:eastAsia="Trebuchet MS" w:hAnsi="Trebuchet MS" w:cs="Trebuchet MS"/>
        </w:rPr>
      </w:pPr>
      <w:r>
        <w:rPr>
          <w:rFonts w:ascii="Trebuchet MS" w:eastAsia="Trebuchet MS" w:hAnsi="Trebuchet MS" w:cs="Trebuchet MS"/>
          <w:color w:val="0D0D0D"/>
          <w:spacing w:val="-1"/>
        </w:rPr>
        <w:t>(s</w:t>
      </w:r>
      <w:r>
        <w:rPr>
          <w:rFonts w:ascii="Trebuchet MS" w:eastAsia="Trebuchet MS" w:hAnsi="Trebuchet MS" w:cs="Trebuchet MS"/>
          <w:color w:val="0D0D0D"/>
        </w:rPr>
        <w:t>)</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Avizul</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insotire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marfii,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cazul; </w:t>
      </w:r>
      <w:r>
        <w:rPr>
          <w:rFonts w:ascii="Trebuchet MS" w:eastAsia="Trebuchet MS" w:hAnsi="Trebuchet MS" w:cs="Trebuchet MS"/>
          <w:color w:val="0D0D0D"/>
          <w:spacing w:val="-1"/>
        </w:rPr>
        <w:t>(t</w:t>
      </w:r>
      <w:r>
        <w:rPr>
          <w:rFonts w:ascii="Trebuchet MS" w:eastAsia="Trebuchet MS" w:hAnsi="Trebuchet MS" w:cs="Trebuchet MS"/>
          <w:color w:val="0D0D0D"/>
        </w:rPr>
        <w: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Procesul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verbal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rece</w:t>
      </w:r>
      <w:r>
        <w:rPr>
          <w:rFonts w:ascii="Trebuchet MS" w:eastAsia="Trebuchet MS" w:hAnsi="Trebuchet MS" w:cs="Trebuchet MS"/>
          <w:color w:val="0D0D0D"/>
          <w:spacing w:val="-1"/>
        </w:rPr>
        <w:t>p</w:t>
      </w:r>
      <w:r>
        <w:rPr>
          <w:rFonts w:ascii="Trebuchet MS" w:eastAsia="Trebuchet MS" w:hAnsi="Trebuchet MS" w:cs="Trebuchet MS"/>
          <w:color w:val="0D0D0D"/>
        </w:rPr>
        <w:t>ție,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cazul; </w:t>
      </w:r>
      <w:r>
        <w:rPr>
          <w:rFonts w:ascii="Trebuchet MS" w:eastAsia="Trebuchet MS" w:hAnsi="Trebuchet MS" w:cs="Trebuchet MS"/>
          <w:color w:val="0D0D0D"/>
        </w:rPr>
        <w:t>(u</w:t>
      </w:r>
      <w:proofErr w:type="gramStart"/>
      <w:r>
        <w:rPr>
          <w:rFonts w:ascii="Trebuchet MS" w:eastAsia="Trebuchet MS" w:hAnsi="Trebuchet MS" w:cs="Trebuchet MS"/>
          <w:color w:val="0D0D0D"/>
          <w:spacing w:val="3"/>
        </w:rPr>
        <w:t>)</w:t>
      </w:r>
      <w:r>
        <w:rPr>
          <w:rFonts w:ascii="Trebuchet MS" w:eastAsia="Trebuchet MS" w:hAnsi="Trebuchet MS" w:cs="Trebuchet MS"/>
          <w:color w:val="0D0D0D"/>
        </w:rPr>
        <w:t>Bon</w:t>
      </w:r>
      <w:proofErr w:type="gramEnd"/>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consum,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cazul;</w:t>
      </w: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(v</w:t>
      </w:r>
      <w:r>
        <w:rPr>
          <w:rFonts w:ascii="Trebuchet MS" w:eastAsia="Trebuchet MS" w:hAnsi="Trebuchet MS" w:cs="Trebuchet MS"/>
          <w:color w:val="0D0D0D"/>
          <w:spacing w:val="15"/>
        </w:rPr>
        <w:t>)</w:t>
      </w:r>
      <w:r>
        <w:rPr>
          <w:rFonts w:ascii="Trebuchet MS" w:eastAsia="Trebuchet MS" w:hAnsi="Trebuchet MS" w:cs="Trebuchet MS"/>
          <w:color w:val="0D0D0D"/>
          <w:spacing w:val="-1"/>
        </w:rPr>
        <w:t>Rapor</w:t>
      </w:r>
      <w:r>
        <w:rPr>
          <w:rFonts w:ascii="Trebuchet MS" w:eastAsia="Trebuchet MS" w:hAnsi="Trebuchet MS" w:cs="Trebuchet MS"/>
          <w:color w:val="0D0D0D"/>
        </w:rPr>
        <w:t>t</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activitat</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luna</w:t>
      </w:r>
      <w:r>
        <w:rPr>
          <w:rFonts w:ascii="Trebuchet MS" w:eastAsia="Trebuchet MS" w:hAnsi="Trebuchet MS" w:cs="Trebuchet MS"/>
          <w:color w:val="0D0D0D"/>
        </w:rPr>
        <w:t>r</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fiecare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spacing w:val="-1"/>
        </w:rPr>
        <w:t>ntr</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activităţile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externalizate,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completa</w:t>
      </w:r>
      <w:r>
        <w:rPr>
          <w:rFonts w:ascii="Trebuchet MS" w:eastAsia="Trebuchet MS" w:hAnsi="Trebuchet MS" w:cs="Trebuchet MS"/>
          <w:color w:val="0D0D0D"/>
        </w:rPr>
        <w:t>t</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cătr</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reprezentantu</w:t>
      </w:r>
      <w:r>
        <w:rPr>
          <w:rFonts w:ascii="Trebuchet MS" w:eastAsia="Trebuchet MS" w:hAnsi="Trebuchet MS" w:cs="Trebuchet MS"/>
          <w:color w:val="0D0D0D"/>
        </w:rPr>
        <w:t xml:space="preserve">l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contractorului     </w:t>
      </w:r>
      <w:r>
        <w:rPr>
          <w:rFonts w:ascii="Trebuchet MS" w:eastAsia="Trebuchet MS" w:hAnsi="Trebuchet MS" w:cs="Trebuchet MS"/>
          <w:color w:val="0D0D0D"/>
          <w:spacing w:val="-2"/>
        </w:rPr>
        <w:t>r</w:t>
      </w:r>
      <w:r>
        <w:rPr>
          <w:rFonts w:ascii="Trebuchet MS" w:eastAsia="Trebuchet MS" w:hAnsi="Trebuchet MS" w:cs="Trebuchet MS"/>
          <w:color w:val="0D0D0D"/>
        </w:rPr>
        <w:t xml:space="preserve">esponsabil </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acel</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ac</w:t>
      </w:r>
      <w:r>
        <w:rPr>
          <w:rFonts w:ascii="Trebuchet MS" w:eastAsia="Trebuchet MS" w:hAnsi="Trebuchet MS" w:cs="Trebuchet MS"/>
          <w:color w:val="0D0D0D"/>
          <w:spacing w:val="-5"/>
        </w:rPr>
        <w:t>t</w:t>
      </w:r>
      <w:r>
        <w:rPr>
          <w:rFonts w:ascii="Trebuchet MS" w:eastAsia="Trebuchet MS" w:hAnsi="Trebuchet MS" w:cs="Trebuchet MS"/>
          <w:color w:val="0D0D0D"/>
          <w:spacing w:val="3"/>
        </w:rPr>
        <w:t>i</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3"/>
        </w:rPr>
        <w:t>t</w:t>
      </w:r>
      <w:r>
        <w:rPr>
          <w:rFonts w:ascii="Trebuchet MS" w:eastAsia="Trebuchet MS" w:hAnsi="Trebuchet MS" w:cs="Trebuchet MS"/>
          <w:color w:val="0D0D0D"/>
        </w:rPr>
        <w:t xml:space="preserve">ăţi,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 xml:space="preserve">u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raportu</w:t>
      </w:r>
      <w:r>
        <w:rPr>
          <w:rFonts w:ascii="Trebuchet MS" w:eastAsia="Trebuchet MS" w:hAnsi="Trebuchet MS" w:cs="Trebuchet MS"/>
          <w:color w:val="0D0D0D"/>
        </w:rPr>
        <w:t xml:space="preserve">l </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activitate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lunar,</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fiecare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dintre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activitatile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externalizate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completat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 catre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PFA</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(în </w:t>
      </w:r>
      <w:r>
        <w:rPr>
          <w:rFonts w:ascii="Trebuchet MS" w:eastAsia="Trebuchet MS" w:hAnsi="Trebuchet MS" w:cs="Trebuchet MS"/>
          <w:color w:val="0D0D0D"/>
        </w:rPr>
        <w:t>cazul</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externalizarii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activitatilor</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catre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PFA)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daca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cazu</w:t>
      </w:r>
      <w:r>
        <w:rPr>
          <w:rFonts w:ascii="Trebuchet MS" w:eastAsia="Trebuchet MS" w:hAnsi="Trebuchet MS" w:cs="Trebuchet MS"/>
          <w:color w:val="0D0D0D"/>
          <w:spacing w:val="-2"/>
          <w:w w:val="103"/>
        </w:rPr>
        <w:t>l</w:t>
      </w:r>
      <w:r>
        <w:rPr>
          <w:rFonts w:ascii="Trebuchet MS" w:eastAsia="Trebuchet MS" w:hAnsi="Trebuchet MS" w:cs="Trebuchet MS"/>
          <w:color w:val="0D0D0D"/>
          <w:w w:val="103"/>
        </w:rPr>
        <w:t>;</w:t>
      </w:r>
    </w:p>
    <w:p w:rsidR="000B3971" w:rsidRDefault="000B3971">
      <w:pPr>
        <w:spacing w:before="10" w:line="100" w:lineRule="exact"/>
        <w:rPr>
          <w:sz w:val="10"/>
          <w:szCs w:val="10"/>
        </w:rPr>
      </w:pPr>
    </w:p>
    <w:p w:rsidR="000B3971" w:rsidRDefault="0099349E">
      <w:pPr>
        <w:ind w:left="133"/>
        <w:rPr>
          <w:rFonts w:ascii="Trebuchet MS" w:eastAsia="Trebuchet MS" w:hAnsi="Trebuchet MS" w:cs="Trebuchet MS"/>
        </w:rPr>
      </w:pPr>
      <w:r>
        <w:rPr>
          <w:rFonts w:ascii="Trebuchet MS" w:eastAsia="Trebuchet MS" w:hAnsi="Trebuchet MS" w:cs="Trebuchet MS"/>
          <w:color w:val="0D0D0D"/>
          <w:spacing w:val="-1"/>
        </w:rPr>
        <w:t>(w</w:t>
      </w:r>
      <w:r>
        <w:rPr>
          <w:rFonts w:ascii="Trebuchet MS" w:eastAsia="Trebuchet MS" w:hAnsi="Trebuchet MS" w:cs="Trebuchet MS"/>
          <w:color w:val="0D0D0D"/>
        </w:rPr>
        <w:t xml:space="preserv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atestă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efectuarea</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plăților;</w:t>
      </w:r>
    </w:p>
    <w:p w:rsidR="000B3971" w:rsidRDefault="000B3971">
      <w:pPr>
        <w:spacing w:before="1" w:line="120" w:lineRule="exact"/>
        <w:rPr>
          <w:sz w:val="12"/>
          <w:szCs w:val="12"/>
        </w:rPr>
      </w:pPr>
    </w:p>
    <w:p w:rsidR="000B3971" w:rsidRDefault="0099349E">
      <w:pPr>
        <w:ind w:left="133"/>
        <w:rPr>
          <w:rFonts w:ascii="Trebuchet MS" w:eastAsia="Trebuchet MS" w:hAnsi="Trebuchet MS" w:cs="Trebuchet MS"/>
        </w:rPr>
      </w:pPr>
      <w:r>
        <w:rPr>
          <w:rFonts w:ascii="Trebuchet MS" w:eastAsia="Trebuchet MS" w:hAnsi="Trebuchet MS" w:cs="Trebuchet MS"/>
          <w:color w:val="0D0D0D"/>
        </w:rPr>
        <w:t>(x</w:t>
      </w:r>
      <w:r>
        <w:rPr>
          <w:rFonts w:ascii="Trebuchet MS" w:eastAsia="Trebuchet MS" w:hAnsi="Trebuchet MS" w:cs="Trebuchet MS"/>
          <w:color w:val="0D0D0D"/>
          <w:spacing w:val="13"/>
        </w:rPr>
        <w:t>)</w:t>
      </w:r>
      <w:r>
        <w:rPr>
          <w:rFonts w:ascii="Trebuchet MS" w:eastAsia="Trebuchet MS" w:hAnsi="Trebuchet MS" w:cs="Trebuchet MS"/>
          <w:color w:val="0D0D0D"/>
        </w:rPr>
        <w:t>Alte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relevante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relevante,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tehnice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financiare.</w:t>
      </w:r>
    </w:p>
    <w:p w:rsidR="000B3971" w:rsidRDefault="000B3971">
      <w:pPr>
        <w:spacing w:line="200" w:lineRule="exact"/>
      </w:pPr>
    </w:p>
    <w:p w:rsidR="000B3971" w:rsidRDefault="000B3971">
      <w:pPr>
        <w:spacing w:before="13" w:line="260" w:lineRule="exact"/>
        <w:rPr>
          <w:sz w:val="26"/>
          <w:szCs w:val="26"/>
        </w:rPr>
      </w:pPr>
    </w:p>
    <w:p w:rsidR="000B3971" w:rsidRDefault="0099349E">
      <w:pPr>
        <w:spacing w:line="250" w:lineRule="auto"/>
        <w:ind w:left="133" w:right="105"/>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3</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aferenta</w:t>
      </w:r>
      <w:r>
        <w:rPr>
          <w:rFonts w:ascii="Trebuchet MS" w:eastAsia="Trebuchet MS" w:hAnsi="Trebuchet MS" w:cs="Trebuchet MS"/>
          <w:color w:val="0D0D0D"/>
          <w:spacing w:val="30"/>
        </w:rPr>
        <w:t xml:space="preserve"> </w:t>
      </w:r>
      <w:r>
        <w:rPr>
          <w:rFonts w:ascii="Trebuchet MS" w:eastAsia="Trebuchet MS" w:hAnsi="Trebuchet MS" w:cs="Trebuchet MS"/>
          <w:b/>
          <w:color w:val="0D0D0D"/>
          <w:spacing w:val="1"/>
        </w:rPr>
        <w:t>cereri</w:t>
      </w:r>
      <w:r>
        <w:rPr>
          <w:rFonts w:ascii="Trebuchet MS" w:eastAsia="Trebuchet MS" w:hAnsi="Trebuchet MS" w:cs="Trebuchet MS"/>
          <w:b/>
          <w:color w:val="0D0D0D"/>
        </w:rPr>
        <w:t>i</w:t>
      </w:r>
      <w:r>
        <w:rPr>
          <w:rFonts w:ascii="Trebuchet MS" w:eastAsia="Trebuchet MS" w:hAnsi="Trebuchet MS" w:cs="Trebuchet MS"/>
          <w:b/>
          <w:color w:val="0D0D0D"/>
          <w:spacing w:val="22"/>
        </w:rPr>
        <w:t xml:space="preserve"> </w:t>
      </w:r>
      <w:r>
        <w:rPr>
          <w:rFonts w:ascii="Trebuchet MS" w:eastAsia="Trebuchet MS" w:hAnsi="Trebuchet MS" w:cs="Trebuchet MS"/>
          <w:b/>
          <w:color w:val="0D0D0D"/>
          <w:spacing w:val="1"/>
        </w:rPr>
        <w:t>d</w:t>
      </w:r>
      <w:r>
        <w:rPr>
          <w:rFonts w:ascii="Trebuchet MS" w:eastAsia="Trebuchet MS" w:hAnsi="Trebuchet MS" w:cs="Trebuchet MS"/>
          <w:b/>
          <w:color w:val="0D0D0D"/>
        </w:rPr>
        <w:t>e</w:t>
      </w:r>
      <w:r>
        <w:rPr>
          <w:rFonts w:ascii="Trebuchet MS" w:eastAsia="Trebuchet MS" w:hAnsi="Trebuchet MS" w:cs="Trebuchet MS"/>
          <w:b/>
          <w:color w:val="0D0D0D"/>
          <w:spacing w:val="10"/>
        </w:rPr>
        <w:t xml:space="preserve"> </w:t>
      </w:r>
      <w:r>
        <w:rPr>
          <w:rFonts w:ascii="Trebuchet MS" w:eastAsia="Trebuchet MS" w:hAnsi="Trebuchet MS" w:cs="Trebuchet MS"/>
          <w:b/>
          <w:color w:val="0D0D0D"/>
          <w:spacing w:val="1"/>
        </w:rPr>
        <w:t>plat</w:t>
      </w:r>
      <w:r>
        <w:rPr>
          <w:rFonts w:ascii="Trebuchet MS" w:eastAsia="Trebuchet MS" w:hAnsi="Trebuchet MS" w:cs="Trebuchet MS"/>
          <w:b/>
          <w:color w:val="0D0D0D"/>
        </w:rPr>
        <w:t>ă</w:t>
      </w:r>
      <w:r>
        <w:rPr>
          <w:rFonts w:ascii="Trebuchet MS" w:eastAsia="Trebuchet MS" w:hAnsi="Trebuchet MS" w:cs="Trebuchet MS"/>
          <w:b/>
          <w:color w:val="0D0D0D"/>
          <w:spacing w:val="2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9"/>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trebuie</w:t>
      </w:r>
      <w:r>
        <w:rPr>
          <w:rFonts w:ascii="Trebuchet MS" w:eastAsia="Trebuchet MS" w:hAnsi="Trebuchet MS" w:cs="Trebuchet MS"/>
          <w:color w:val="0D0D0D"/>
          <w:spacing w:val="30"/>
        </w:rPr>
        <w:t xml:space="preserve"> </w:t>
      </w:r>
      <w:proofErr w:type="gramStart"/>
      <w:r>
        <w:rPr>
          <w:rFonts w:ascii="Trebuchet MS" w:eastAsia="Trebuchet MS" w:hAnsi="Trebuchet MS" w:cs="Trebuchet MS"/>
          <w:color w:val="0D0D0D"/>
          <w:spacing w:val="-1"/>
        </w:rPr>
        <w:t>s</w:t>
      </w:r>
      <w:r>
        <w:rPr>
          <w:rFonts w:ascii="Trebuchet MS" w:eastAsia="Trebuchet MS" w:hAnsi="Trebuchet MS" w:cs="Trebuchet MS"/>
          <w:color w:val="0D0D0D"/>
        </w:rPr>
        <w:t>ă</w:t>
      </w:r>
      <w:proofErr w:type="gramEnd"/>
      <w:r>
        <w:rPr>
          <w:rFonts w:ascii="Trebuchet MS" w:eastAsia="Trebuchet MS" w:hAnsi="Trebuchet MS" w:cs="Trebuchet MS"/>
          <w:color w:val="0D0D0D"/>
          <w:spacing w:val="12"/>
        </w:rPr>
        <w:t xml:space="preserve"> </w:t>
      </w:r>
      <w:r>
        <w:rPr>
          <w:rFonts w:ascii="Trebuchet MS" w:eastAsia="Trebuchet MS" w:hAnsi="Trebuchet MS" w:cs="Trebuchet MS"/>
          <w:color w:val="0D0D0D"/>
        </w:rPr>
        <w:t>fie</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îns</w:t>
      </w:r>
      <w:r>
        <w:rPr>
          <w:rFonts w:ascii="Trebuchet MS" w:eastAsia="Trebuchet MS" w:hAnsi="Trebuchet MS" w:cs="Trebuchet MS"/>
          <w:color w:val="0D0D0D"/>
          <w:spacing w:val="1"/>
          <w:w w:val="103"/>
        </w:rPr>
        <w:t>o</w:t>
      </w:r>
      <w:r>
        <w:rPr>
          <w:rFonts w:ascii="Trebuchet MS" w:eastAsia="Trebuchet MS" w:hAnsi="Trebuchet MS" w:cs="Trebuchet MS"/>
          <w:color w:val="0D0D0D"/>
          <w:spacing w:val="-3"/>
          <w:w w:val="103"/>
        </w:rPr>
        <w:t>ț</w:t>
      </w:r>
      <w:r>
        <w:rPr>
          <w:rFonts w:ascii="Trebuchet MS" w:eastAsia="Trebuchet MS" w:hAnsi="Trebuchet MS" w:cs="Trebuchet MS"/>
          <w:color w:val="0D0D0D"/>
          <w:spacing w:val="3"/>
          <w:w w:val="103"/>
        </w:rPr>
        <w:t>i</w:t>
      </w:r>
      <w:r>
        <w:rPr>
          <w:rFonts w:ascii="Trebuchet MS" w:eastAsia="Trebuchet MS" w:hAnsi="Trebuchet MS" w:cs="Trebuchet MS"/>
          <w:color w:val="0D0D0D"/>
          <w:spacing w:val="-2"/>
          <w:w w:val="103"/>
        </w:rPr>
        <w:t xml:space="preserve">tă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următoarele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(lista</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orientativă):</w:t>
      </w:r>
    </w:p>
    <w:p w:rsidR="000B3971" w:rsidRDefault="000B3971">
      <w:pPr>
        <w:spacing w:before="8" w:line="100" w:lineRule="exact"/>
        <w:rPr>
          <w:sz w:val="10"/>
          <w:szCs w:val="10"/>
        </w:rPr>
      </w:pPr>
    </w:p>
    <w:p w:rsidR="000B3971" w:rsidRDefault="0099349E">
      <w:pPr>
        <w:spacing w:line="250" w:lineRule="auto"/>
        <w:ind w:left="133" w:right="105"/>
        <w:rPr>
          <w:rFonts w:ascii="Trebuchet MS" w:eastAsia="Trebuchet MS" w:hAnsi="Trebuchet MS" w:cs="Trebuchet MS"/>
        </w:rPr>
      </w:pPr>
      <w:r>
        <w:rPr>
          <w:rFonts w:ascii="Trebuchet MS" w:eastAsia="Trebuchet MS" w:hAnsi="Trebuchet MS" w:cs="Trebuchet MS"/>
          <w:color w:val="0D0D0D"/>
        </w:rPr>
        <w:t xml:space="preserve">(a)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 xml:space="preserve">a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plată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baza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căreia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 xml:space="preserve">U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vi</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 xml:space="preserve">t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fondurile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 xml:space="preserve">e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Beneficiar </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 xml:space="preserve">(fără </w:t>
      </w:r>
      <w:r>
        <w:rPr>
          <w:rFonts w:ascii="Trebuchet MS" w:eastAsia="Trebuchet MS" w:hAnsi="Trebuchet MS" w:cs="Trebuchet MS"/>
          <w:color w:val="0D0D0D"/>
        </w:rPr>
        <w:t>documentele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justifica</w:t>
      </w:r>
      <w:r>
        <w:rPr>
          <w:rFonts w:ascii="Trebuchet MS" w:eastAsia="Trebuchet MS" w:hAnsi="Trebuchet MS" w:cs="Trebuchet MS"/>
          <w:color w:val="0D0D0D"/>
          <w:spacing w:val="-5"/>
        </w:rPr>
        <w:t>t</w:t>
      </w:r>
      <w:r>
        <w:rPr>
          <w:rFonts w:ascii="Trebuchet MS" w:eastAsia="Trebuchet MS" w:hAnsi="Trebuchet MS" w:cs="Trebuchet MS"/>
          <w:color w:val="0D0D0D"/>
          <w:spacing w:val="3"/>
        </w:rPr>
        <w:t>i</w:t>
      </w:r>
      <w:r>
        <w:rPr>
          <w:rFonts w:ascii="Trebuchet MS" w:eastAsia="Trebuchet MS" w:hAnsi="Trebuchet MS" w:cs="Trebuchet MS"/>
          <w:color w:val="0D0D0D"/>
          <w:spacing w:val="-3"/>
        </w:rPr>
        <w:t>v</w:t>
      </w:r>
      <w:r>
        <w:rPr>
          <w:rFonts w:ascii="Trebuchet MS" w:eastAsia="Trebuchet MS" w:hAnsi="Trebuchet MS" w:cs="Trebuchet MS"/>
          <w:color w:val="0D0D0D"/>
        </w:rPr>
        <w:t>e/</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suport);</w:t>
      </w:r>
    </w:p>
    <w:p w:rsidR="000B3971" w:rsidRDefault="000B3971">
      <w:pPr>
        <w:spacing w:before="8" w:line="100" w:lineRule="exact"/>
        <w:rPr>
          <w:sz w:val="10"/>
          <w:szCs w:val="10"/>
        </w:rPr>
      </w:pPr>
    </w:p>
    <w:p w:rsidR="000B3971" w:rsidRDefault="0099349E">
      <w:pPr>
        <w:ind w:left="133"/>
        <w:rPr>
          <w:rFonts w:ascii="Trebuchet MS" w:eastAsia="Trebuchet MS" w:hAnsi="Trebuchet MS" w:cs="Trebuchet MS"/>
        </w:rPr>
      </w:pPr>
      <w:r>
        <w:rPr>
          <w:rFonts w:ascii="Trebuchet MS" w:eastAsia="Trebuchet MS" w:hAnsi="Trebuchet MS" w:cs="Trebuchet MS"/>
          <w:color w:val="0D0D0D"/>
        </w:rPr>
        <w:t>(b)</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Notificarea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transmisă</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POCU;</w:t>
      </w:r>
    </w:p>
    <w:p w:rsidR="000B3971" w:rsidRDefault="000B3971">
      <w:pPr>
        <w:spacing w:before="1" w:line="120" w:lineRule="exact"/>
        <w:rPr>
          <w:sz w:val="12"/>
          <w:szCs w:val="12"/>
        </w:rPr>
      </w:pPr>
    </w:p>
    <w:p w:rsidR="000B3971" w:rsidRDefault="0099349E">
      <w:pPr>
        <w:ind w:left="133"/>
        <w:rPr>
          <w:rFonts w:ascii="Trebuchet MS" w:eastAsia="Trebuchet MS" w:hAnsi="Trebuchet MS" w:cs="Trebuchet MS"/>
        </w:rPr>
      </w:pPr>
      <w:r>
        <w:rPr>
          <w:rFonts w:ascii="Trebuchet MS" w:eastAsia="Trebuchet MS" w:hAnsi="Trebuchet MS" w:cs="Trebuchet MS"/>
          <w:color w:val="0D0D0D"/>
        </w:rPr>
        <w:t>(c)</w:t>
      </w:r>
      <w:r>
        <w:rPr>
          <w:rFonts w:ascii="Trebuchet MS" w:eastAsia="Trebuchet MS" w:hAnsi="Trebuchet MS" w:cs="Trebuchet MS"/>
          <w:color w:val="0D0D0D"/>
          <w:spacing w:val="9"/>
        </w:rPr>
        <w:t xml:space="preserve"> </w:t>
      </w:r>
      <w:r>
        <w:rPr>
          <w:rFonts w:ascii="Trebuchet MS" w:eastAsia="Trebuchet MS" w:hAnsi="Trebuchet MS" w:cs="Trebuchet MS"/>
          <w:color w:val="0D0D0D"/>
        </w:rPr>
        <w:t>Evidenţa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generată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sistemul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electronic</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aplicabil</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programulu</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w:t>
      </w:r>
    </w:p>
    <w:p w:rsidR="000B3971" w:rsidRDefault="000B3971">
      <w:pPr>
        <w:spacing w:before="3" w:line="120" w:lineRule="exact"/>
        <w:rPr>
          <w:sz w:val="12"/>
          <w:szCs w:val="12"/>
        </w:rPr>
      </w:pPr>
    </w:p>
    <w:p w:rsidR="000B3971" w:rsidRDefault="0099349E">
      <w:pPr>
        <w:spacing w:line="245" w:lineRule="auto"/>
        <w:ind w:left="133" w:right="105"/>
        <w:rPr>
          <w:rFonts w:ascii="Trebuchet MS" w:eastAsia="Trebuchet MS" w:hAnsi="Trebuchet MS" w:cs="Trebuchet MS"/>
        </w:rPr>
      </w:pPr>
      <w:r>
        <w:rPr>
          <w:rFonts w:ascii="Trebuchet MS" w:eastAsia="Trebuchet MS" w:hAnsi="Trebuchet MS" w:cs="Trebuchet MS"/>
          <w:color w:val="0D0D0D"/>
          <w:spacing w:val="-1"/>
        </w:rPr>
        <w:t>(d</w:t>
      </w:r>
      <w:r>
        <w:rPr>
          <w:rFonts w:ascii="Trebuchet MS" w:eastAsia="Trebuchet MS" w:hAnsi="Trebuchet MS" w:cs="Trebuchet MS"/>
          <w:color w:val="0D0D0D"/>
        </w:rPr>
        <w: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Ordinel</w:t>
      </w:r>
      <w:r>
        <w:rPr>
          <w:rFonts w:ascii="Trebuchet MS" w:eastAsia="Trebuchet MS" w:hAnsi="Trebuchet MS" w:cs="Trebuchet MS"/>
          <w:color w:val="0D0D0D"/>
        </w:rPr>
        <w:t>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plata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integrală</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facturilor</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Notificar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extrasele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w w:val="103"/>
        </w:rPr>
        <w:t xml:space="preserve">cont </w:t>
      </w:r>
      <w:r>
        <w:rPr>
          <w:rFonts w:ascii="Trebuchet MS" w:eastAsia="Trebuchet MS" w:hAnsi="Trebuchet MS" w:cs="Trebuchet MS"/>
          <w:color w:val="0D0D0D"/>
          <w:spacing w:val="-1"/>
          <w:w w:val="103"/>
        </w:rPr>
        <w:t>aferente;</w:t>
      </w:r>
    </w:p>
    <w:p w:rsidR="000B3971" w:rsidRDefault="000B3971">
      <w:pPr>
        <w:spacing w:before="8" w:line="100" w:lineRule="exact"/>
        <w:rPr>
          <w:sz w:val="11"/>
          <w:szCs w:val="11"/>
        </w:rPr>
      </w:pPr>
    </w:p>
    <w:p w:rsidR="000B3971" w:rsidRDefault="0099349E">
      <w:pPr>
        <w:spacing w:line="247" w:lineRule="auto"/>
        <w:ind w:left="133" w:right="99"/>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spacing w:val="1"/>
        </w:rPr>
        <w:t>(</w:t>
      </w:r>
      <w:r>
        <w:rPr>
          <w:rFonts w:ascii="Trebuchet MS" w:eastAsia="Trebuchet MS" w:hAnsi="Trebuchet MS" w:cs="Trebuchet MS"/>
          <w:color w:val="0D0D0D"/>
          <w:spacing w:val="-1"/>
        </w:rPr>
        <w:t>4</w:t>
      </w:r>
      <w:r>
        <w:rPr>
          <w:rFonts w:ascii="Trebuchet MS" w:eastAsia="Trebuchet MS" w:hAnsi="Trebuchet MS" w:cs="Trebuchet MS"/>
          <w:color w:val="0D0D0D"/>
        </w:rPr>
        <w:t>)</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3"/>
        </w:rPr>
        <w:t xml:space="preserve"> </w:t>
      </w:r>
      <w:r>
        <w:rPr>
          <w:rFonts w:ascii="Trebuchet MS" w:eastAsia="Trebuchet MS" w:hAnsi="Trebuchet MS" w:cs="Trebuchet MS"/>
          <w:color w:val="0D0D0D"/>
        </w:rPr>
        <w:t>verifică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cererile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și concordanța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dintre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cererile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 xml:space="preserve">mbursare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ă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ș</w:t>
      </w:r>
      <w:proofErr w:type="gramStart"/>
      <w:r>
        <w:rPr>
          <w:rFonts w:ascii="Trebuchet MS" w:eastAsia="Trebuchet MS" w:hAnsi="Trebuchet MS" w:cs="Trebuchet MS"/>
          <w:color w:val="0D0D0D"/>
        </w:rPr>
        <w:t xml:space="preserve">i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transmite</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AMPOCU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avizul </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asupr</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acesto</w:t>
      </w:r>
      <w:r>
        <w:rPr>
          <w:rFonts w:ascii="Trebuchet MS" w:eastAsia="Trebuchet MS" w:hAnsi="Trebuchet MS" w:cs="Trebuchet MS"/>
          <w:color w:val="0D0D0D"/>
        </w:rPr>
        <w:t xml:space="preserve">r   documente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conformitate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procedurile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specifice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vigoare.</w:t>
      </w:r>
    </w:p>
    <w:p w:rsidR="000B3971" w:rsidRDefault="0099349E">
      <w:pPr>
        <w:spacing w:before="71" w:line="247" w:lineRule="auto"/>
        <w:ind w:left="133" w:right="102"/>
        <w:jc w:val="both"/>
        <w:rPr>
          <w:rFonts w:ascii="Trebuchet MS" w:eastAsia="Trebuchet MS" w:hAnsi="Trebuchet MS" w:cs="Trebuchet MS"/>
        </w:rPr>
      </w:pPr>
      <w:r>
        <w:rPr>
          <w:rFonts w:ascii="Trebuchet MS" w:eastAsia="Trebuchet MS" w:hAnsi="Trebuchet MS" w:cs="Trebuchet MS"/>
          <w:color w:val="0D0D0D"/>
          <w:spacing w:val="1"/>
        </w:rPr>
        <w:lastRenderedPageBreak/>
        <w:t>(</w:t>
      </w:r>
      <w:r>
        <w:rPr>
          <w:rFonts w:ascii="Trebuchet MS" w:eastAsia="Trebuchet MS" w:hAnsi="Trebuchet MS" w:cs="Trebuchet MS"/>
          <w:color w:val="0D0D0D"/>
          <w:spacing w:val="-1"/>
        </w:rPr>
        <w:t>5</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procesu</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verificar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cereri</w:t>
      </w:r>
      <w:r>
        <w:rPr>
          <w:rFonts w:ascii="Trebuchet MS" w:eastAsia="Trebuchet MS" w:hAnsi="Trebuchet MS" w:cs="Trebuchet MS"/>
          <w:color w:val="0D0D0D"/>
        </w:rPr>
        <w:t>i</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l</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est</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obliga</w:t>
      </w:r>
      <w:r>
        <w:rPr>
          <w:rFonts w:ascii="Trebuchet MS" w:eastAsia="Trebuchet MS" w:hAnsi="Trebuchet MS" w:cs="Trebuchet MS"/>
          <w:color w:val="0D0D0D"/>
        </w:rPr>
        <w:t>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5 </w:t>
      </w:r>
      <w:r>
        <w:rPr>
          <w:rFonts w:ascii="Trebuchet MS" w:eastAsia="Trebuchet MS" w:hAnsi="Trebuchet MS" w:cs="Trebuchet MS"/>
          <w:color w:val="0D0D0D"/>
        </w:rPr>
        <w:t xml:space="preserve">zile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notificar</w:t>
      </w:r>
      <w:r>
        <w:rPr>
          <w:rFonts w:ascii="Trebuchet MS" w:eastAsia="Trebuchet MS" w:hAnsi="Trebuchet MS" w:cs="Trebuchet MS"/>
          <w:color w:val="0D0D0D"/>
        </w:rPr>
        <w:t xml:space="preserve">e </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 xml:space="preserve">ă  </w:t>
      </w:r>
      <w:r>
        <w:rPr>
          <w:rFonts w:ascii="Trebuchet MS" w:eastAsia="Trebuchet MS" w:hAnsi="Trebuchet MS" w:cs="Trebuchet MS"/>
          <w:color w:val="0D0D0D"/>
          <w:spacing w:val="-1"/>
        </w:rPr>
        <w:t>răspund</w:t>
      </w:r>
      <w:r>
        <w:rPr>
          <w:rFonts w:ascii="Trebuchet MS" w:eastAsia="Trebuchet MS" w:hAnsi="Trebuchet MS" w:cs="Trebuchet MS"/>
          <w:color w:val="0D0D0D"/>
        </w:rPr>
        <w:t xml:space="preserve">ă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oricărei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clarificări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solicitat</w:t>
      </w:r>
      <w:r>
        <w:rPr>
          <w:rFonts w:ascii="Trebuchet MS" w:eastAsia="Trebuchet MS" w:hAnsi="Trebuchet MS" w:cs="Trebuchet MS"/>
          <w:color w:val="0D0D0D"/>
        </w:rPr>
        <w:t xml:space="preserve">e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OI/AMPOCU</w:t>
      </w:r>
      <w:r>
        <w:rPr>
          <w:rFonts w:ascii="Trebuchet MS" w:eastAsia="Trebuchet MS" w:hAnsi="Trebuchet MS" w:cs="Trebuchet MS"/>
          <w:color w:val="0D0D0D"/>
        </w:rPr>
        <w:t xml:space="preserve">. </w:t>
      </w:r>
      <w:r>
        <w:rPr>
          <w:rFonts w:ascii="Trebuchet MS" w:eastAsia="Trebuchet MS" w:hAnsi="Trebuchet MS" w:cs="Trebuchet MS"/>
          <w:color w:val="0D0D0D"/>
          <w:spacing w:val="29"/>
        </w:rPr>
        <w:t xml:space="preserve"> </w:t>
      </w:r>
      <w:proofErr w:type="gramStart"/>
      <w:r>
        <w:rPr>
          <w:rFonts w:ascii="Trebuchet MS" w:eastAsia="Trebuchet MS" w:hAnsi="Trebuchet MS" w:cs="Trebuchet MS"/>
          <w:color w:val="0D0D0D"/>
          <w:spacing w:val="-1"/>
        </w:rPr>
        <w:t>Pân</w:t>
      </w:r>
      <w:r>
        <w:rPr>
          <w:rFonts w:ascii="Trebuchet MS" w:eastAsia="Trebuchet MS" w:hAnsi="Trebuchet MS" w:cs="Trebuchet MS"/>
          <w:color w:val="0D0D0D"/>
        </w:rPr>
        <w:t xml:space="preserve">ă </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la</w:t>
      </w:r>
      <w:proofErr w:type="gramEnd"/>
      <w:r>
        <w:rPr>
          <w:rFonts w:ascii="Trebuchet MS" w:eastAsia="Trebuchet MS" w:hAnsi="Trebuchet MS" w:cs="Trebuchet MS"/>
          <w:color w:val="0D0D0D"/>
          <w:w w:val="103"/>
        </w:rPr>
        <w:t xml:space="preserve"> </w:t>
      </w:r>
      <w:r>
        <w:rPr>
          <w:rFonts w:ascii="Trebuchet MS" w:eastAsia="Trebuchet MS" w:hAnsi="Trebuchet MS" w:cs="Trebuchet MS"/>
          <w:color w:val="0D0D0D"/>
        </w:rPr>
        <w:t>p</w:t>
      </w:r>
      <w:r>
        <w:rPr>
          <w:rFonts w:ascii="Trebuchet MS" w:eastAsia="Trebuchet MS" w:hAnsi="Trebuchet MS" w:cs="Trebuchet MS"/>
          <w:color w:val="0D0D0D"/>
          <w:spacing w:val="-4"/>
        </w:rPr>
        <w:t>r</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rPr>
        <w:t>irea</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răspunsului</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parte</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ver</w:t>
      </w:r>
      <w:r>
        <w:rPr>
          <w:rFonts w:ascii="Trebuchet MS" w:eastAsia="Trebuchet MS" w:hAnsi="Trebuchet MS" w:cs="Trebuchet MS"/>
          <w:color w:val="0D0D0D"/>
          <w:spacing w:val="3"/>
        </w:rPr>
        <w:t>i</w:t>
      </w:r>
      <w:r>
        <w:rPr>
          <w:rFonts w:ascii="Trebuchet MS" w:eastAsia="Trebuchet MS" w:hAnsi="Trebuchet MS" w:cs="Trebuchet MS"/>
          <w:color w:val="0D0D0D"/>
          <w:spacing w:val="-1"/>
        </w:rPr>
        <w:t>ficar</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w w:val="103"/>
        </w:rPr>
        <w:t xml:space="preserve">rambursare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suspendă.</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Nedepunerea</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beneficiar</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documentelo</w:t>
      </w:r>
      <w:r>
        <w:rPr>
          <w:rFonts w:ascii="Trebuchet MS" w:eastAsia="Trebuchet MS" w:hAnsi="Trebuchet MS" w:cs="Trebuchet MS"/>
          <w:color w:val="0D0D0D"/>
        </w:rPr>
        <w:t>r</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clarificărilor</w:t>
      </w:r>
      <w:r>
        <w:rPr>
          <w:rFonts w:ascii="Trebuchet MS" w:eastAsia="Trebuchet MS" w:hAnsi="Trebuchet MS" w:cs="Trebuchet MS"/>
          <w:color w:val="0D0D0D"/>
          <w:spacing w:val="47"/>
        </w:rPr>
        <w:t xml:space="preserve"> </w:t>
      </w:r>
      <w:r>
        <w:rPr>
          <w:rFonts w:ascii="Trebuchet MS" w:eastAsia="Trebuchet MS" w:hAnsi="Trebuchet MS" w:cs="Trebuchet MS"/>
          <w:color w:val="0D0D0D"/>
          <w:w w:val="103"/>
        </w:rPr>
        <w:t xml:space="preserve">solicitate,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prevăzut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 acest</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al</w:t>
      </w:r>
      <w:r>
        <w:rPr>
          <w:rFonts w:ascii="Trebuchet MS" w:eastAsia="Trebuchet MS" w:hAnsi="Trebuchet MS" w:cs="Trebuchet MS"/>
          <w:color w:val="0D0D0D"/>
          <w:spacing w:val="3"/>
        </w:rPr>
        <w:t>i</w:t>
      </w:r>
      <w:r>
        <w:rPr>
          <w:rFonts w:ascii="Trebuchet MS" w:eastAsia="Trebuchet MS" w:hAnsi="Trebuchet MS" w:cs="Trebuchet MS"/>
          <w:color w:val="0D0D0D"/>
          <w:spacing w:val="-1"/>
        </w:rPr>
        <w:t>neat</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atrag</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respingerea</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parţial</w:t>
      </w:r>
      <w:r>
        <w:rPr>
          <w:rFonts w:ascii="Trebuchet MS" w:eastAsia="Trebuchet MS" w:hAnsi="Trebuchet MS" w:cs="Trebuchet MS"/>
          <w:color w:val="0D0D0D"/>
        </w:rPr>
        <w:t>ă</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totală</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caz,</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rPr>
        <w:t>cererii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rambursare.</w:t>
      </w:r>
    </w:p>
    <w:p w:rsidR="000B3971" w:rsidRDefault="000B3971">
      <w:pPr>
        <w:spacing w:before="3" w:line="100" w:lineRule="exact"/>
        <w:rPr>
          <w:sz w:val="11"/>
          <w:szCs w:val="11"/>
        </w:rPr>
      </w:pPr>
    </w:p>
    <w:p w:rsidR="000B3971" w:rsidRDefault="0099349E">
      <w:pPr>
        <w:spacing w:line="247" w:lineRule="auto"/>
        <w:ind w:left="133" w:right="102"/>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6</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spacing w:val="1"/>
        </w:rPr>
        <w:t>-</w:t>
      </w:r>
      <w:r>
        <w:rPr>
          <w:rFonts w:ascii="Trebuchet MS" w:eastAsia="Trebuchet MS" w:hAnsi="Trebuchet MS" w:cs="Trebuchet MS"/>
          <w:color w:val="0D0D0D"/>
        </w:rPr>
        <w:t>a</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solicita</w:t>
      </w:r>
      <w:r>
        <w:rPr>
          <w:rFonts w:ascii="Trebuchet MS" w:eastAsia="Trebuchet MS" w:hAnsi="Trebuchet MS" w:cs="Trebuchet MS"/>
          <w:color w:val="0D0D0D"/>
        </w:rPr>
        <w:t>t</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prefinanţare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nici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2"/>
        </w:rPr>
        <w:t>n</w:t>
      </w:r>
      <w:r>
        <w:rPr>
          <w:rFonts w:ascii="Trebuchet MS" w:eastAsia="Trebuchet MS" w:hAnsi="Trebuchet MS" w:cs="Trebuchet MS"/>
          <w:color w:val="0D0D0D"/>
        </w:rPr>
        <w:t>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s</w:t>
      </w:r>
      <w:r>
        <w:rPr>
          <w:rFonts w:ascii="Trebuchet MS" w:eastAsia="Trebuchet MS" w:hAnsi="Trebuchet MS" w:cs="Trebuchet MS"/>
          <w:color w:val="0D0D0D"/>
          <w:spacing w:val="1"/>
        </w:rPr>
        <w:t>-</w:t>
      </w:r>
      <w:r>
        <w:rPr>
          <w:rFonts w:ascii="Trebuchet MS" w:eastAsia="Trebuchet MS" w:hAnsi="Trebuchet MS" w:cs="Trebuchet MS"/>
          <w:color w:val="0D0D0D"/>
        </w:rPr>
        <w:t>a</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utiliza</w:t>
      </w:r>
      <w:r>
        <w:rPr>
          <w:rFonts w:ascii="Trebuchet MS" w:eastAsia="Trebuchet MS" w:hAnsi="Trebuchet MS" w:cs="Trebuchet MS"/>
          <w:color w:val="0D0D0D"/>
        </w:rPr>
        <w:t>t</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mecanismul</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 xml:space="preserve">cererilor </w:t>
      </w:r>
      <w:r>
        <w:rPr>
          <w:rFonts w:ascii="Trebuchet MS" w:eastAsia="Trebuchet MS" w:hAnsi="Trebuchet MS" w:cs="Trebuchet MS"/>
          <w:color w:val="0D0D0D"/>
        </w:rPr>
        <w:t>de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plată</w:t>
      </w:r>
      <w:r>
        <w:rPr>
          <w:rFonts w:ascii="Trebuchet MS" w:eastAsia="Trebuchet MS" w:hAnsi="Trebuchet MS" w:cs="Trebuchet MS"/>
          <w:color w:val="0D0D0D"/>
        </w:rPr>
        <w:t>,</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Beneficiarii/</w:t>
      </w:r>
      <w:proofErr w:type="gramStart"/>
      <w:r>
        <w:rPr>
          <w:rFonts w:ascii="Trebuchet MS" w:eastAsia="Trebuchet MS" w:hAnsi="Trebuchet MS" w:cs="Trebuchet MS"/>
          <w:color w:val="0D0D0D"/>
        </w:rPr>
        <w:t xml:space="preserve">Liderii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proofErr w:type="gramEnd"/>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 xml:space="preserve">t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obligaţia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autorităţile </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 xml:space="preserve">management/organismele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inter</w:t>
      </w:r>
      <w:r>
        <w:rPr>
          <w:rFonts w:ascii="Trebuchet MS" w:eastAsia="Trebuchet MS" w:hAnsi="Trebuchet MS" w:cs="Trebuchet MS"/>
          <w:color w:val="0D0D0D"/>
          <w:spacing w:val="-2"/>
        </w:rPr>
        <w:t>m</w:t>
      </w:r>
      <w:r>
        <w:rPr>
          <w:rFonts w:ascii="Trebuchet MS" w:eastAsia="Trebuchet MS" w:hAnsi="Trebuchet MS" w:cs="Trebuchet MS"/>
          <w:color w:val="0D0D0D"/>
          <w:spacing w:val="-1"/>
        </w:rPr>
        <w:t>ediar</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cerer</w:t>
      </w:r>
      <w:r>
        <w:rPr>
          <w:rFonts w:ascii="Trebuchet MS" w:eastAsia="Trebuchet MS" w:hAnsi="Trebuchet MS" w:cs="Trebuchet MS"/>
          <w:color w:val="0D0D0D"/>
        </w:rPr>
        <w:t>i</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cheltuielil</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w w:val="103"/>
        </w:rPr>
        <w:t xml:space="preserve">efectuate,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încadrează</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cereril</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 xml:space="preserve">sau, </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maximum</w:t>
      </w:r>
      <w:r>
        <w:rPr>
          <w:rFonts w:ascii="Trebuchet MS" w:eastAsia="Trebuchet MS" w:hAnsi="Trebuchet MS" w:cs="Trebuchet MS"/>
          <w:color w:val="0D0D0D"/>
          <w:spacing w:val="37"/>
        </w:rPr>
        <w:t xml:space="preserve"> </w:t>
      </w:r>
      <w:r>
        <w:rPr>
          <w:rFonts w:ascii="Trebuchet MS" w:eastAsia="Trebuchet MS" w:hAnsi="Trebuchet MS" w:cs="Trebuchet MS"/>
          <w:color w:val="0D0D0D"/>
          <w:w w:val="103"/>
        </w:rPr>
        <w:t xml:space="preserve">3 </w:t>
      </w:r>
      <w:r>
        <w:rPr>
          <w:rFonts w:ascii="Trebuchet MS" w:eastAsia="Trebuchet MS" w:hAnsi="Trebuchet MS" w:cs="Trebuchet MS"/>
          <w:color w:val="0D0D0D"/>
        </w:rPr>
        <w:t>luni</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efectuare</w:t>
      </w:r>
      <w:r>
        <w:rPr>
          <w:rFonts w:ascii="Trebuchet MS" w:eastAsia="Trebuchet MS" w:hAnsi="Trebuchet MS" w:cs="Trebuchet MS"/>
          <w:color w:val="0D0D0D"/>
        </w:rPr>
        <w:t>a</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acestor</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(ce</w:t>
      </w:r>
      <w:r>
        <w:rPr>
          <w:rFonts w:ascii="Trebuchet MS" w:eastAsia="Trebuchet MS" w:hAnsi="Trebuchet MS" w:cs="Trebuchet MS"/>
          <w:color w:val="0D0D0D"/>
          <w:spacing w:val="-4"/>
        </w:rPr>
        <w:t>r</w:t>
      </w:r>
      <w:r>
        <w:rPr>
          <w:rFonts w:ascii="Trebuchet MS" w:eastAsia="Trebuchet MS" w:hAnsi="Trebuchet MS" w:cs="Trebuchet MS"/>
          <w:color w:val="0D0D0D"/>
        </w:rPr>
        <w:t>eri</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intermediare,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w w:val="103"/>
        </w:rPr>
        <w:t xml:space="preserve">rambursare </w:t>
      </w:r>
      <w:r>
        <w:rPr>
          <w:rFonts w:ascii="Trebuchet MS" w:eastAsia="Trebuchet MS" w:hAnsi="Trebuchet MS" w:cs="Trebuchet MS"/>
          <w:color w:val="0D0D0D"/>
          <w:w w:val="103"/>
        </w:rPr>
        <w:t>finală).</w:t>
      </w:r>
    </w:p>
    <w:p w:rsidR="000B3971" w:rsidRDefault="000B3971">
      <w:pPr>
        <w:spacing w:before="3" w:line="100" w:lineRule="exact"/>
        <w:rPr>
          <w:sz w:val="11"/>
          <w:szCs w:val="11"/>
        </w:rPr>
      </w:pPr>
    </w:p>
    <w:p w:rsidR="000B3971" w:rsidRDefault="0099349E">
      <w:pPr>
        <w:spacing w:line="250"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7</w:t>
      </w:r>
      <w:r>
        <w:rPr>
          <w:rFonts w:ascii="Trebuchet MS" w:eastAsia="Trebuchet MS" w:hAnsi="Trebuchet MS" w:cs="Trebuchet MS"/>
          <w:color w:val="0D0D0D"/>
        </w:rPr>
        <w:t>)</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aceste</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4"/>
        </w:rPr>
        <w:t xml:space="preserve"> </w:t>
      </w:r>
      <w:proofErr w:type="gramStart"/>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w:t>
      </w:r>
      <w:proofErr w:type="gramEnd"/>
      <w:r>
        <w:rPr>
          <w:rFonts w:ascii="Trebuchet MS" w:eastAsia="Trebuchet MS" w:hAnsi="Trebuchet MS" w:cs="Trebuchet MS"/>
          <w:color w:val="0D0D0D"/>
        </w:rPr>
        <w:t>cereri</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 xml:space="preserve">e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intermediare, </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ce</w:t>
      </w:r>
      <w:r>
        <w:rPr>
          <w:rFonts w:ascii="Trebuchet MS" w:eastAsia="Trebuchet MS" w:hAnsi="Trebuchet MS" w:cs="Trebuchet MS"/>
          <w:color w:val="0D0D0D"/>
          <w:spacing w:val="-4"/>
        </w:rPr>
        <w:t>r</w:t>
      </w:r>
      <w:r>
        <w:rPr>
          <w:rFonts w:ascii="Trebuchet MS" w:eastAsia="Trebuchet MS" w:hAnsi="Trebuchet MS" w:cs="Trebuchet MS"/>
          <w:color w:val="0D0D0D"/>
          <w:spacing w:val="-1"/>
        </w:rPr>
        <w:t>ere</w:t>
      </w:r>
      <w:r>
        <w:rPr>
          <w:rFonts w:ascii="Trebuchet MS" w:eastAsia="Trebuchet MS" w:hAnsi="Trebuchet MS" w:cs="Trebuchet MS"/>
          <w:color w:val="0D0D0D"/>
        </w:rPr>
        <w:t xml:space="preserve">a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mbursare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finală),</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beneficiarii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vor</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at</w:t>
      </w:r>
      <w:r>
        <w:rPr>
          <w:rFonts w:ascii="Trebuchet MS" w:eastAsia="Trebuchet MS" w:hAnsi="Trebuchet MS" w:cs="Trebuchet MS"/>
          <w:color w:val="0D0D0D"/>
          <w:spacing w:val="-1"/>
        </w:rPr>
        <w:t>a</w:t>
      </w:r>
      <w:r>
        <w:rPr>
          <w:rFonts w:ascii="Trebuchet MS" w:eastAsia="Trebuchet MS" w:hAnsi="Trebuchet MS" w:cs="Trebuchet MS"/>
          <w:color w:val="0D0D0D"/>
        </w:rPr>
        <w:t>șa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documentele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(lista</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orientativa):</w:t>
      </w:r>
    </w:p>
    <w:p w:rsidR="000B3971" w:rsidRDefault="000B3971">
      <w:pPr>
        <w:spacing w:before="8" w:line="100" w:lineRule="exact"/>
        <w:rPr>
          <w:sz w:val="10"/>
          <w:szCs w:val="10"/>
        </w:rPr>
      </w:pPr>
    </w:p>
    <w:p w:rsidR="000B3971" w:rsidRDefault="0099349E">
      <w:pPr>
        <w:ind w:left="133" w:right="6100"/>
        <w:jc w:val="both"/>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Cerere</w:t>
      </w:r>
      <w:r>
        <w:rPr>
          <w:rFonts w:ascii="Trebuchet MS" w:eastAsia="Trebuchet MS" w:hAnsi="Trebuchet MS" w:cs="Trebuchet MS"/>
          <w:color w:val="0D0D0D"/>
        </w:rPr>
        <w:t>a</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rambursare;</w:t>
      </w:r>
    </w:p>
    <w:p w:rsidR="000B3971" w:rsidRDefault="000B3971">
      <w:pPr>
        <w:spacing w:before="3" w:line="120" w:lineRule="exact"/>
        <w:rPr>
          <w:sz w:val="12"/>
          <w:szCs w:val="12"/>
        </w:rPr>
      </w:pPr>
    </w:p>
    <w:p w:rsidR="000B3971" w:rsidRDefault="0099349E">
      <w:pPr>
        <w:spacing w:line="362" w:lineRule="auto"/>
        <w:ind w:left="133" w:right="2385"/>
        <w:rPr>
          <w:rFonts w:ascii="Trebuchet MS" w:eastAsia="Trebuchet MS" w:hAnsi="Trebuchet MS" w:cs="Trebuchet MS"/>
        </w:rPr>
      </w:pPr>
      <w:r>
        <w:rPr>
          <w:rFonts w:ascii="Trebuchet MS" w:eastAsia="Trebuchet MS" w:hAnsi="Trebuchet MS" w:cs="Trebuchet MS"/>
          <w:color w:val="0D0D0D"/>
        </w:rPr>
        <w:t>(b)</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5"/>
        </w:rPr>
        <w:t>t</w:t>
      </w:r>
      <w:r>
        <w:rPr>
          <w:rFonts w:ascii="Trebuchet MS" w:eastAsia="Trebuchet MS" w:hAnsi="Trebuchet MS" w:cs="Trebuchet MS"/>
          <w:color w:val="0D0D0D"/>
        </w:rPr>
        <w:t>ipul</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celor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mentionate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al.</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si</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dupa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w w:val="103"/>
        </w:rPr>
        <w:t xml:space="preserve">caz; </w:t>
      </w:r>
      <w:r>
        <w:rPr>
          <w:rFonts w:ascii="Trebuchet MS" w:eastAsia="Trebuchet MS" w:hAnsi="Trebuchet MS" w:cs="Trebuchet MS"/>
          <w:color w:val="0D0D0D"/>
        </w:rPr>
        <w:t>(c)</w:t>
      </w:r>
      <w:r>
        <w:rPr>
          <w:rFonts w:ascii="Trebuchet MS" w:eastAsia="Trebuchet MS" w:hAnsi="Trebuchet MS" w:cs="Trebuchet MS"/>
          <w:color w:val="0D0D0D"/>
          <w:spacing w:val="9"/>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atestă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efectuarea</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pl</w:t>
      </w:r>
      <w:r>
        <w:rPr>
          <w:rFonts w:ascii="Trebuchet MS" w:eastAsia="Trebuchet MS" w:hAnsi="Trebuchet MS" w:cs="Trebuchet MS"/>
          <w:color w:val="0D0D0D"/>
          <w:spacing w:val="-1"/>
          <w:w w:val="103"/>
        </w:rPr>
        <w:t>ă</w:t>
      </w:r>
      <w:r>
        <w:rPr>
          <w:rFonts w:ascii="Trebuchet MS" w:eastAsia="Trebuchet MS" w:hAnsi="Trebuchet MS" w:cs="Trebuchet MS"/>
          <w:color w:val="0D0D0D"/>
          <w:w w:val="103"/>
        </w:rPr>
        <w:t>ților;</w:t>
      </w:r>
    </w:p>
    <w:p w:rsidR="000B3971" w:rsidRDefault="0099349E">
      <w:pPr>
        <w:spacing w:before="4" w:line="364" w:lineRule="auto"/>
        <w:ind w:left="133" w:right="1198"/>
        <w:rPr>
          <w:rFonts w:ascii="Trebuchet MS" w:eastAsia="Trebuchet MS" w:hAnsi="Trebuchet MS" w:cs="Trebuchet MS"/>
        </w:rPr>
      </w:pPr>
      <w:r>
        <w:rPr>
          <w:rFonts w:ascii="Trebuchet MS" w:eastAsia="Trebuchet MS" w:hAnsi="Trebuchet MS" w:cs="Trebuchet MS"/>
          <w:color w:val="0D0D0D"/>
        </w:rPr>
        <w:t>(d)</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Evidenţa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generata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sistemul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electronic</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aplicabil</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programulu</w:t>
      </w:r>
      <w:r>
        <w:rPr>
          <w:rFonts w:ascii="Trebuchet MS" w:eastAsia="Trebuchet MS" w:hAnsi="Trebuchet MS" w:cs="Trebuchet MS"/>
          <w:color w:val="0D0D0D"/>
          <w:spacing w:val="4"/>
          <w:w w:val="103"/>
        </w:rPr>
        <w:t>i</w:t>
      </w:r>
      <w:r>
        <w:rPr>
          <w:rFonts w:ascii="Trebuchet MS" w:eastAsia="Trebuchet MS" w:hAnsi="Trebuchet MS" w:cs="Trebuchet MS"/>
          <w:color w:val="0D0D0D"/>
          <w:w w:val="103"/>
        </w:rPr>
        <w:t xml:space="preserve">; </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Alte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justificative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relevante,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tehnice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financiare.</w:t>
      </w:r>
    </w:p>
    <w:p w:rsidR="000B3971" w:rsidRDefault="000B3971">
      <w:pPr>
        <w:spacing w:line="240" w:lineRule="exact"/>
        <w:rPr>
          <w:sz w:val="24"/>
          <w:szCs w:val="24"/>
        </w:rPr>
      </w:pPr>
    </w:p>
    <w:p w:rsidR="000B3971" w:rsidRDefault="0099349E">
      <w:pPr>
        <w:ind w:left="133" w:right="403"/>
        <w:jc w:val="both"/>
        <w:rPr>
          <w:rFonts w:ascii="Trebuchet MS" w:eastAsia="Trebuchet MS" w:hAnsi="Trebuchet MS" w:cs="Trebuchet MS"/>
        </w:rPr>
      </w:pPr>
      <w:r>
        <w:rPr>
          <w:rFonts w:ascii="Trebuchet MS" w:eastAsia="Trebuchet MS" w:hAnsi="Trebuchet MS" w:cs="Trebuchet MS"/>
          <w:b/>
          <w:color w:val="0D0D0D"/>
        </w:rPr>
        <w:t>(e)</w:t>
      </w:r>
      <w:r>
        <w:rPr>
          <w:rFonts w:ascii="Trebuchet MS" w:eastAsia="Trebuchet MS" w:hAnsi="Trebuchet MS" w:cs="Trebuchet MS"/>
          <w:b/>
          <w:color w:val="0D0D0D"/>
          <w:spacing w:val="10"/>
        </w:rPr>
        <w:t xml:space="preserve"> </w:t>
      </w:r>
      <w:r>
        <w:rPr>
          <w:rFonts w:ascii="Trebuchet MS" w:eastAsia="Trebuchet MS" w:hAnsi="Trebuchet MS" w:cs="Trebuchet MS"/>
          <w:b/>
          <w:color w:val="0D0D0D"/>
        </w:rPr>
        <w:t>Graficul</w:t>
      </w:r>
      <w:r>
        <w:rPr>
          <w:rFonts w:ascii="Trebuchet MS" w:eastAsia="Trebuchet MS" w:hAnsi="Trebuchet MS" w:cs="Trebuchet MS"/>
          <w:b/>
          <w:color w:val="0D0D0D"/>
          <w:spacing w:val="24"/>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depunere</w:t>
      </w:r>
      <w:r>
        <w:rPr>
          <w:rFonts w:ascii="Trebuchet MS" w:eastAsia="Trebuchet MS" w:hAnsi="Trebuchet MS" w:cs="Trebuchet MS"/>
          <w:b/>
          <w:color w:val="0D0D0D"/>
          <w:spacing w:val="29"/>
        </w:rPr>
        <w:t xml:space="preserve"> </w:t>
      </w:r>
      <w:r>
        <w:rPr>
          <w:rFonts w:ascii="Trebuchet MS" w:eastAsia="Trebuchet MS" w:hAnsi="Trebuchet MS" w:cs="Trebuchet MS"/>
          <w:b/>
          <w:color w:val="0D0D0D"/>
        </w:rPr>
        <w:t>a</w:t>
      </w:r>
      <w:r>
        <w:rPr>
          <w:rFonts w:ascii="Trebuchet MS" w:eastAsia="Trebuchet MS" w:hAnsi="Trebuchet MS" w:cs="Trebuchet MS"/>
          <w:b/>
          <w:color w:val="0D0D0D"/>
          <w:spacing w:val="5"/>
        </w:rPr>
        <w:t xml:space="preserve"> </w:t>
      </w:r>
      <w:r>
        <w:rPr>
          <w:rFonts w:ascii="Trebuchet MS" w:eastAsia="Trebuchet MS" w:hAnsi="Trebuchet MS" w:cs="Trebuchet MS"/>
          <w:b/>
          <w:color w:val="0D0D0D"/>
        </w:rPr>
        <w:t>cererilor</w:t>
      </w:r>
      <w:r>
        <w:rPr>
          <w:rFonts w:ascii="Trebuchet MS" w:eastAsia="Trebuchet MS" w:hAnsi="Trebuchet MS" w:cs="Trebuchet MS"/>
          <w:b/>
          <w:color w:val="0D0D0D"/>
          <w:spacing w:val="27"/>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w w:val="103"/>
        </w:rPr>
        <w:t>prefina</w:t>
      </w:r>
      <w:r>
        <w:rPr>
          <w:rFonts w:ascii="Trebuchet MS" w:eastAsia="Trebuchet MS" w:hAnsi="Trebuchet MS" w:cs="Trebuchet MS"/>
          <w:b/>
          <w:color w:val="0D0D0D"/>
          <w:spacing w:val="-2"/>
          <w:w w:val="103"/>
        </w:rPr>
        <w:t>n</w:t>
      </w:r>
      <w:r>
        <w:rPr>
          <w:rFonts w:ascii="Trebuchet MS" w:eastAsia="Trebuchet MS" w:hAnsi="Trebuchet MS" w:cs="Trebuchet MS"/>
          <w:b/>
          <w:color w:val="0D0D0D"/>
          <w:spacing w:val="-1"/>
          <w:w w:val="103"/>
        </w:rPr>
        <w:t>țar</w:t>
      </w:r>
      <w:r>
        <w:rPr>
          <w:rFonts w:ascii="Trebuchet MS" w:eastAsia="Trebuchet MS" w:hAnsi="Trebuchet MS" w:cs="Trebuchet MS"/>
          <w:b/>
          <w:color w:val="0D0D0D"/>
          <w:spacing w:val="-2"/>
          <w:w w:val="103"/>
        </w:rPr>
        <w:t>e</w:t>
      </w:r>
      <w:r>
        <w:rPr>
          <w:rFonts w:ascii="Trebuchet MS" w:eastAsia="Trebuchet MS" w:hAnsi="Trebuchet MS" w:cs="Trebuchet MS"/>
          <w:b/>
          <w:color w:val="0D0D0D"/>
          <w:w w:val="103"/>
        </w:rPr>
        <w:t xml:space="preserve">/plată/rambursare </w:t>
      </w:r>
      <w:r>
        <w:rPr>
          <w:rFonts w:ascii="Trebuchet MS" w:eastAsia="Trebuchet MS" w:hAnsi="Trebuchet MS" w:cs="Trebuchet MS"/>
          <w:b/>
          <w:color w:val="0D0D0D"/>
        </w:rPr>
        <w:t>a</w:t>
      </w:r>
      <w:r>
        <w:rPr>
          <w:rFonts w:ascii="Trebuchet MS" w:eastAsia="Trebuchet MS" w:hAnsi="Trebuchet MS" w:cs="Trebuchet MS"/>
          <w:b/>
          <w:color w:val="0D0D0D"/>
          <w:spacing w:val="5"/>
        </w:rPr>
        <w:t xml:space="preserve"> </w:t>
      </w:r>
      <w:r>
        <w:rPr>
          <w:rFonts w:ascii="Trebuchet MS" w:eastAsia="Trebuchet MS" w:hAnsi="Trebuchet MS" w:cs="Trebuchet MS"/>
          <w:b/>
          <w:color w:val="0D0D0D"/>
          <w:w w:val="103"/>
        </w:rPr>
        <w:t>cheltuielilor</w:t>
      </w:r>
    </w:p>
    <w:p w:rsidR="000B3971" w:rsidRDefault="000B3971">
      <w:pPr>
        <w:spacing w:before="4" w:line="280" w:lineRule="exact"/>
        <w:rPr>
          <w:sz w:val="28"/>
          <w:szCs w:val="28"/>
        </w:rPr>
      </w:pPr>
    </w:p>
    <w:p w:rsidR="000B3971" w:rsidRDefault="0099349E">
      <w:pPr>
        <w:spacing w:line="247" w:lineRule="auto"/>
        <w:ind w:left="471" w:right="105" w:hanging="338"/>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Graficul</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depuner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cererilo</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prefina</w:t>
      </w:r>
      <w:r>
        <w:rPr>
          <w:rFonts w:ascii="Trebuchet MS" w:eastAsia="Trebuchet MS" w:hAnsi="Trebuchet MS" w:cs="Trebuchet MS"/>
          <w:color w:val="0D0D0D"/>
          <w:spacing w:val="-1"/>
          <w:w w:val="103"/>
        </w:rPr>
        <w:t>n</w:t>
      </w:r>
      <w:r>
        <w:rPr>
          <w:rFonts w:ascii="Trebuchet MS" w:eastAsia="Trebuchet MS" w:hAnsi="Trebuchet MS" w:cs="Trebuchet MS"/>
          <w:color w:val="0D0D0D"/>
          <w:w w:val="103"/>
        </w:rPr>
        <w:t xml:space="preserve">țare/plată/rambursare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cheltuielilor</w:t>
      </w:r>
      <w:r>
        <w:rPr>
          <w:rFonts w:ascii="Trebuchet MS" w:eastAsia="Trebuchet MS" w:hAnsi="Trebuchet MS" w:cs="Trebuchet MS"/>
          <w:color w:val="0D0D0D"/>
          <w:spacing w:val="34"/>
        </w:rPr>
        <w:t xml:space="preserve"> </w:t>
      </w:r>
      <w:r>
        <w:rPr>
          <w:rFonts w:ascii="Trebuchet MS" w:eastAsia="Trebuchet MS" w:hAnsi="Trebuchet MS" w:cs="Trebuchet MS"/>
          <w:color w:val="0D0D0D"/>
          <w:w w:val="103"/>
        </w:rPr>
        <w:t xml:space="preserve">este </w:t>
      </w:r>
      <w:r>
        <w:rPr>
          <w:rFonts w:ascii="Trebuchet MS" w:eastAsia="Trebuchet MS" w:hAnsi="Trebuchet MS" w:cs="Trebuchet MS"/>
          <w:color w:val="0D0D0D"/>
          <w:spacing w:val="-1"/>
        </w:rPr>
        <w:t>part</w:t>
      </w:r>
      <w:r>
        <w:rPr>
          <w:rFonts w:ascii="Trebuchet MS" w:eastAsia="Trebuchet MS" w:hAnsi="Trebuchet MS" w:cs="Trebuchet MS"/>
          <w:color w:val="0D0D0D"/>
        </w:rPr>
        <w:t>e</w:t>
      </w:r>
      <w:r>
        <w:rPr>
          <w:rFonts w:ascii="Trebuchet MS" w:eastAsia="Trebuchet MS" w:hAnsi="Trebuchet MS" w:cs="Trebuchet MS"/>
          <w:color w:val="0D0D0D"/>
          <w:spacing w:val="47"/>
        </w:rPr>
        <w:t xml:space="preserve"> </w:t>
      </w:r>
      <w:proofErr w:type="gramStart"/>
      <w:r>
        <w:rPr>
          <w:rFonts w:ascii="Trebuchet MS" w:eastAsia="Trebuchet MS" w:hAnsi="Trebuchet MS" w:cs="Trebuchet MS"/>
          <w:color w:val="0D0D0D"/>
        </w:rPr>
        <w:t xml:space="preserve">integrantă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w:t>
      </w:r>
      <w:proofErr w:type="gramEnd"/>
      <w:r>
        <w:rPr>
          <w:rFonts w:ascii="Trebuchet MS" w:eastAsia="Trebuchet MS" w:hAnsi="Trebuchet MS" w:cs="Trebuchet MS"/>
          <w:color w:val="0D0D0D"/>
          <w:spacing w:val="34"/>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finanțar</w:t>
      </w:r>
      <w:r>
        <w:rPr>
          <w:rFonts w:ascii="Trebuchet MS" w:eastAsia="Trebuchet MS" w:hAnsi="Trebuchet MS" w:cs="Trebuchet MS"/>
          <w:color w:val="0D0D0D"/>
        </w:rPr>
        <w:t>e</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Anex</w:t>
      </w:r>
      <w:r>
        <w:rPr>
          <w:rFonts w:ascii="Trebuchet MS" w:eastAsia="Trebuchet MS" w:hAnsi="Trebuchet MS" w:cs="Trebuchet MS"/>
          <w:color w:val="0D0D0D"/>
        </w:rPr>
        <w:t>a</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2</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Contractul  de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2"/>
          <w:w w:val="103"/>
        </w:rPr>
        <w:t>f</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na</w:t>
      </w:r>
      <w:r>
        <w:rPr>
          <w:rFonts w:ascii="Trebuchet MS" w:eastAsia="Trebuchet MS" w:hAnsi="Trebuchet MS" w:cs="Trebuchet MS"/>
          <w:color w:val="0D0D0D"/>
          <w:w w:val="103"/>
        </w:rPr>
        <w:t>n</w:t>
      </w:r>
      <w:r>
        <w:rPr>
          <w:rFonts w:ascii="Trebuchet MS" w:eastAsia="Trebuchet MS" w:hAnsi="Trebuchet MS" w:cs="Trebuchet MS"/>
          <w:color w:val="0D0D0D"/>
          <w:spacing w:val="-1"/>
          <w:w w:val="103"/>
        </w:rPr>
        <w:t xml:space="preserve">țare </w:t>
      </w:r>
      <w:r>
        <w:rPr>
          <w:rFonts w:ascii="Trebuchet MS" w:eastAsia="Trebuchet MS" w:hAnsi="Trebuchet MS" w:cs="Trebuchet MS"/>
          <w:color w:val="0D0D0D"/>
          <w:spacing w:val="-2"/>
        </w:rPr>
        <w:t>Cond</w:t>
      </w:r>
      <w:r>
        <w:rPr>
          <w:rFonts w:ascii="Trebuchet MS" w:eastAsia="Trebuchet MS" w:hAnsi="Trebuchet MS" w:cs="Trebuchet MS"/>
          <w:color w:val="0D0D0D"/>
          <w:spacing w:val="3"/>
        </w:rPr>
        <w:t>i</w:t>
      </w:r>
      <w:r>
        <w:rPr>
          <w:rFonts w:ascii="Trebuchet MS" w:eastAsia="Trebuchet MS" w:hAnsi="Trebuchet MS" w:cs="Trebuchet MS"/>
          <w:color w:val="0D0D0D"/>
        </w:rPr>
        <w:t>ții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w w:val="103"/>
        </w:rPr>
        <w:t>Generale.</w:t>
      </w:r>
    </w:p>
    <w:p w:rsidR="000B3971" w:rsidRDefault="0099349E">
      <w:pPr>
        <w:spacing w:line="247" w:lineRule="auto"/>
        <w:ind w:left="471" w:right="105" w:hanging="338"/>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Beneficiarul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 xml:space="preserve">e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obligativita</w:t>
      </w:r>
      <w:r>
        <w:rPr>
          <w:rFonts w:ascii="Trebuchet MS" w:eastAsia="Trebuchet MS" w:hAnsi="Trebuchet MS" w:cs="Trebuchet MS"/>
          <w:color w:val="0D0D0D"/>
          <w:spacing w:val="-1"/>
        </w:rPr>
        <w:t>te</w:t>
      </w:r>
      <w:r>
        <w:rPr>
          <w:rFonts w:ascii="Trebuchet MS" w:eastAsia="Trebuchet MS" w:hAnsi="Trebuchet MS" w:cs="Trebuchet MS"/>
          <w:color w:val="0D0D0D"/>
        </w:rPr>
        <w:t xml:space="preserve">a  </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 xml:space="preserve">actualizării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acestuia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funcţie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cererile  </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plată/</w:t>
      </w:r>
      <w:proofErr w:type="gramStart"/>
      <w:r>
        <w:rPr>
          <w:rFonts w:ascii="Trebuchet MS" w:eastAsia="Trebuchet MS" w:hAnsi="Trebuchet MS" w:cs="Trebuchet MS"/>
          <w:color w:val="0D0D0D"/>
        </w:rPr>
        <w:t xml:space="preserve">rambursare  </w:t>
      </w:r>
      <w:r>
        <w:rPr>
          <w:rFonts w:ascii="Trebuchet MS" w:eastAsia="Trebuchet MS" w:hAnsi="Trebuchet MS" w:cs="Trebuchet MS"/>
          <w:color w:val="0D0D0D"/>
          <w:spacing w:val="-1"/>
        </w:rPr>
        <w:t>decontat</w:t>
      </w:r>
      <w:r>
        <w:rPr>
          <w:rFonts w:ascii="Trebuchet MS" w:eastAsia="Trebuchet MS" w:hAnsi="Trebuchet MS" w:cs="Trebuchet MS"/>
          <w:color w:val="0D0D0D"/>
        </w:rPr>
        <w:t>e</w:t>
      </w:r>
      <w:proofErr w:type="gramEnd"/>
      <w:r>
        <w:rPr>
          <w:rFonts w:ascii="Trebuchet MS" w:eastAsia="Trebuchet MS" w:hAnsi="Trebuchet MS" w:cs="Trebuchet MS"/>
          <w:color w:val="0D0D0D"/>
          <w:spacing w:val="4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autoritatea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management</w:t>
      </w:r>
      <w:r>
        <w:rPr>
          <w:rFonts w:ascii="Trebuchet MS" w:eastAsia="Trebuchet MS" w:hAnsi="Trebuchet MS" w:cs="Trebuchet MS"/>
          <w:color w:val="0D0D0D"/>
        </w:rPr>
        <w:t>,</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in</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cond</w:t>
      </w:r>
      <w:r>
        <w:rPr>
          <w:rFonts w:ascii="Trebuchet MS" w:eastAsia="Trebuchet MS" w:hAnsi="Trebuchet MS" w:cs="Trebuchet MS"/>
          <w:color w:val="0D0D0D"/>
          <w:spacing w:val="3"/>
        </w:rPr>
        <w:t>i</w:t>
      </w:r>
      <w:r>
        <w:rPr>
          <w:rFonts w:ascii="Trebuchet MS" w:eastAsia="Trebuchet MS" w:hAnsi="Trebuchet MS" w:cs="Trebuchet MS"/>
          <w:color w:val="0D0D0D"/>
          <w:spacing w:val="-1"/>
        </w:rPr>
        <w:t>țiil</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w w:val="103"/>
        </w:rPr>
        <w:t xml:space="preserve">la </w:t>
      </w:r>
      <w:r>
        <w:rPr>
          <w:rFonts w:ascii="Trebuchet MS" w:eastAsia="Trebuchet MS" w:hAnsi="Trebuchet MS" w:cs="Trebuchet MS"/>
          <w:color w:val="0D0D0D"/>
        </w:rPr>
        <w:t>art.7</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7</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prezent</w:t>
      </w:r>
      <w:r>
        <w:rPr>
          <w:rFonts w:ascii="Trebuchet MS" w:eastAsia="Trebuchet MS" w:hAnsi="Trebuchet MS" w:cs="Trebuchet MS"/>
          <w:color w:val="0D0D0D"/>
        </w:rPr>
        <w:t>e</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condiţii</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specifice.</w:t>
      </w:r>
    </w:p>
    <w:p w:rsidR="000B3971" w:rsidRDefault="000B3971">
      <w:pPr>
        <w:spacing w:line="200" w:lineRule="exact"/>
      </w:pPr>
    </w:p>
    <w:p w:rsidR="000B3971" w:rsidRDefault="000B3971">
      <w:pPr>
        <w:spacing w:line="280" w:lineRule="exact"/>
        <w:rPr>
          <w:sz w:val="28"/>
          <w:szCs w:val="28"/>
        </w:rPr>
      </w:pPr>
    </w:p>
    <w:p w:rsidR="000B3971" w:rsidRDefault="0099349E">
      <w:pPr>
        <w:ind w:left="133" w:right="1654"/>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5</w:t>
      </w:r>
      <w:r>
        <w:rPr>
          <w:rFonts w:ascii="Trebuchet MS" w:eastAsia="Trebuchet MS" w:hAnsi="Trebuchet MS" w:cs="Trebuchet MS"/>
          <w:b/>
          <w:color w:val="0D0D0D"/>
          <w:spacing w:val="3"/>
        </w:rPr>
        <w:t xml:space="preserve"> </w:t>
      </w:r>
      <w:r>
        <w:rPr>
          <w:rFonts w:ascii="Trebuchet MS" w:eastAsia="Trebuchet MS" w:hAnsi="Trebuchet MS" w:cs="Trebuchet MS"/>
          <w:b/>
          <w:color w:val="0D0D0D"/>
        </w:rPr>
        <w:t>Alte</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obliga</w:t>
      </w:r>
      <w:r>
        <w:rPr>
          <w:rFonts w:ascii="Trebuchet MS" w:eastAsia="Trebuchet MS" w:hAnsi="Trebuchet MS" w:cs="Trebuchet MS"/>
          <w:b/>
          <w:color w:val="0D0D0D"/>
          <w:spacing w:val="-3"/>
        </w:rPr>
        <w:t>ț</w:t>
      </w:r>
      <w:r>
        <w:rPr>
          <w:rFonts w:ascii="Trebuchet MS" w:eastAsia="Trebuchet MS" w:hAnsi="Trebuchet MS" w:cs="Trebuchet MS"/>
          <w:b/>
          <w:color w:val="0D0D0D"/>
          <w:spacing w:val="3"/>
        </w:rPr>
        <w:t>i</w:t>
      </w:r>
      <w:r>
        <w:rPr>
          <w:rFonts w:ascii="Trebuchet MS" w:eastAsia="Trebuchet MS" w:hAnsi="Trebuchet MS" w:cs="Trebuchet MS"/>
          <w:b/>
          <w:color w:val="0D0D0D"/>
        </w:rPr>
        <w:t>i</w:t>
      </w:r>
      <w:r>
        <w:rPr>
          <w:rFonts w:ascii="Trebuchet MS" w:eastAsia="Trebuchet MS" w:hAnsi="Trebuchet MS" w:cs="Trebuchet MS"/>
          <w:b/>
          <w:color w:val="0D0D0D"/>
          <w:spacing w:val="25"/>
        </w:rPr>
        <w:t xml:space="preserve"> </w:t>
      </w:r>
      <w:r>
        <w:rPr>
          <w:rFonts w:ascii="Trebuchet MS" w:eastAsia="Trebuchet MS" w:hAnsi="Trebuchet MS" w:cs="Trebuchet MS"/>
          <w:b/>
          <w:color w:val="0D0D0D"/>
        </w:rPr>
        <w:t>ale</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beneficiarului</w:t>
      </w:r>
      <w:r>
        <w:rPr>
          <w:rFonts w:ascii="Trebuchet MS" w:eastAsia="Trebuchet MS" w:hAnsi="Trebuchet MS" w:cs="Trebuchet MS"/>
          <w:b/>
          <w:color w:val="0D0D0D"/>
          <w:spacing w:val="41"/>
        </w:rPr>
        <w:t xml:space="preserve"> </w:t>
      </w:r>
      <w:r>
        <w:rPr>
          <w:rFonts w:ascii="Trebuchet MS" w:eastAsia="Trebuchet MS" w:hAnsi="Trebuchet MS" w:cs="Trebuchet MS"/>
          <w:b/>
          <w:color w:val="0D0D0D"/>
        </w:rPr>
        <w:t>specifice</w:t>
      </w:r>
      <w:r>
        <w:rPr>
          <w:rFonts w:ascii="Trebuchet MS" w:eastAsia="Trebuchet MS" w:hAnsi="Trebuchet MS" w:cs="Trebuchet MS"/>
          <w:b/>
          <w:color w:val="0D0D0D"/>
          <w:spacing w:val="27"/>
        </w:rPr>
        <w:t xml:space="preserve"> </w:t>
      </w:r>
      <w:r>
        <w:rPr>
          <w:rFonts w:ascii="Trebuchet MS" w:eastAsia="Trebuchet MS" w:hAnsi="Trebuchet MS" w:cs="Trebuchet MS"/>
          <w:b/>
          <w:color w:val="0D0D0D"/>
        </w:rPr>
        <w:t>Programului</w:t>
      </w:r>
      <w:r>
        <w:rPr>
          <w:rFonts w:ascii="Trebuchet MS" w:eastAsia="Trebuchet MS" w:hAnsi="Trebuchet MS" w:cs="Trebuchet MS"/>
          <w:b/>
          <w:color w:val="0D0D0D"/>
          <w:spacing w:val="36"/>
        </w:rPr>
        <w:t xml:space="preserve"> </w:t>
      </w:r>
      <w:r>
        <w:rPr>
          <w:rFonts w:ascii="Trebuchet MS" w:eastAsia="Trebuchet MS" w:hAnsi="Trebuchet MS" w:cs="Trebuchet MS"/>
          <w:b/>
          <w:color w:val="0D0D0D"/>
          <w:w w:val="103"/>
        </w:rPr>
        <w:t>Operațional</w:t>
      </w:r>
    </w:p>
    <w:p w:rsidR="000B3971" w:rsidRDefault="000B3971">
      <w:pPr>
        <w:spacing w:line="200" w:lineRule="exact"/>
      </w:pPr>
    </w:p>
    <w:p w:rsidR="000B3971" w:rsidRDefault="000B3971">
      <w:pPr>
        <w:spacing w:before="10" w:line="280" w:lineRule="exact"/>
        <w:rPr>
          <w:sz w:val="28"/>
          <w:szCs w:val="28"/>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(1)  Beneficiarul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 xml:space="preserve">i  partenerii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responsabilitate</w:t>
      </w:r>
      <w:r>
        <w:rPr>
          <w:rFonts w:ascii="Trebuchet MS" w:eastAsia="Trebuchet MS" w:hAnsi="Trebuchet MS" w:cs="Trebuchet MS"/>
          <w:color w:val="0D0D0D"/>
        </w:rPr>
        <w:t xml:space="preserve">a </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 xml:space="preserve">pentru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asigurarea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unui </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management </w:t>
      </w:r>
      <w:r>
        <w:rPr>
          <w:rFonts w:ascii="Trebuchet MS" w:eastAsia="Trebuchet MS" w:hAnsi="Trebuchet MS" w:cs="Trebuchet MS"/>
          <w:color w:val="0D0D0D"/>
        </w:rPr>
        <w:t>financiar</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4"/>
        </w:rPr>
        <w:t>r</w:t>
      </w:r>
      <w:r>
        <w:rPr>
          <w:rFonts w:ascii="Trebuchet MS" w:eastAsia="Trebuchet MS" w:hAnsi="Trebuchet MS" w:cs="Trebuchet MS"/>
          <w:color w:val="0D0D0D"/>
          <w:spacing w:val="3"/>
        </w:rPr>
        <w:t>i</w:t>
      </w:r>
      <w:r>
        <w:rPr>
          <w:rFonts w:ascii="Trebuchet MS" w:eastAsia="Trebuchet MS" w:hAnsi="Trebuchet MS" w:cs="Trebuchet MS"/>
          <w:color w:val="0D0D0D"/>
          <w:spacing w:val="-1"/>
        </w:rPr>
        <w:t>guro</w:t>
      </w:r>
      <w:r>
        <w:rPr>
          <w:rFonts w:ascii="Trebuchet MS" w:eastAsia="Trebuchet MS" w:hAnsi="Trebuchet MS" w:cs="Trebuchet MS"/>
          <w:color w:val="0D0D0D"/>
        </w:rPr>
        <w:t>s</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asigurarea</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resurselo</w:t>
      </w:r>
      <w:r>
        <w:rPr>
          <w:rFonts w:ascii="Trebuchet MS" w:eastAsia="Trebuchet MS" w:hAnsi="Trebuchet MS" w:cs="Trebuchet MS"/>
          <w:color w:val="0D0D0D"/>
        </w:rPr>
        <w:t>r</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financiar</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cofinanțar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si</w:t>
      </w:r>
      <w:r>
        <w:rPr>
          <w:rFonts w:ascii="Trebuchet MS" w:eastAsia="Trebuchet MS" w:hAnsi="Trebuchet MS" w:cs="Trebuchet MS"/>
          <w:color w:val="0D0D0D"/>
          <w:spacing w:val="1"/>
        </w:rPr>
        <w:t xml:space="preserve"> </w:t>
      </w:r>
      <w:r>
        <w:rPr>
          <w:rFonts w:ascii="Trebuchet MS" w:eastAsia="Trebuchet MS" w:hAnsi="Trebuchet MS" w:cs="Trebuchet MS"/>
          <w:color w:val="0D0D0D"/>
          <w:w w:val="103"/>
        </w:rPr>
        <w:t xml:space="preserve">cheltuieli </w:t>
      </w:r>
      <w:r>
        <w:rPr>
          <w:rFonts w:ascii="Trebuchet MS" w:eastAsia="Trebuchet MS" w:hAnsi="Trebuchet MS" w:cs="Trebuchet MS"/>
          <w:color w:val="0D0D0D"/>
          <w:spacing w:val="-1"/>
        </w:rPr>
        <w:t>neel</w:t>
      </w:r>
      <w:r>
        <w:rPr>
          <w:rFonts w:ascii="Trebuchet MS" w:eastAsia="Trebuchet MS" w:hAnsi="Trebuchet MS" w:cs="Trebuchet MS"/>
          <w:color w:val="0D0D0D"/>
          <w:spacing w:val="1"/>
        </w:rPr>
        <w:t>i</w:t>
      </w:r>
      <w:r>
        <w:rPr>
          <w:rFonts w:ascii="Trebuchet MS" w:eastAsia="Trebuchet MS" w:hAnsi="Trebuchet MS" w:cs="Trebuchet MS"/>
          <w:color w:val="0D0D0D"/>
        </w:rPr>
        <w:t xml:space="preserve">gibile,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precu</w:t>
      </w:r>
      <w:r>
        <w:rPr>
          <w:rFonts w:ascii="Trebuchet MS" w:eastAsia="Trebuchet MS" w:hAnsi="Trebuchet MS" w:cs="Trebuchet MS"/>
          <w:color w:val="0D0D0D"/>
        </w:rPr>
        <w:t xml:space="preserve">m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i</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  finan</w:t>
      </w:r>
      <w:r>
        <w:rPr>
          <w:rFonts w:ascii="Trebuchet MS" w:eastAsia="Trebuchet MS" w:hAnsi="Trebuchet MS" w:cs="Trebuchet MS"/>
          <w:color w:val="0D0D0D"/>
          <w:spacing w:val="-1"/>
        </w:rPr>
        <w:t>țare</w:t>
      </w:r>
      <w:r>
        <w:rPr>
          <w:rFonts w:ascii="Trebuchet MS" w:eastAsia="Trebuchet MS" w:hAnsi="Trebuchet MS" w:cs="Trebuchet MS"/>
          <w:color w:val="0D0D0D"/>
        </w:rPr>
        <w:t xml:space="preserve">a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cheltuielilor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eligibile,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t</w:t>
      </w:r>
      <w:r>
        <w:rPr>
          <w:rFonts w:ascii="Trebuchet MS" w:eastAsia="Trebuchet MS" w:hAnsi="Trebuchet MS" w:cs="Trebuchet MS"/>
          <w:color w:val="0D0D0D"/>
        </w:rPr>
        <w:t xml:space="preserve">ermenii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i</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 xml:space="preserve">condițiile </w:t>
      </w:r>
      <w:r>
        <w:rPr>
          <w:rFonts w:ascii="Trebuchet MS" w:eastAsia="Trebuchet MS" w:hAnsi="Trebuchet MS" w:cs="Trebuchet MS"/>
          <w:color w:val="0D0D0D"/>
          <w:spacing w:val="-1"/>
          <w:w w:val="103"/>
        </w:rPr>
        <w:t>contractului</w:t>
      </w:r>
    </w:p>
    <w:p w:rsidR="000B3971" w:rsidRDefault="000B3971">
      <w:pPr>
        <w:spacing w:before="1" w:line="100" w:lineRule="exact"/>
        <w:rPr>
          <w:sz w:val="11"/>
          <w:szCs w:val="11"/>
        </w:rPr>
      </w:pPr>
    </w:p>
    <w:p w:rsidR="000B3971" w:rsidRDefault="0099349E">
      <w:pPr>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Beneficiarul/</w:t>
      </w:r>
      <w:proofErr w:type="gramStart"/>
      <w:r>
        <w:rPr>
          <w:rFonts w:ascii="Trebuchet MS" w:eastAsia="Trebuchet MS" w:hAnsi="Trebuchet MS" w:cs="Trebuchet MS"/>
          <w:color w:val="0D0D0D"/>
        </w:rPr>
        <w:t xml:space="preserve">Liderul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de</w:t>
      </w:r>
      <w:proofErr w:type="gramEnd"/>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oblig</w:t>
      </w:r>
      <w:r>
        <w:rPr>
          <w:rFonts w:ascii="Trebuchet MS" w:eastAsia="Trebuchet MS" w:hAnsi="Trebuchet MS" w:cs="Trebuchet MS"/>
          <w:color w:val="0D0D0D"/>
          <w:spacing w:val="-1"/>
        </w:rPr>
        <w:t>a</w:t>
      </w:r>
      <w:r>
        <w:rPr>
          <w:rFonts w:ascii="Trebuchet MS" w:eastAsia="Trebuchet MS" w:hAnsi="Trebuchet MS" w:cs="Trebuchet MS"/>
          <w:color w:val="0D0D0D"/>
          <w:spacing w:val="-3"/>
        </w:rPr>
        <w:t>ț</w:t>
      </w:r>
      <w:r>
        <w:rPr>
          <w:rFonts w:ascii="Trebuchet MS" w:eastAsia="Trebuchet MS" w:hAnsi="Trebuchet MS" w:cs="Trebuchet MS"/>
          <w:color w:val="0D0D0D"/>
          <w:spacing w:val="3"/>
        </w:rPr>
        <w:t>i</w:t>
      </w:r>
      <w:r>
        <w:rPr>
          <w:rFonts w:ascii="Trebuchet MS" w:eastAsia="Trebuchet MS" w:hAnsi="Trebuchet MS" w:cs="Trebuchet MS"/>
          <w:color w:val="0D0D0D"/>
        </w:rPr>
        <w:t>a  de</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respect</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spacing w:val="-4"/>
        </w:rPr>
        <w:t>r</w:t>
      </w:r>
      <w:r>
        <w:rPr>
          <w:rFonts w:ascii="Trebuchet MS" w:eastAsia="Trebuchet MS" w:hAnsi="Trebuchet MS" w:cs="Trebuchet MS"/>
          <w:color w:val="0D0D0D"/>
        </w:rPr>
        <w:t xml:space="preserve">dinele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w w:val="103"/>
        </w:rPr>
        <w:t>si</w:t>
      </w:r>
    </w:p>
    <w:p w:rsidR="000B3971" w:rsidRDefault="0099349E">
      <w:pPr>
        <w:spacing w:before="10"/>
        <w:ind w:left="133" w:right="3836"/>
        <w:jc w:val="both"/>
        <w:rPr>
          <w:rFonts w:ascii="Trebuchet MS" w:eastAsia="Trebuchet MS" w:hAnsi="Trebuchet MS" w:cs="Trebuchet MS"/>
        </w:rPr>
      </w:pPr>
      <w:r>
        <w:rPr>
          <w:rFonts w:ascii="Trebuchet MS" w:eastAsia="Trebuchet MS" w:hAnsi="Trebuchet MS" w:cs="Trebuchet MS"/>
          <w:color w:val="0D0D0D"/>
          <w:spacing w:val="-1"/>
        </w:rPr>
        <w:t>Instru</w:t>
      </w:r>
      <w:r>
        <w:rPr>
          <w:rFonts w:ascii="Trebuchet MS" w:eastAsia="Trebuchet MS" w:hAnsi="Trebuchet MS" w:cs="Trebuchet MS"/>
          <w:color w:val="0D0D0D"/>
        </w:rPr>
        <w:t>cțiunile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emise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legii</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AMPOCU</w:t>
      </w:r>
    </w:p>
    <w:p w:rsidR="000B3971" w:rsidRDefault="000B3971">
      <w:pPr>
        <w:spacing w:before="1" w:line="120" w:lineRule="exact"/>
        <w:rPr>
          <w:sz w:val="12"/>
          <w:szCs w:val="12"/>
        </w:rPr>
      </w:pPr>
    </w:p>
    <w:p w:rsidR="000B3971" w:rsidRDefault="0099349E">
      <w:pPr>
        <w:spacing w:line="247" w:lineRule="auto"/>
        <w:ind w:left="133" w:right="99" w:firstLine="62"/>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3</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Beneficiarul/Liderul  de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are/a</w:t>
      </w:r>
      <w:r>
        <w:rPr>
          <w:rFonts w:ascii="Trebuchet MS" w:eastAsia="Trebuchet MS" w:hAnsi="Trebuchet MS" w:cs="Trebuchet MS"/>
          <w:color w:val="0D0D0D"/>
        </w:rPr>
        <w:t>u</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oblig</w:t>
      </w:r>
      <w:r>
        <w:rPr>
          <w:rFonts w:ascii="Trebuchet MS" w:eastAsia="Trebuchet MS" w:hAnsi="Trebuchet MS" w:cs="Trebuchet MS"/>
          <w:color w:val="0D0D0D"/>
          <w:spacing w:val="-1"/>
        </w:rPr>
        <w:t>a</w:t>
      </w:r>
      <w:r>
        <w:rPr>
          <w:rFonts w:ascii="Trebuchet MS" w:eastAsia="Trebuchet MS" w:hAnsi="Trebuchet MS" w:cs="Trebuchet MS"/>
          <w:color w:val="0D0D0D"/>
          <w:spacing w:val="-3"/>
        </w:rPr>
        <w:t>ț</w:t>
      </w:r>
      <w:r>
        <w:rPr>
          <w:rFonts w:ascii="Trebuchet MS" w:eastAsia="Trebuchet MS" w:hAnsi="Trebuchet MS" w:cs="Trebuchet MS"/>
          <w:color w:val="0D0D0D"/>
          <w:spacing w:val="3"/>
        </w:rPr>
        <w:t>i</w:t>
      </w:r>
      <w:r>
        <w:rPr>
          <w:rFonts w:ascii="Trebuchet MS" w:eastAsia="Trebuchet MS" w:hAnsi="Trebuchet MS" w:cs="Trebuchet MS"/>
          <w:color w:val="0D0D0D"/>
        </w:rPr>
        <w:t>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restitui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3"/>
          <w:w w:val="103"/>
        </w:rPr>
        <w:t>d</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n </w:t>
      </w:r>
      <w:r>
        <w:rPr>
          <w:rFonts w:ascii="Trebuchet MS" w:eastAsia="Trebuchet MS" w:hAnsi="Trebuchet MS" w:cs="Trebuchet MS"/>
          <w:color w:val="0D0D0D"/>
        </w:rPr>
        <w:t>proprie</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in</w:t>
      </w:r>
      <w:r>
        <w:rPr>
          <w:rFonts w:ascii="Trebuchet MS" w:eastAsia="Trebuchet MS" w:hAnsi="Trebuchet MS" w:cs="Trebuchet MS"/>
          <w:color w:val="0D0D0D"/>
          <w:spacing w:val="3"/>
        </w:rPr>
        <w:t>i</w:t>
      </w:r>
      <w:r>
        <w:rPr>
          <w:rFonts w:ascii="Trebuchet MS" w:eastAsia="Trebuchet MS" w:hAnsi="Trebuchet MS" w:cs="Trebuchet MS"/>
          <w:color w:val="0D0D0D"/>
        </w:rPr>
        <w:t>țiativ</w:t>
      </w:r>
      <w:r>
        <w:rPr>
          <w:rFonts w:ascii="Trebuchet MS" w:eastAsia="Trebuchet MS" w:hAnsi="Trebuchet MS" w:cs="Trebuchet MS"/>
          <w:color w:val="0D0D0D"/>
          <w:spacing w:val="-1"/>
        </w:rPr>
        <w:t>a</w:t>
      </w:r>
      <w:r>
        <w:rPr>
          <w:rFonts w:ascii="Trebuchet MS" w:eastAsia="Trebuchet MS" w:hAnsi="Trebuchet MS" w:cs="Trebuchet MS"/>
          <w:color w:val="0D0D0D"/>
        </w:rPr>
        <w:t xml:space="preserve">,  </w:t>
      </w:r>
      <w:r>
        <w:rPr>
          <w:rFonts w:ascii="Trebuchet MS" w:eastAsia="Trebuchet MS" w:hAnsi="Trebuchet MS" w:cs="Trebuchet MS"/>
          <w:color w:val="0D0D0D"/>
          <w:spacing w:val="-1"/>
        </w:rPr>
        <w:t>oric</w:t>
      </w:r>
      <w:r>
        <w:rPr>
          <w:rFonts w:ascii="Trebuchet MS" w:eastAsia="Trebuchet MS" w:hAnsi="Trebuchet MS" w:cs="Trebuchet MS"/>
          <w:color w:val="0D0D0D"/>
        </w:rPr>
        <w:t>e</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sumă</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ce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constituie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plat</w:t>
      </w:r>
      <w:r>
        <w:rPr>
          <w:rFonts w:ascii="Trebuchet MS" w:eastAsia="Trebuchet MS" w:hAnsi="Trebuchet MS" w:cs="Trebuchet MS"/>
          <w:color w:val="0D0D0D"/>
        </w:rPr>
        <w:t>ă</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nedatorată/sume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necuvenite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plătite</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cadrul</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prezentului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finanţare,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5 zile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lucrătoare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ata</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primirii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respective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in </w:t>
      </w:r>
      <w:r>
        <w:rPr>
          <w:rFonts w:ascii="Trebuchet MS" w:eastAsia="Trebuchet MS" w:hAnsi="Trebuchet MS" w:cs="Trebuchet MS"/>
          <w:color w:val="0D0D0D"/>
          <w:spacing w:val="-1"/>
        </w:rPr>
        <w:t>conturil</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 xml:space="preserve">Partenerilor. </w:t>
      </w:r>
      <w:proofErr w:type="gramStart"/>
      <w:r>
        <w:rPr>
          <w:rFonts w:ascii="Trebuchet MS" w:eastAsia="Trebuchet MS" w:hAnsi="Trebuchet MS" w:cs="Trebuchet MS"/>
          <w:color w:val="0D0D0D"/>
          <w:spacing w:val="-1"/>
        </w:rPr>
        <w:t>Nerespectare</w:t>
      </w:r>
      <w:r>
        <w:rPr>
          <w:rFonts w:ascii="Trebuchet MS" w:eastAsia="Trebuchet MS" w:hAnsi="Trebuchet MS" w:cs="Trebuchet MS"/>
          <w:color w:val="0D0D0D"/>
        </w:rPr>
        <w:t>a  termenului</w:t>
      </w:r>
      <w:proofErr w:type="gramEnd"/>
      <w:r>
        <w:rPr>
          <w:rFonts w:ascii="Trebuchet MS" w:eastAsia="Trebuchet MS" w:hAnsi="Trebuchet MS" w:cs="Trebuchet MS"/>
          <w:color w:val="0D0D0D"/>
          <w:spacing w:val="49"/>
        </w:rPr>
        <w:t xml:space="preserve"> </w:t>
      </w:r>
      <w:r>
        <w:rPr>
          <w:rFonts w:ascii="Trebuchet MS" w:eastAsia="Trebuchet MS" w:hAnsi="Trebuchet MS" w:cs="Trebuchet MS"/>
          <w:color w:val="0D0D0D"/>
        </w:rPr>
        <w:t>men</w:t>
      </w:r>
      <w:r>
        <w:rPr>
          <w:rFonts w:ascii="Trebuchet MS" w:eastAsia="Trebuchet MS" w:hAnsi="Trebuchet MS" w:cs="Trebuchet MS"/>
          <w:color w:val="0D0D0D"/>
          <w:spacing w:val="-1"/>
        </w:rPr>
        <w:t>ționa</w:t>
      </w:r>
      <w:r>
        <w:rPr>
          <w:rFonts w:ascii="Trebuchet MS" w:eastAsia="Trebuchet MS" w:hAnsi="Trebuchet MS" w:cs="Trebuchet MS"/>
          <w:color w:val="0D0D0D"/>
        </w:rPr>
        <w:t>t</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anterio</w:t>
      </w:r>
      <w:r>
        <w:rPr>
          <w:rFonts w:ascii="Trebuchet MS" w:eastAsia="Trebuchet MS" w:hAnsi="Trebuchet MS" w:cs="Trebuchet MS"/>
          <w:color w:val="0D0D0D"/>
        </w:rPr>
        <w:t>r</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confer</w:t>
      </w:r>
      <w:r>
        <w:rPr>
          <w:rFonts w:ascii="Trebuchet MS" w:eastAsia="Trebuchet MS" w:hAnsi="Trebuchet MS" w:cs="Trebuchet MS"/>
          <w:color w:val="0D0D0D"/>
        </w:rPr>
        <w:t>i</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l</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w w:val="103"/>
        </w:rPr>
        <w:t xml:space="preserve">solicita </w:t>
      </w:r>
      <w:r>
        <w:rPr>
          <w:rFonts w:ascii="Trebuchet MS" w:eastAsia="Trebuchet MS" w:hAnsi="Trebuchet MS" w:cs="Trebuchet MS"/>
          <w:color w:val="0D0D0D"/>
        </w:rPr>
        <w:t>beneficiarului</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dobânda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legală</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datorată,</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stabilită</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legisl</w:t>
      </w:r>
      <w:r>
        <w:rPr>
          <w:rFonts w:ascii="Trebuchet MS" w:eastAsia="Trebuchet MS" w:hAnsi="Trebuchet MS" w:cs="Trebuchet MS"/>
          <w:color w:val="0D0D0D"/>
          <w:spacing w:val="-1"/>
        </w:rPr>
        <w:t>aț</w:t>
      </w:r>
      <w:r>
        <w:rPr>
          <w:rFonts w:ascii="Trebuchet MS" w:eastAsia="Trebuchet MS" w:hAnsi="Trebuchet MS" w:cs="Trebuchet MS"/>
          <w:color w:val="0D0D0D"/>
          <w:spacing w:val="1"/>
        </w:rPr>
        <w:t>i</w:t>
      </w:r>
      <w:r>
        <w:rPr>
          <w:rFonts w:ascii="Trebuchet MS" w:eastAsia="Trebuchet MS" w:hAnsi="Trebuchet MS" w:cs="Trebuchet MS"/>
          <w:color w:val="0D0D0D"/>
          <w:spacing w:val="-1"/>
        </w:rPr>
        <w:t>e</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vigoare.</w:t>
      </w:r>
    </w:p>
    <w:p w:rsidR="000B3971" w:rsidRDefault="000B3971">
      <w:pPr>
        <w:spacing w:before="3" w:line="100" w:lineRule="exact"/>
        <w:rPr>
          <w:sz w:val="11"/>
          <w:szCs w:val="11"/>
        </w:rPr>
      </w:pPr>
    </w:p>
    <w:p w:rsidR="000B3971" w:rsidRDefault="0099349E">
      <w:pPr>
        <w:spacing w:line="248" w:lineRule="auto"/>
        <w:ind w:left="133" w:right="105"/>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spacing w:val="1"/>
        </w:rPr>
        <w:t>(</w:t>
      </w:r>
      <w:r>
        <w:rPr>
          <w:rFonts w:ascii="Trebuchet MS" w:eastAsia="Trebuchet MS" w:hAnsi="Trebuchet MS" w:cs="Trebuchet MS"/>
          <w:color w:val="0D0D0D"/>
          <w:spacing w:val="-1"/>
        </w:rPr>
        <w:t>4</w:t>
      </w:r>
      <w:r>
        <w:rPr>
          <w:rFonts w:ascii="Trebuchet MS" w:eastAsia="Trebuchet MS" w:hAnsi="Trebuchet MS" w:cs="Trebuchet MS"/>
          <w:color w:val="0D0D0D"/>
        </w:rPr>
        <w:t xml:space="preserve">)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 xml:space="preserve">l </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 xml:space="preserve">/Liderul </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 xml:space="preserve">t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obligaţi</w:t>
      </w:r>
      <w:r>
        <w:rPr>
          <w:rFonts w:ascii="Trebuchet MS" w:eastAsia="Trebuchet MS" w:hAnsi="Trebuchet MS" w:cs="Trebuchet MS"/>
          <w:color w:val="0D0D0D"/>
        </w:rPr>
        <w:t xml:space="preserve">a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transmite</w:t>
      </w:r>
      <w:r>
        <w:rPr>
          <w:rFonts w:ascii="Trebuchet MS" w:eastAsia="Trebuchet MS" w:hAnsi="Trebuchet MS" w:cs="Trebuchet MS"/>
          <w:color w:val="0D0D0D"/>
        </w:rPr>
        <w:t xml:space="preserve">, </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w w:val="103"/>
        </w:rPr>
        <w:t xml:space="preserve">termenele </w:t>
      </w:r>
      <w:r>
        <w:rPr>
          <w:rFonts w:ascii="Trebuchet MS" w:eastAsia="Trebuchet MS" w:hAnsi="Trebuchet MS" w:cs="Trebuchet MS"/>
          <w:color w:val="0D0D0D"/>
        </w:rPr>
        <w:t>specificate,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orice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documen</w:t>
      </w:r>
      <w:r>
        <w:rPr>
          <w:rFonts w:ascii="Trebuchet MS" w:eastAsia="Trebuchet MS" w:hAnsi="Trebuchet MS" w:cs="Trebuchet MS"/>
          <w:color w:val="0D0D0D"/>
        </w:rPr>
        <w:t>t</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solicitat</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l</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să</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spacing w:val="3"/>
        </w:rPr>
        <w:t>i</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al</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partenerilor),</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vedere</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w w:val="103"/>
        </w:rPr>
        <w:t xml:space="preserve">implementării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spacing w:val="1"/>
        </w:rPr>
        <w:t>/</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măsurilo</w:t>
      </w:r>
      <w:r>
        <w:rPr>
          <w:rFonts w:ascii="Trebuchet MS" w:eastAsia="Trebuchet MS" w:hAnsi="Trebuchet MS" w:cs="Trebuchet MS"/>
          <w:color w:val="0D0D0D"/>
        </w:rPr>
        <w:t>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incluse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planurile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acţiune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w w:val="103"/>
        </w:rPr>
        <w:t xml:space="preserve">pentru </w:t>
      </w:r>
      <w:r>
        <w:rPr>
          <w:rFonts w:ascii="Trebuchet MS" w:eastAsia="Trebuchet MS" w:hAnsi="Trebuchet MS" w:cs="Trebuchet MS"/>
          <w:color w:val="0D0D0D"/>
          <w:spacing w:val="-1"/>
        </w:rPr>
        <w:t>implementare</w:t>
      </w:r>
      <w:r>
        <w:rPr>
          <w:rFonts w:ascii="Trebuchet MS" w:eastAsia="Trebuchet MS" w:hAnsi="Trebuchet MS" w:cs="Trebuchet MS"/>
          <w:color w:val="0D0D0D"/>
        </w:rPr>
        <w:t xml:space="preserve">a </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 xml:space="preserve">recomandărilor </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 xml:space="preserve">rezultate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a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urmar</w:t>
      </w:r>
      <w:r>
        <w:rPr>
          <w:rFonts w:ascii="Trebuchet MS" w:eastAsia="Trebuchet MS" w:hAnsi="Trebuchet MS" w:cs="Trebuchet MS"/>
          <w:color w:val="0D0D0D"/>
        </w:rPr>
        <w:t xml:space="preserve">e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a  misiunilor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audit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ale </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Comisiei </w:t>
      </w:r>
      <w:r>
        <w:rPr>
          <w:rFonts w:ascii="Trebuchet MS" w:eastAsia="Trebuchet MS" w:hAnsi="Trebuchet MS" w:cs="Trebuchet MS"/>
          <w:color w:val="0D0D0D"/>
        </w:rPr>
        <w:t>Europene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şi/sau</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ale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Autorităţii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Audit</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lângă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Curtea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Conturi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României.</w:t>
      </w:r>
    </w:p>
    <w:p w:rsidR="000B3971" w:rsidRDefault="0099349E">
      <w:pPr>
        <w:spacing w:before="71" w:line="247" w:lineRule="auto"/>
        <w:ind w:left="133" w:right="105"/>
        <w:jc w:val="both"/>
        <w:rPr>
          <w:rFonts w:ascii="Trebuchet MS" w:eastAsia="Trebuchet MS" w:hAnsi="Trebuchet MS" w:cs="Trebuchet MS"/>
        </w:rPr>
      </w:pPr>
      <w:r>
        <w:rPr>
          <w:rFonts w:ascii="Trebuchet MS" w:eastAsia="Trebuchet MS" w:hAnsi="Trebuchet MS" w:cs="Trebuchet MS"/>
          <w:color w:val="0D0D0D"/>
        </w:rPr>
        <w:lastRenderedPageBreak/>
        <w:t xml:space="preserve">(5) </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Beneficiarul/Liderul  </w:t>
      </w:r>
      <w:r>
        <w:rPr>
          <w:rFonts w:ascii="Trebuchet MS" w:eastAsia="Trebuchet MS" w:hAnsi="Trebuchet MS" w:cs="Trebuchet MS"/>
          <w:color w:val="0D0D0D"/>
          <w:spacing w:val="37"/>
        </w:rPr>
        <w:t xml:space="preserve"> </w:t>
      </w:r>
      <w:proofErr w:type="gramStart"/>
      <w:r>
        <w:rPr>
          <w:rFonts w:ascii="Trebuchet MS" w:eastAsia="Trebuchet MS" w:hAnsi="Trebuchet MS" w:cs="Trebuchet MS"/>
          <w:color w:val="0D0D0D"/>
        </w:rPr>
        <w:t xml:space="preserve">de </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partener</w:t>
      </w:r>
      <w:r>
        <w:rPr>
          <w:rFonts w:ascii="Trebuchet MS" w:eastAsia="Trebuchet MS" w:hAnsi="Trebuchet MS" w:cs="Trebuchet MS"/>
          <w:color w:val="0D0D0D"/>
          <w:spacing w:val="1"/>
        </w:rPr>
        <w:t>ia</w:t>
      </w:r>
      <w:r>
        <w:rPr>
          <w:rFonts w:ascii="Trebuchet MS" w:eastAsia="Trebuchet MS" w:hAnsi="Trebuchet MS" w:cs="Trebuchet MS"/>
          <w:color w:val="0D0D0D"/>
          <w:spacing w:val="-1"/>
        </w:rPr>
        <w:t>t</w:t>
      </w:r>
      <w:proofErr w:type="gramEnd"/>
      <w:r>
        <w:rPr>
          <w:rFonts w:ascii="Trebuchet MS" w:eastAsia="Trebuchet MS" w:hAnsi="Trebuchet MS" w:cs="Trebuchet MS"/>
          <w:color w:val="0D0D0D"/>
        </w:rPr>
        <w:t xml:space="preserve">/partenerii  </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îşi </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asum</w:t>
      </w:r>
      <w:r>
        <w:rPr>
          <w:rFonts w:ascii="Trebuchet MS" w:eastAsia="Trebuchet MS" w:hAnsi="Trebuchet MS" w:cs="Trebuchet MS"/>
          <w:color w:val="0D0D0D"/>
        </w:rPr>
        <w:t xml:space="preserve">ă   </w:t>
      </w:r>
      <w:r>
        <w:rPr>
          <w:rFonts w:ascii="Trebuchet MS" w:eastAsia="Trebuchet MS" w:hAnsi="Trebuchet MS" w:cs="Trebuchet MS"/>
          <w:color w:val="0D0D0D"/>
          <w:spacing w:val="-1"/>
        </w:rPr>
        <w:t>obligaţi</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furniza </w:t>
      </w:r>
      <w:r>
        <w:rPr>
          <w:rFonts w:ascii="Trebuchet MS" w:eastAsia="Trebuchet MS" w:hAnsi="Trebuchet MS" w:cs="Trebuchet MS"/>
          <w:color w:val="0D0D0D"/>
          <w:spacing w:val="-1"/>
        </w:rPr>
        <w:t>AMPOCU/O</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59"/>
        </w:rPr>
        <w:t xml:space="preserve"> </w:t>
      </w:r>
      <w:r>
        <w:rPr>
          <w:rFonts w:ascii="Trebuchet MS" w:eastAsia="Trebuchet MS" w:hAnsi="Trebuchet MS" w:cs="Trebuchet MS"/>
          <w:color w:val="0D0D0D"/>
        </w:rPr>
        <w:t>orice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documen</w:t>
      </w:r>
      <w:r>
        <w:rPr>
          <w:rFonts w:ascii="Trebuchet MS" w:eastAsia="Trebuchet MS" w:hAnsi="Trebuchet MS" w:cs="Trebuchet MS"/>
          <w:color w:val="0D0D0D"/>
        </w:rPr>
        <w:t>t</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informaţie,  în</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solicitat,</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w w:val="103"/>
        </w:rPr>
        <w:t xml:space="preserve">vederea </w:t>
      </w:r>
      <w:r>
        <w:rPr>
          <w:rFonts w:ascii="Trebuchet MS" w:eastAsia="Trebuchet MS" w:hAnsi="Trebuchet MS" w:cs="Trebuchet MS"/>
          <w:color w:val="0D0D0D"/>
        </w:rPr>
        <w:t>realizării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evaluării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Programului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Operaţional</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Capital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Uman</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şi/sau</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 xml:space="preserve">implementat. </w:t>
      </w:r>
      <w:r>
        <w:rPr>
          <w:rFonts w:ascii="Trebuchet MS" w:eastAsia="Trebuchet MS" w:hAnsi="Trebuchet MS" w:cs="Trebuchet MS"/>
          <w:color w:val="0D0D0D"/>
        </w:rPr>
        <w:t>Cu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acordul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POCU,</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rezultatul</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evaluării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poate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pus</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dispoziţia</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Beneficiarului.</w:t>
      </w:r>
    </w:p>
    <w:p w:rsidR="000B3971" w:rsidRDefault="000B3971">
      <w:pPr>
        <w:spacing w:before="6" w:line="100" w:lineRule="exact"/>
        <w:rPr>
          <w:sz w:val="11"/>
          <w:szCs w:val="11"/>
        </w:rPr>
      </w:pPr>
    </w:p>
    <w:p w:rsidR="000B3971" w:rsidRDefault="0099349E">
      <w:pPr>
        <w:ind w:left="133" w:right="106"/>
        <w:jc w:val="both"/>
        <w:rPr>
          <w:rFonts w:ascii="Trebuchet MS" w:eastAsia="Trebuchet MS" w:hAnsi="Trebuchet MS" w:cs="Trebuchet MS"/>
        </w:rPr>
      </w:pPr>
      <w:r>
        <w:rPr>
          <w:rFonts w:ascii="Trebuchet MS" w:eastAsia="Trebuchet MS" w:hAnsi="Trebuchet MS" w:cs="Trebuchet MS"/>
          <w:color w:val="0D0D0D"/>
        </w:rPr>
        <w:t>(6)</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Beneficiarul/</w:t>
      </w:r>
      <w:proofErr w:type="gramStart"/>
      <w:r>
        <w:rPr>
          <w:rFonts w:ascii="Trebuchet MS" w:eastAsia="Trebuchet MS" w:hAnsi="Trebuchet MS" w:cs="Trebuchet MS"/>
          <w:color w:val="0D0D0D"/>
        </w:rPr>
        <w:t xml:space="preserve">Liderul </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proofErr w:type="gramEnd"/>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parteneriat/partenerii </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au</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2"/>
        </w:rPr>
        <w:t>obl</w:t>
      </w:r>
      <w:r>
        <w:rPr>
          <w:rFonts w:ascii="Trebuchet MS" w:eastAsia="Trebuchet MS" w:hAnsi="Trebuchet MS" w:cs="Trebuchet MS"/>
          <w:color w:val="0D0D0D"/>
          <w:spacing w:val="3"/>
        </w:rPr>
        <w:t>i</w:t>
      </w:r>
      <w:r>
        <w:rPr>
          <w:rFonts w:ascii="Trebuchet MS" w:eastAsia="Trebuchet MS" w:hAnsi="Trebuchet MS" w:cs="Trebuchet MS"/>
          <w:color w:val="0D0D0D"/>
          <w:spacing w:val="-1"/>
        </w:rPr>
        <w:t>gați</w:t>
      </w:r>
      <w:r>
        <w:rPr>
          <w:rFonts w:ascii="Trebuchet MS" w:eastAsia="Trebuchet MS" w:hAnsi="Trebuchet MS" w:cs="Trebuchet MS"/>
          <w:color w:val="0D0D0D"/>
        </w:rPr>
        <w:t xml:space="preserve">a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notific</w:t>
      </w:r>
      <w:r>
        <w:rPr>
          <w:rFonts w:ascii="Trebuchet MS" w:eastAsia="Trebuchet MS" w:hAnsi="Trebuchet MS" w:cs="Trebuchet MS"/>
          <w:color w:val="0D0D0D"/>
        </w:rPr>
        <w:t xml:space="preserve">a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AMPOCU/OI</w:t>
      </w:r>
    </w:p>
    <w:p w:rsidR="000B3971" w:rsidRDefault="0099349E">
      <w:pPr>
        <w:spacing w:before="7"/>
        <w:ind w:left="133" w:right="3445"/>
        <w:jc w:val="both"/>
        <w:rPr>
          <w:rFonts w:ascii="Trebuchet MS" w:eastAsia="Trebuchet MS" w:hAnsi="Trebuchet MS" w:cs="Trebuchet MS"/>
        </w:rPr>
      </w:pPr>
      <w:proofErr w:type="gramStart"/>
      <w:r>
        <w:rPr>
          <w:rFonts w:ascii="Trebuchet MS" w:eastAsia="Trebuchet MS" w:hAnsi="Trebuchet MS" w:cs="Trebuchet MS"/>
          <w:color w:val="0D0D0D"/>
          <w:spacing w:val="-1"/>
        </w:rPr>
        <w:t>responsabi</w:t>
      </w:r>
      <w:r>
        <w:rPr>
          <w:rFonts w:ascii="Trebuchet MS" w:eastAsia="Trebuchet MS" w:hAnsi="Trebuchet MS" w:cs="Trebuchet MS"/>
          <w:color w:val="0D0D0D"/>
        </w:rPr>
        <w:t>l</w:t>
      </w:r>
      <w:proofErr w:type="gramEnd"/>
      <w:r>
        <w:rPr>
          <w:rFonts w:ascii="Trebuchet MS" w:eastAsia="Trebuchet MS" w:hAnsi="Trebuchet MS" w:cs="Trebuchet MS"/>
          <w:color w:val="0D0D0D"/>
          <w:spacing w:val="31"/>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privire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6"/>
        </w:rPr>
        <w:t xml:space="preserve"> </w:t>
      </w:r>
      <w:r>
        <w:rPr>
          <w:rFonts w:ascii="Trebuchet MS" w:eastAsia="Trebuchet MS" w:hAnsi="Trebuchet MS" w:cs="Trebuchet MS"/>
          <w:color w:val="0D0D0D"/>
        </w:rPr>
        <w:t>starea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insolve</w:t>
      </w:r>
      <w:r>
        <w:rPr>
          <w:rFonts w:ascii="Trebuchet MS" w:eastAsia="Trebuchet MS" w:hAnsi="Trebuchet MS" w:cs="Trebuchet MS"/>
          <w:color w:val="0D0D0D"/>
          <w:spacing w:val="-1"/>
        </w:rPr>
        <w:t>nță</w:t>
      </w:r>
      <w:r>
        <w:rPr>
          <w:rFonts w:ascii="Trebuchet MS" w:eastAsia="Trebuchet MS" w:hAnsi="Trebuchet MS" w:cs="Trebuchet MS"/>
          <w:color w:val="0D0D0D"/>
        </w:rPr>
        <w:t>/</w:t>
      </w:r>
      <w:r>
        <w:rPr>
          <w:rFonts w:ascii="Trebuchet MS" w:eastAsia="Trebuchet MS" w:hAnsi="Trebuchet MS" w:cs="Trebuchet MS"/>
          <w:color w:val="0D0D0D"/>
          <w:spacing w:val="32"/>
        </w:rPr>
        <w:t xml:space="preserve"> </w:t>
      </w:r>
      <w:r>
        <w:rPr>
          <w:rFonts w:ascii="Trebuchet MS" w:eastAsia="Trebuchet MS" w:hAnsi="Trebuchet MS" w:cs="Trebuchet MS"/>
          <w:color w:val="0D0D0D"/>
          <w:w w:val="103"/>
        </w:rPr>
        <w:t>faliment.</w:t>
      </w:r>
    </w:p>
    <w:p w:rsidR="000B3971" w:rsidRDefault="000B3971">
      <w:pPr>
        <w:spacing w:before="1" w:line="160" w:lineRule="exact"/>
        <w:rPr>
          <w:sz w:val="16"/>
          <w:szCs w:val="16"/>
        </w:rPr>
      </w:pPr>
    </w:p>
    <w:p w:rsidR="000B3971" w:rsidRDefault="000B3971">
      <w:pPr>
        <w:spacing w:line="200" w:lineRule="exact"/>
      </w:pPr>
    </w:p>
    <w:p w:rsidR="000B3971" w:rsidRDefault="0099349E">
      <w:pPr>
        <w:ind w:left="133" w:right="1726"/>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6</w:t>
      </w:r>
      <w:r>
        <w:rPr>
          <w:rFonts w:ascii="Trebuchet MS" w:eastAsia="Trebuchet MS" w:hAnsi="Trebuchet MS" w:cs="Trebuchet MS"/>
          <w:b/>
          <w:color w:val="0D0D0D"/>
          <w:spacing w:val="3"/>
        </w:rPr>
        <w:t xml:space="preserve"> </w:t>
      </w:r>
      <w:r>
        <w:rPr>
          <w:rFonts w:ascii="Trebuchet MS" w:eastAsia="Trebuchet MS" w:hAnsi="Trebuchet MS" w:cs="Trebuchet MS"/>
          <w:b/>
          <w:color w:val="0D0D0D"/>
        </w:rPr>
        <w:t>Dreptul</w:t>
      </w:r>
      <w:r>
        <w:rPr>
          <w:rFonts w:ascii="Trebuchet MS" w:eastAsia="Trebuchet MS" w:hAnsi="Trebuchet MS" w:cs="Trebuchet MS"/>
          <w:b/>
          <w:color w:val="0D0D0D"/>
          <w:spacing w:val="23"/>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proprietate/utilizare</w:t>
      </w:r>
      <w:r>
        <w:rPr>
          <w:rFonts w:ascii="Trebuchet MS" w:eastAsia="Trebuchet MS" w:hAnsi="Trebuchet MS" w:cs="Trebuchet MS"/>
          <w:b/>
          <w:color w:val="0D0D0D"/>
          <w:spacing w:val="60"/>
        </w:rPr>
        <w:t xml:space="preserve"> </w:t>
      </w:r>
      <w:r>
        <w:rPr>
          <w:rFonts w:ascii="Trebuchet MS" w:eastAsia="Trebuchet MS" w:hAnsi="Trebuchet MS" w:cs="Trebuchet MS"/>
          <w:b/>
          <w:color w:val="0D0D0D"/>
        </w:rPr>
        <w:t>a</w:t>
      </w:r>
      <w:r>
        <w:rPr>
          <w:rFonts w:ascii="Trebuchet MS" w:eastAsia="Trebuchet MS" w:hAnsi="Trebuchet MS" w:cs="Trebuchet MS"/>
          <w:b/>
          <w:color w:val="0D0D0D"/>
          <w:spacing w:val="5"/>
        </w:rPr>
        <w:t xml:space="preserve"> </w:t>
      </w:r>
      <w:r>
        <w:rPr>
          <w:rFonts w:ascii="Trebuchet MS" w:eastAsia="Trebuchet MS" w:hAnsi="Trebuchet MS" w:cs="Trebuchet MS"/>
          <w:b/>
          <w:color w:val="0D0D0D"/>
        </w:rPr>
        <w:t>rezultatelor</w:t>
      </w:r>
      <w:r>
        <w:rPr>
          <w:rFonts w:ascii="Trebuchet MS" w:eastAsia="Trebuchet MS" w:hAnsi="Trebuchet MS" w:cs="Trebuchet MS"/>
          <w:b/>
          <w:color w:val="0D0D0D"/>
          <w:spacing w:val="34"/>
        </w:rPr>
        <w:t xml:space="preserve"> </w:t>
      </w:r>
      <w:r>
        <w:rPr>
          <w:rFonts w:ascii="Trebuchet MS" w:eastAsia="Trebuchet MS" w:hAnsi="Trebuchet MS" w:cs="Trebuchet MS"/>
          <w:b/>
          <w:color w:val="0D0D0D"/>
        </w:rPr>
        <w:t>și</w:t>
      </w:r>
      <w:r>
        <w:rPr>
          <w:rFonts w:ascii="Trebuchet MS" w:eastAsia="Trebuchet MS" w:hAnsi="Trebuchet MS" w:cs="Trebuchet MS"/>
          <w:b/>
          <w:color w:val="0D0D0D"/>
          <w:spacing w:val="6"/>
        </w:rPr>
        <w:t xml:space="preserve"> </w:t>
      </w:r>
      <w:r>
        <w:rPr>
          <w:rFonts w:ascii="Trebuchet MS" w:eastAsia="Trebuchet MS" w:hAnsi="Trebuchet MS" w:cs="Trebuchet MS"/>
          <w:b/>
          <w:color w:val="0D0D0D"/>
          <w:w w:val="103"/>
        </w:rPr>
        <w:t>echipamentelor</w:t>
      </w:r>
    </w:p>
    <w:p w:rsidR="000B3971" w:rsidRDefault="000B3971">
      <w:pPr>
        <w:spacing w:before="8" w:line="240" w:lineRule="exact"/>
        <w:rPr>
          <w:sz w:val="24"/>
          <w:szCs w:val="24"/>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8"/>
        </w:rPr>
        <w:t>)</w:t>
      </w:r>
      <w:r>
        <w:rPr>
          <w:rFonts w:ascii="Trebuchet MS" w:eastAsia="Trebuchet MS" w:hAnsi="Trebuchet MS" w:cs="Trebuchet MS"/>
          <w:color w:val="0D0D0D"/>
        </w:rPr>
        <w:t>Proprietatea,</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titlurile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şi </w:t>
      </w:r>
      <w:r>
        <w:rPr>
          <w:rFonts w:ascii="Trebuchet MS" w:eastAsia="Trebuchet MS" w:hAnsi="Trebuchet MS" w:cs="Trebuchet MS"/>
          <w:color w:val="0D0D0D"/>
          <w:spacing w:val="-1"/>
        </w:rPr>
        <w:t>drepturil</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proprietate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intelectuală</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şi industrială</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privind </w:t>
      </w:r>
      <w:r>
        <w:rPr>
          <w:rFonts w:ascii="Trebuchet MS" w:eastAsia="Trebuchet MS" w:hAnsi="Trebuchet MS" w:cs="Trebuchet MS"/>
          <w:color w:val="0D0D0D"/>
          <w:spacing w:val="-1"/>
        </w:rPr>
        <w:t>rezultatel</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portările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şi alte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document</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legate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acesta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vo</w:t>
      </w:r>
      <w:r>
        <w:rPr>
          <w:rFonts w:ascii="Trebuchet MS" w:eastAsia="Trebuchet MS" w:hAnsi="Trebuchet MS" w:cs="Trebuchet MS"/>
          <w:color w:val="0D0D0D"/>
        </w:rPr>
        <w:t>r</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 xml:space="preserve">rămâne </w:t>
      </w:r>
      <w:r>
        <w:rPr>
          <w:rFonts w:ascii="Trebuchet MS" w:eastAsia="Trebuchet MS" w:hAnsi="Trebuchet MS" w:cs="Trebuchet MS"/>
          <w:color w:val="0D0D0D"/>
        </w:rPr>
        <w:t>Beneficiarului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 xml:space="preserve">sau,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caz, </w:t>
      </w:r>
      <w:r>
        <w:rPr>
          <w:rFonts w:ascii="Trebuchet MS" w:eastAsia="Trebuchet MS" w:hAnsi="Trebuchet MS" w:cs="Trebuchet MS"/>
          <w:color w:val="0D0D0D"/>
          <w:spacing w:val="-1"/>
        </w:rPr>
        <w:t>partenerului</w:t>
      </w:r>
      <w:r>
        <w:rPr>
          <w:rFonts w:ascii="Trebuchet MS" w:eastAsia="Trebuchet MS" w:hAnsi="Trebuchet MS" w:cs="Trebuchet MS"/>
          <w:color w:val="0D0D0D"/>
        </w:rPr>
        <w:t>/</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partenerilor</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acordului</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parteneriat</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cereri</w:t>
      </w:r>
      <w:r>
        <w:rPr>
          <w:rFonts w:ascii="Trebuchet MS" w:eastAsia="Trebuchet MS" w:hAnsi="Trebuchet MS" w:cs="Trebuchet MS"/>
          <w:color w:val="0D0D0D"/>
        </w:rPr>
        <w:t>i</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Beneficiarul</w:t>
      </w:r>
      <w:r>
        <w:rPr>
          <w:rFonts w:ascii="Trebuchet MS" w:eastAsia="Trebuchet MS" w:hAnsi="Trebuchet MS" w:cs="Trebuchet MS"/>
          <w:color w:val="0D0D0D"/>
        </w:rPr>
        <w:t>/</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parteneru</w:t>
      </w:r>
      <w:r>
        <w:rPr>
          <w:rFonts w:ascii="Trebuchet MS" w:eastAsia="Trebuchet MS" w:hAnsi="Trebuchet MS" w:cs="Trebuchet MS"/>
          <w:color w:val="0D0D0D"/>
        </w:rPr>
        <w:t>l</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4"/>
          <w:w w:val="104"/>
        </w:rPr>
        <w:t>v</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1"/>
        </w:rPr>
        <w:t>acord</w:t>
      </w:r>
      <w:r>
        <w:rPr>
          <w:rFonts w:ascii="Trebuchet MS" w:eastAsia="Trebuchet MS" w:hAnsi="Trebuchet MS" w:cs="Trebuchet MS"/>
          <w:color w:val="0D0D0D"/>
        </w:rPr>
        <w:t>a</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AMPOCU/O</w:t>
      </w:r>
      <w:r>
        <w:rPr>
          <w:rFonts w:ascii="Trebuchet MS" w:eastAsia="Trebuchet MS" w:hAnsi="Trebuchet MS" w:cs="Trebuchet MS"/>
          <w:color w:val="0D0D0D"/>
        </w:rPr>
        <w:t>I</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responsab</w:t>
      </w:r>
      <w:r>
        <w:rPr>
          <w:rFonts w:ascii="Trebuchet MS" w:eastAsia="Trebuchet MS" w:hAnsi="Trebuchet MS" w:cs="Trebuchet MS"/>
          <w:color w:val="0D0D0D"/>
          <w:spacing w:val="3"/>
        </w:rPr>
        <w:t>i</w:t>
      </w:r>
      <w:r>
        <w:rPr>
          <w:rFonts w:ascii="Trebuchet MS" w:eastAsia="Trebuchet MS" w:hAnsi="Trebuchet MS" w:cs="Trebuchet MS"/>
          <w:color w:val="0D0D0D"/>
        </w:rPr>
        <w:t>l</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l</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utiliza</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gratui</w:t>
      </w:r>
      <w:r>
        <w:rPr>
          <w:rFonts w:ascii="Trebuchet MS" w:eastAsia="Trebuchet MS" w:hAnsi="Trebuchet MS" w:cs="Trebuchet MS"/>
          <w:color w:val="0D0D0D"/>
        </w:rPr>
        <w:t>t</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cum</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consideră</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w w:val="103"/>
        </w:rPr>
        <w:t xml:space="preserve">necesar </w:t>
      </w:r>
      <w:r>
        <w:rPr>
          <w:rFonts w:ascii="Trebuchet MS" w:eastAsia="Trebuchet MS" w:hAnsi="Trebuchet MS" w:cs="Trebuchet MS"/>
          <w:color w:val="0D0D0D"/>
          <w:spacing w:val="-1"/>
        </w:rPr>
        <w:t>toat</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documentele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rezultate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urm</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oricar</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 xml:space="preserve">r fi </w:t>
      </w:r>
      <w:r>
        <w:rPr>
          <w:rFonts w:ascii="Trebuchet MS" w:eastAsia="Trebuchet MS" w:hAnsi="Trebuchet MS" w:cs="Trebuchet MS"/>
          <w:color w:val="0D0D0D"/>
          <w:spacing w:val="-1"/>
        </w:rPr>
        <w:t>form</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acestora</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ă</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w w:val="103"/>
        </w:rPr>
        <w:t xml:space="preserve">se </w:t>
      </w:r>
      <w:r>
        <w:rPr>
          <w:rFonts w:ascii="Trebuchet MS" w:eastAsia="Trebuchet MS" w:hAnsi="Trebuchet MS" w:cs="Trebuchet MS"/>
          <w:color w:val="0D0D0D"/>
        </w:rPr>
        <w:t>încalcă</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drepturile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existente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proprietate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industrială</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intelectuală.</w:t>
      </w:r>
    </w:p>
    <w:p w:rsidR="000B3971" w:rsidRDefault="000B3971">
      <w:pPr>
        <w:spacing w:before="20" w:line="220" w:lineRule="exact"/>
        <w:rPr>
          <w:sz w:val="22"/>
          <w:szCs w:val="22"/>
        </w:rPr>
      </w:pPr>
    </w:p>
    <w:p w:rsidR="000B3971" w:rsidRDefault="0099349E">
      <w:pPr>
        <w:ind w:left="133" w:right="4327"/>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7</w:t>
      </w:r>
      <w:r>
        <w:rPr>
          <w:rFonts w:ascii="Trebuchet MS" w:eastAsia="Trebuchet MS" w:hAnsi="Trebuchet MS" w:cs="Trebuchet MS"/>
          <w:b/>
          <w:color w:val="0D0D0D"/>
          <w:spacing w:val="3"/>
        </w:rPr>
        <w:t xml:space="preserve"> </w:t>
      </w:r>
      <w:r>
        <w:rPr>
          <w:rFonts w:ascii="Trebuchet MS" w:eastAsia="Trebuchet MS" w:hAnsi="Trebuchet MS" w:cs="Trebuchet MS"/>
          <w:b/>
          <w:color w:val="0D0D0D"/>
        </w:rPr>
        <w:t>Modificarea</w:t>
      </w:r>
      <w:r>
        <w:rPr>
          <w:rFonts w:ascii="Trebuchet MS" w:eastAsia="Trebuchet MS" w:hAnsi="Trebuchet MS" w:cs="Trebuchet MS"/>
          <w:b/>
          <w:color w:val="0D0D0D"/>
          <w:spacing w:val="35"/>
        </w:rPr>
        <w:t xml:space="preserve"> </w:t>
      </w:r>
      <w:r>
        <w:rPr>
          <w:rFonts w:ascii="Trebuchet MS" w:eastAsia="Trebuchet MS" w:hAnsi="Trebuchet MS" w:cs="Trebuchet MS"/>
          <w:b/>
          <w:color w:val="0D0D0D"/>
        </w:rPr>
        <w:t>Contractului</w:t>
      </w:r>
      <w:r>
        <w:rPr>
          <w:rFonts w:ascii="Trebuchet MS" w:eastAsia="Trebuchet MS" w:hAnsi="Trebuchet MS" w:cs="Trebuchet MS"/>
          <w:b/>
          <w:color w:val="0D0D0D"/>
          <w:spacing w:val="37"/>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w w:val="103"/>
        </w:rPr>
        <w:t>Fina</w:t>
      </w:r>
      <w:r>
        <w:rPr>
          <w:rFonts w:ascii="Trebuchet MS" w:eastAsia="Trebuchet MS" w:hAnsi="Trebuchet MS" w:cs="Trebuchet MS"/>
          <w:b/>
          <w:color w:val="0D0D0D"/>
          <w:spacing w:val="-1"/>
          <w:w w:val="103"/>
        </w:rPr>
        <w:t>nțare</w:t>
      </w:r>
    </w:p>
    <w:p w:rsidR="000B3971" w:rsidRDefault="000B3971">
      <w:pPr>
        <w:spacing w:before="5" w:line="240" w:lineRule="exact"/>
        <w:rPr>
          <w:sz w:val="24"/>
          <w:szCs w:val="24"/>
        </w:rPr>
      </w:pPr>
    </w:p>
    <w:p w:rsidR="000B3971" w:rsidRDefault="0099349E">
      <w:pPr>
        <w:spacing w:line="249" w:lineRule="auto"/>
        <w:ind w:left="133" w:right="105"/>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Părţile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dreptul</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p</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durat</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îndeplinirii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prezentulu</w:t>
      </w:r>
      <w:r>
        <w:rPr>
          <w:rFonts w:ascii="Trebuchet MS" w:eastAsia="Trebuchet MS" w:hAnsi="Trebuchet MS" w:cs="Trebuchet MS"/>
          <w:color w:val="0D0D0D"/>
        </w:rPr>
        <w:t>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Fina</w:t>
      </w:r>
      <w:r>
        <w:rPr>
          <w:rFonts w:ascii="Trebuchet MS" w:eastAsia="Trebuchet MS" w:hAnsi="Trebuchet MS" w:cs="Trebuchet MS"/>
          <w:color w:val="0D0D0D"/>
        </w:rPr>
        <w:t>n</w:t>
      </w:r>
      <w:r>
        <w:rPr>
          <w:rFonts w:ascii="Trebuchet MS" w:eastAsia="Trebuchet MS" w:hAnsi="Trebuchet MS" w:cs="Trebuchet MS"/>
          <w:color w:val="0D0D0D"/>
          <w:spacing w:val="-1"/>
        </w:rPr>
        <w:t>țare</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 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w w:val="103"/>
        </w:rPr>
        <w:t xml:space="preserve">conveni </w:t>
      </w:r>
      <w:r>
        <w:rPr>
          <w:rFonts w:ascii="Trebuchet MS" w:eastAsia="Trebuchet MS" w:hAnsi="Trebuchet MS" w:cs="Trebuchet MS"/>
          <w:color w:val="0D0D0D"/>
        </w:rPr>
        <w:t>modificarea</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Anexelo</w:t>
      </w:r>
      <w:r>
        <w:rPr>
          <w:rFonts w:ascii="Trebuchet MS" w:eastAsia="Trebuchet MS" w:hAnsi="Trebuchet MS" w:cs="Trebuchet MS"/>
          <w:color w:val="0D0D0D"/>
        </w:rPr>
        <w:t>r</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acestuia,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act</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adiţional,</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excepţi</w:t>
      </w:r>
      <w:r>
        <w:rPr>
          <w:rFonts w:ascii="Trebuchet MS" w:eastAsia="Trebuchet MS" w:hAnsi="Trebuchet MS" w:cs="Trebuchet MS"/>
          <w:color w:val="0D0D0D"/>
        </w:rPr>
        <w:t>a</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situa</w:t>
      </w:r>
      <w:r>
        <w:rPr>
          <w:rFonts w:ascii="Trebuchet MS" w:eastAsia="Trebuchet MS" w:hAnsi="Trebuchet MS" w:cs="Trebuchet MS"/>
          <w:color w:val="0D0D0D"/>
        </w:rPr>
        <w:t>țiilor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aplicabile</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 xml:space="preserve">întocmirii </w:t>
      </w:r>
      <w:r>
        <w:rPr>
          <w:rFonts w:ascii="Trebuchet MS" w:eastAsia="Trebuchet MS" w:hAnsi="Trebuchet MS" w:cs="Trebuchet MS"/>
          <w:color w:val="0D0D0D"/>
        </w:rPr>
        <w:t>unei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notificări/</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inform</w:t>
      </w:r>
      <w:r>
        <w:rPr>
          <w:rFonts w:ascii="Trebuchet MS" w:eastAsia="Trebuchet MS" w:hAnsi="Trebuchet MS" w:cs="Trebuchet MS"/>
          <w:color w:val="0D0D0D"/>
          <w:spacing w:val="-1"/>
          <w:w w:val="103"/>
        </w:rPr>
        <w:t>ă</w:t>
      </w:r>
      <w:r>
        <w:rPr>
          <w:rFonts w:ascii="Trebuchet MS" w:eastAsia="Trebuchet MS" w:hAnsi="Trebuchet MS" w:cs="Trebuchet MS"/>
          <w:color w:val="0D0D0D"/>
          <w:w w:val="103"/>
        </w:rPr>
        <w:t>ri.</w:t>
      </w:r>
    </w:p>
    <w:p w:rsidR="000B3971" w:rsidRDefault="000B3971">
      <w:pPr>
        <w:spacing w:before="2"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2"/>
        </w:rPr>
        <w:t xml:space="preserve"> </w:t>
      </w:r>
      <w:r>
        <w:rPr>
          <w:rFonts w:ascii="Trebuchet MS" w:eastAsia="Trebuchet MS" w:hAnsi="Trebuchet MS" w:cs="Trebuchet MS"/>
          <w:color w:val="0D0D0D"/>
        </w:rPr>
        <w:t>Odată</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solicitare</w:t>
      </w:r>
      <w:r>
        <w:rPr>
          <w:rFonts w:ascii="Trebuchet MS" w:eastAsia="Trebuchet MS" w:hAnsi="Trebuchet MS" w:cs="Trebuchet MS"/>
          <w:color w:val="0D0D0D"/>
        </w:rPr>
        <w:t>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mod</w:t>
      </w:r>
      <w:r>
        <w:rPr>
          <w:rFonts w:ascii="Trebuchet MS" w:eastAsia="Trebuchet MS" w:hAnsi="Trebuchet MS" w:cs="Trebuchet MS"/>
          <w:color w:val="0D0D0D"/>
        </w:rPr>
        <w:t>ificare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contractulu</w:t>
      </w:r>
      <w:r>
        <w:rPr>
          <w:rFonts w:ascii="Trebuchet MS" w:eastAsia="Trebuchet MS" w:hAnsi="Trebuchet MS" w:cs="Trebuchet MS"/>
          <w:color w:val="0D0D0D"/>
        </w:rPr>
        <w:t>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finanţ</w:t>
      </w:r>
      <w:r>
        <w:rPr>
          <w:rFonts w:ascii="Trebuchet MS" w:eastAsia="Trebuchet MS" w:hAnsi="Trebuchet MS" w:cs="Trebuchet MS"/>
          <w:color w:val="0D0D0D"/>
          <w:spacing w:val="-1"/>
        </w:rPr>
        <w:t>a</w:t>
      </w:r>
      <w:r>
        <w:rPr>
          <w:rFonts w:ascii="Trebuchet MS" w:eastAsia="Trebuchet MS" w:hAnsi="Trebuchet MS" w:cs="Trebuchet MS"/>
          <w:color w:val="0D0D0D"/>
          <w:spacing w:val="-2"/>
        </w:rPr>
        <w:t>r</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act</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adi</w:t>
      </w:r>
      <w:r>
        <w:rPr>
          <w:rFonts w:ascii="Trebuchet MS" w:eastAsia="Trebuchet MS" w:hAnsi="Trebuchet MS" w:cs="Trebuchet MS"/>
          <w:color w:val="0D0D0D"/>
          <w:spacing w:val="-1"/>
          <w:w w:val="103"/>
        </w:rPr>
        <w:t>ţ</w:t>
      </w:r>
      <w:r>
        <w:rPr>
          <w:rFonts w:ascii="Trebuchet MS" w:eastAsia="Trebuchet MS" w:hAnsi="Trebuchet MS" w:cs="Trebuchet MS"/>
          <w:color w:val="0D0D0D"/>
          <w:w w:val="103"/>
        </w:rPr>
        <w:t xml:space="preserve">ional, </w:t>
      </w:r>
      <w:r>
        <w:rPr>
          <w:rFonts w:ascii="Trebuchet MS" w:eastAsia="Trebuchet MS" w:hAnsi="Trebuchet MS" w:cs="Trebuchet MS"/>
          <w:color w:val="0D0D0D"/>
        </w:rPr>
        <w:t>Beneficiarul</w:t>
      </w:r>
      <w:r>
        <w:rPr>
          <w:rFonts w:ascii="Trebuchet MS" w:eastAsia="Trebuchet MS" w:hAnsi="Trebuchet MS" w:cs="Trebuchet MS"/>
          <w:color w:val="0D0D0D"/>
          <w:spacing w:val="20"/>
        </w:rPr>
        <w:t xml:space="preserve"> </w:t>
      </w:r>
      <w:proofErr w:type="gramStart"/>
      <w:r>
        <w:rPr>
          <w:rFonts w:ascii="Trebuchet MS" w:eastAsia="Trebuchet MS" w:hAnsi="Trebuchet MS" w:cs="Trebuchet MS"/>
          <w:color w:val="0D0D0D"/>
          <w:spacing w:val="-1"/>
        </w:rPr>
        <w:t>v</w:t>
      </w:r>
      <w:r>
        <w:rPr>
          <w:rFonts w:ascii="Trebuchet MS" w:eastAsia="Trebuchet MS" w:hAnsi="Trebuchet MS" w:cs="Trebuchet MS"/>
          <w:color w:val="0D0D0D"/>
        </w:rPr>
        <w:t>a</w:t>
      </w:r>
      <w:proofErr w:type="gramEnd"/>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transmite</w:t>
      </w:r>
      <w:r>
        <w:rPr>
          <w:rFonts w:ascii="Trebuchet MS" w:eastAsia="Trebuchet MS" w:hAnsi="Trebuchet MS" w:cs="Trebuchet MS"/>
          <w:color w:val="0D0D0D"/>
        </w:rPr>
        <w: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as</w:t>
      </w:r>
      <w:r>
        <w:rPr>
          <w:rFonts w:ascii="Trebuchet MS" w:eastAsia="Trebuchet MS" w:hAnsi="Trebuchet MS" w:cs="Trebuchet MS"/>
          <w:color w:val="0D0D0D"/>
        </w:rPr>
        <w:t>e</w:t>
      </w:r>
      <w:r>
        <w:rPr>
          <w:rFonts w:ascii="Trebuchet MS" w:eastAsia="Trebuchet MS" w:hAnsi="Trebuchet MS" w:cs="Trebuchet MS"/>
          <w:color w:val="0D0D0D"/>
          <w:spacing w:val="-1"/>
        </w:rPr>
        <w:t>menea</w:t>
      </w:r>
      <w:r>
        <w:rPr>
          <w:rFonts w:ascii="Trebuchet MS" w:eastAsia="Trebuchet MS" w:hAnsi="Trebuchet MS" w:cs="Trebuchet MS"/>
          <w:color w:val="0D0D0D"/>
        </w:rPr>
        <w:t>,</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u</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memori</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justificativ</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toat</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documentele</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 xml:space="preserve">suport </w:t>
      </w:r>
      <w:r>
        <w:rPr>
          <w:rFonts w:ascii="Trebuchet MS" w:eastAsia="Trebuchet MS" w:hAnsi="Trebuchet MS" w:cs="Trebuchet MS"/>
          <w:color w:val="0D0D0D"/>
          <w:spacing w:val="-1"/>
        </w:rPr>
        <w:t>ne</w:t>
      </w:r>
      <w:r>
        <w:rPr>
          <w:rFonts w:ascii="Trebuchet MS" w:eastAsia="Trebuchet MS" w:hAnsi="Trebuchet MS" w:cs="Trebuchet MS"/>
          <w:color w:val="0D0D0D"/>
          <w:spacing w:val="1"/>
        </w:rPr>
        <w:t>c</w:t>
      </w:r>
      <w:r>
        <w:rPr>
          <w:rFonts w:ascii="Trebuchet MS" w:eastAsia="Trebuchet MS" w:hAnsi="Trebuchet MS" w:cs="Trebuchet MS"/>
          <w:color w:val="0D0D0D"/>
          <w:spacing w:val="-1"/>
        </w:rPr>
        <w:t>esare</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ur</w:t>
      </w:r>
      <w:r>
        <w:rPr>
          <w:rFonts w:ascii="Trebuchet MS" w:eastAsia="Trebuchet MS" w:hAnsi="Trebuchet MS" w:cs="Trebuchet MS"/>
          <w:color w:val="0D0D0D"/>
          <w:spacing w:val="-2"/>
        </w:rPr>
        <w:t>m</w:t>
      </w:r>
      <w:r>
        <w:rPr>
          <w:rFonts w:ascii="Trebuchet MS" w:eastAsia="Trebuchet MS" w:hAnsi="Trebuchet MS" w:cs="Trebuchet MS"/>
          <w:color w:val="0D0D0D"/>
          <w:spacing w:val="1"/>
        </w:rPr>
        <w:t>ă</w:t>
      </w:r>
      <w:r>
        <w:rPr>
          <w:rFonts w:ascii="Trebuchet MS" w:eastAsia="Trebuchet MS" w:hAnsi="Trebuchet MS" w:cs="Trebuchet MS"/>
          <w:color w:val="0D0D0D"/>
        </w:rPr>
        <w:t>toarele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situa</w:t>
      </w:r>
      <w:r>
        <w:rPr>
          <w:rFonts w:ascii="Trebuchet MS" w:eastAsia="Trebuchet MS" w:hAnsi="Trebuchet MS" w:cs="Trebuchet MS"/>
          <w:color w:val="0D0D0D"/>
          <w:spacing w:val="-1"/>
          <w:w w:val="103"/>
        </w:rPr>
        <w:t>ţ</w:t>
      </w:r>
      <w:r>
        <w:rPr>
          <w:rFonts w:ascii="Trebuchet MS" w:eastAsia="Trebuchet MS" w:hAnsi="Trebuchet MS" w:cs="Trebuchet MS"/>
          <w:color w:val="0D0D0D"/>
          <w:spacing w:val="1"/>
          <w:w w:val="103"/>
        </w:rPr>
        <w:t>ii:</w:t>
      </w:r>
    </w:p>
    <w:p w:rsidR="000B3971" w:rsidRDefault="000B3971">
      <w:pPr>
        <w:spacing w:before="3" w:line="100" w:lineRule="exact"/>
        <w:rPr>
          <w:sz w:val="11"/>
          <w:szCs w:val="11"/>
        </w:rPr>
      </w:pPr>
    </w:p>
    <w:p w:rsidR="000B3971" w:rsidRDefault="0099349E">
      <w:pPr>
        <w:spacing w:line="250" w:lineRule="auto"/>
        <w:ind w:left="133" w:right="105"/>
        <w:jc w:val="both"/>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proofErr w:type="gramStart"/>
      <w:r>
        <w:rPr>
          <w:rFonts w:ascii="Trebuchet MS" w:eastAsia="Trebuchet MS" w:hAnsi="Trebuchet MS" w:cs="Trebuchet MS"/>
          <w:color w:val="0D0D0D"/>
          <w:spacing w:val="-1"/>
        </w:rPr>
        <w:t>modific</w:t>
      </w:r>
      <w:r w:rsidR="0019070D">
        <w:rPr>
          <w:rFonts w:ascii="Trebuchet MS" w:eastAsia="Trebuchet MS" w:hAnsi="Trebuchet MS" w:cs="Trebuchet MS"/>
          <w:color w:val="0D0D0D"/>
          <w:spacing w:val="-1"/>
          <w:lang w:val="ro-RO"/>
        </w:rPr>
        <w:t>ă</w:t>
      </w:r>
      <w:r>
        <w:rPr>
          <w:rFonts w:ascii="Trebuchet MS" w:eastAsia="Trebuchet MS" w:hAnsi="Trebuchet MS" w:cs="Trebuchet MS"/>
          <w:color w:val="0D0D0D"/>
          <w:spacing w:val="-1"/>
        </w:rPr>
        <w:t>r</w:t>
      </w:r>
      <w:r w:rsidR="0019070D">
        <w:rPr>
          <w:rFonts w:ascii="Trebuchet MS" w:eastAsia="Trebuchet MS" w:hAnsi="Trebuchet MS" w:cs="Trebuchet MS"/>
          <w:color w:val="0D0D0D"/>
        </w:rPr>
        <w:t>i</w:t>
      </w:r>
      <w:proofErr w:type="gramEnd"/>
      <w:r>
        <w:rPr>
          <w:rFonts w:ascii="Trebuchet MS" w:eastAsia="Trebuchet MS" w:hAnsi="Trebuchet MS" w:cs="Trebuchet MS"/>
          <w:color w:val="0D0D0D"/>
          <w:spacing w:val="16"/>
        </w:rPr>
        <w:t xml:space="preserve"> </w:t>
      </w:r>
      <w:r>
        <w:rPr>
          <w:rFonts w:ascii="Trebuchet MS" w:eastAsia="Trebuchet MS" w:hAnsi="Trebuchet MS" w:cs="Trebuchet MS"/>
          <w:color w:val="0D0D0D"/>
        </w:rPr>
        <w:t>a</w:t>
      </w:r>
      <w:r w:rsidR="0019070D">
        <w:rPr>
          <w:rFonts w:ascii="Trebuchet MS" w:eastAsia="Trebuchet MS" w:hAnsi="Trebuchet MS" w:cs="Trebuchet MS"/>
          <w:color w:val="0D0D0D"/>
        </w:rPr>
        <w:t>le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bugetului</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estimat</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al</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Proiectulu</w:t>
      </w:r>
      <w:r>
        <w:rPr>
          <w:rFonts w:ascii="Trebuchet MS" w:eastAsia="Trebuchet MS" w:hAnsi="Trebuchet MS" w:cs="Trebuchet MS"/>
          <w:color w:val="0D0D0D"/>
          <w:spacing w:val="3"/>
        </w:rPr>
        <w:t>i</w:t>
      </w:r>
      <w:r>
        <w:rPr>
          <w:rFonts w:ascii="Trebuchet MS" w:eastAsia="Trebuchet MS" w:hAnsi="Trebuchet MS" w:cs="Trebuchet MS"/>
          <w:color w:val="0D0D0D"/>
        </w:rPr>
        <w:t>,</w:t>
      </w:r>
      <w:r>
        <w:rPr>
          <w:rFonts w:ascii="Trebuchet MS" w:eastAsia="Trebuchet MS" w:hAnsi="Trebuchet MS" w:cs="Trebuchet MS"/>
          <w:color w:val="0D0D0D"/>
          <w:spacing w:val="19"/>
        </w:rPr>
        <w:t xml:space="preserve"> </w:t>
      </w:r>
      <w:r w:rsidR="0019070D" w:rsidRPr="007733AC">
        <w:rPr>
          <w:rFonts w:ascii="Trebuchet MS" w:eastAsia="Trebuchet MS" w:hAnsi="Trebuchet MS"/>
          <w:color w:val="0D0D0D"/>
          <w:lang w:val="ro-RO"/>
        </w:rPr>
        <w:t xml:space="preserve">altele decât cele prevăzute la alin. (7) lit. </w:t>
      </w:r>
      <w:r w:rsidR="00116F1A">
        <w:rPr>
          <w:rFonts w:ascii="Trebuchet MS" w:eastAsia="Trebuchet MS" w:hAnsi="Trebuchet MS"/>
          <w:color w:val="0D0D0D"/>
          <w:lang w:val="ro-RO"/>
        </w:rPr>
        <w:t>(</w:t>
      </w:r>
      <w:r w:rsidR="0019070D" w:rsidRPr="007733AC">
        <w:rPr>
          <w:rFonts w:ascii="Trebuchet MS" w:eastAsia="Trebuchet MS" w:hAnsi="Trebuchet MS"/>
          <w:color w:val="0D0D0D"/>
          <w:lang w:val="ro-RO"/>
        </w:rPr>
        <w:t xml:space="preserve">d) și </w:t>
      </w:r>
      <w:r w:rsidR="00116F1A">
        <w:rPr>
          <w:rFonts w:ascii="Trebuchet MS" w:eastAsia="Trebuchet MS" w:hAnsi="Trebuchet MS"/>
          <w:color w:val="0D0D0D"/>
          <w:lang w:val="ro-RO"/>
        </w:rPr>
        <w:t>(</w:t>
      </w:r>
      <w:r w:rsidR="0019070D" w:rsidRPr="007733AC">
        <w:rPr>
          <w:rFonts w:ascii="Trebuchet MS" w:eastAsia="Trebuchet MS" w:hAnsi="Trebuchet MS"/>
          <w:color w:val="0D0D0D"/>
          <w:lang w:val="ro-RO"/>
        </w:rPr>
        <w:t>e),</w:t>
      </w:r>
      <w:r w:rsidR="0019070D" w:rsidRPr="0047566F">
        <w:rPr>
          <w:rFonts w:eastAsia="Trebuchet MS"/>
          <w:i/>
          <w:color w:val="0D0D0D"/>
          <w:sz w:val="22"/>
          <w:szCs w:val="22"/>
          <w:lang w:val="ro-RO"/>
        </w:rPr>
        <w:t xml:space="preserve"> </w:t>
      </w:r>
      <w:r>
        <w:rPr>
          <w:rFonts w:ascii="Trebuchet MS" w:eastAsia="Trebuchet MS" w:hAnsi="Trebuchet MS" w:cs="Trebuchet MS"/>
          <w:color w:val="0D0D0D"/>
        </w:rPr>
        <w:t>f</w:t>
      </w:r>
      <w:r>
        <w:rPr>
          <w:rFonts w:ascii="Trebuchet MS" w:eastAsia="Trebuchet MS" w:hAnsi="Trebuchet MS" w:cs="Trebuchet MS"/>
          <w:color w:val="0D0D0D"/>
          <w:spacing w:val="-1"/>
        </w:rPr>
        <w:t>ă</w:t>
      </w:r>
      <w:r>
        <w:rPr>
          <w:rFonts w:ascii="Trebuchet MS" w:eastAsia="Trebuchet MS" w:hAnsi="Trebuchet MS" w:cs="Trebuchet MS"/>
          <w:color w:val="0D0D0D"/>
          <w:spacing w:val="-2"/>
        </w:rPr>
        <w:t>r</w:t>
      </w:r>
      <w:r>
        <w:rPr>
          <w:rFonts w:ascii="Trebuchet MS" w:eastAsia="Trebuchet MS" w:hAnsi="Trebuchet MS" w:cs="Trebuchet MS"/>
          <w:color w:val="0D0D0D"/>
        </w:rPr>
        <w:t>ă</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afecta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obiectivul</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w w:val="103"/>
        </w:rPr>
        <w:t xml:space="preserve">general/scopul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rPr>
        <w:t>ectului</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3"/>
        </w:rPr>
        <w:t>i</w:t>
      </w:r>
      <w:r>
        <w:rPr>
          <w:rFonts w:ascii="Trebuchet MS" w:eastAsia="Trebuchet MS" w:hAnsi="Trebuchet MS" w:cs="Trebuchet MS"/>
          <w:color w:val="0D0D0D"/>
        </w:rPr>
        <w:t>țiile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unei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justificări</w:t>
      </w:r>
      <w:r>
        <w:rPr>
          <w:rFonts w:ascii="Trebuchet MS" w:eastAsia="Trebuchet MS" w:hAnsi="Trebuchet MS" w:cs="Trebuchet MS"/>
          <w:color w:val="0D0D0D"/>
          <w:spacing w:val="28"/>
        </w:rPr>
        <w:t xml:space="preserve"> </w:t>
      </w:r>
      <w:r>
        <w:rPr>
          <w:rFonts w:ascii="Trebuchet MS" w:eastAsia="Trebuchet MS" w:hAnsi="Trebuchet MS" w:cs="Trebuchet MS"/>
          <w:color w:val="0D0D0D"/>
          <w:w w:val="103"/>
        </w:rPr>
        <w:t>temeinice;</w:t>
      </w:r>
    </w:p>
    <w:p w:rsidR="000B3971" w:rsidRDefault="000B3971">
      <w:pPr>
        <w:spacing w:before="8" w:line="100" w:lineRule="exact"/>
        <w:rPr>
          <w:sz w:val="10"/>
          <w:szCs w:val="10"/>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b</w:t>
      </w:r>
      <w:r>
        <w:rPr>
          <w:rFonts w:ascii="Trebuchet MS" w:eastAsia="Trebuchet MS" w:hAnsi="Trebuchet MS" w:cs="Trebuchet MS"/>
          <w:color w:val="0D0D0D"/>
        </w:rPr>
        <w:t>)</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3"/>
        </w:rPr>
        <w:t>n</w:t>
      </w:r>
      <w:r>
        <w:rPr>
          <w:rFonts w:ascii="Trebuchet MS" w:eastAsia="Trebuchet MS" w:hAnsi="Trebuchet MS" w:cs="Trebuchet MS"/>
          <w:color w:val="0D0D0D"/>
          <w:spacing w:val="-1"/>
        </w:rPr>
        <w:t>cludere</w:t>
      </w:r>
      <w:r>
        <w:rPr>
          <w:rFonts w:ascii="Trebuchet MS" w:eastAsia="Trebuchet MS" w:hAnsi="Trebuchet MS" w:cs="Trebuchet MS"/>
          <w:color w:val="0D0D0D"/>
        </w:rPr>
        <w:t>a</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noi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activităţi</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şi/sau</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3"/>
        </w:rPr>
        <w:t>n</w:t>
      </w:r>
      <w:r>
        <w:rPr>
          <w:rFonts w:ascii="Trebuchet MS" w:eastAsia="Trebuchet MS" w:hAnsi="Trebuchet MS" w:cs="Trebuchet MS"/>
          <w:color w:val="0D0D0D"/>
        </w:rPr>
        <w:t xml:space="preserve">troducerea/modificarea </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uno</w:t>
      </w:r>
      <w:r>
        <w:rPr>
          <w:rFonts w:ascii="Trebuchet MS" w:eastAsia="Trebuchet MS" w:hAnsi="Trebuchet MS" w:cs="Trebuchet MS"/>
          <w:color w:val="0D0D0D"/>
        </w:rPr>
        <w:t>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categorii</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spacing w:val="-1"/>
        </w:rPr>
        <w:t>gru</w:t>
      </w:r>
      <w:r>
        <w:rPr>
          <w:rFonts w:ascii="Trebuchet MS" w:eastAsia="Trebuchet MS" w:hAnsi="Trebuchet MS" w:cs="Trebuchet MS"/>
          <w:color w:val="0D0D0D"/>
        </w:rPr>
        <w:t>p</w:t>
      </w:r>
      <w:r>
        <w:rPr>
          <w:rFonts w:ascii="Trebuchet MS" w:eastAsia="Trebuchet MS" w:hAnsi="Trebuchet MS" w:cs="Trebuchet MS"/>
          <w:color w:val="0D0D0D"/>
          <w:spacing w:val="6"/>
        </w:rPr>
        <w:t xml:space="preserve"> </w:t>
      </w:r>
      <w:r>
        <w:rPr>
          <w:rFonts w:ascii="Trebuchet MS" w:eastAsia="Trebuchet MS" w:hAnsi="Trebuchet MS" w:cs="Trebuchet MS"/>
          <w:color w:val="0D0D0D"/>
        </w:rPr>
        <w:t>ţint</w:t>
      </w:r>
      <w:r>
        <w:rPr>
          <w:rFonts w:ascii="Trebuchet MS" w:eastAsia="Trebuchet MS" w:hAnsi="Trebuchet MS" w:cs="Trebuchet MS"/>
          <w:color w:val="0D0D0D"/>
          <w:spacing w:val="-1"/>
        </w:rPr>
        <w:t>ă</w:t>
      </w:r>
      <w:r>
        <w:rPr>
          <w:rFonts w:ascii="Trebuchet MS" w:eastAsia="Trebuchet MS" w:hAnsi="Trebuchet MS" w:cs="Trebuchet MS"/>
          <w:color w:val="0D0D0D"/>
        </w:rPr>
        <w:t>,</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respectare</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Ghidului</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olicitantului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1"/>
        </w:rPr>
        <w:t>i</w:t>
      </w:r>
      <w:r>
        <w:rPr>
          <w:rFonts w:ascii="Trebuchet MS" w:eastAsia="Trebuchet MS" w:hAnsi="Trebuchet MS" w:cs="Trebuchet MS"/>
          <w:color w:val="0D0D0D"/>
        </w:rPr>
        <w:t>ții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pecifice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aferent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rPr>
        <w:t>ectului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finanţat</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contribuie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1"/>
        </w:rPr>
        <w:t>atingere</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rezultatelor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rPr>
        <w:t>obiectivului</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specific</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w w:val="103"/>
        </w:rPr>
        <w:t xml:space="preserve">al </w:t>
      </w:r>
      <w:r>
        <w:rPr>
          <w:rFonts w:ascii="Trebuchet MS" w:eastAsia="Trebuchet MS" w:hAnsi="Trebuchet MS" w:cs="Trebuchet MS"/>
          <w:color w:val="0D0D0D"/>
          <w:spacing w:val="-2"/>
          <w:w w:val="103"/>
        </w:rPr>
        <w:t>Pro</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ectului;</w:t>
      </w:r>
    </w:p>
    <w:p w:rsidR="000B3971" w:rsidRDefault="000B3971">
      <w:pPr>
        <w:spacing w:before="5" w:line="100" w:lineRule="exact"/>
        <w:rPr>
          <w:sz w:val="11"/>
          <w:szCs w:val="11"/>
        </w:rPr>
      </w:pPr>
    </w:p>
    <w:p w:rsidR="000B3971" w:rsidRDefault="0099349E">
      <w:pPr>
        <w:spacing w:line="245" w:lineRule="auto"/>
        <w:ind w:left="133" w:right="106"/>
        <w:jc w:val="both"/>
        <w:rPr>
          <w:rFonts w:ascii="Trebuchet MS" w:eastAsia="Trebuchet MS" w:hAnsi="Trebuchet MS" w:cs="Trebuchet MS"/>
        </w:rPr>
      </w:pPr>
      <w:r>
        <w:rPr>
          <w:rFonts w:ascii="Trebuchet MS" w:eastAsia="Trebuchet MS" w:hAnsi="Trebuchet MS" w:cs="Trebuchet MS"/>
          <w:color w:val="0D0D0D"/>
          <w:spacing w:val="-1"/>
        </w:rPr>
        <w:t>c</w:t>
      </w:r>
      <w:r>
        <w:rPr>
          <w:rFonts w:ascii="Trebuchet MS" w:eastAsia="Trebuchet MS" w:hAnsi="Trebuchet MS" w:cs="Trebuchet MS"/>
          <w:color w:val="0D0D0D"/>
        </w:rPr>
        <w:t>)</w:t>
      </w:r>
      <w:r>
        <w:rPr>
          <w:rFonts w:ascii="Trebuchet MS" w:eastAsia="Trebuchet MS" w:hAnsi="Trebuchet MS" w:cs="Trebuchet MS"/>
          <w:color w:val="0D0D0D"/>
          <w:spacing w:val="-1"/>
        </w:rPr>
        <w:t xml:space="preserve"> </w:t>
      </w:r>
      <w:proofErr w:type="gramStart"/>
      <w:r>
        <w:rPr>
          <w:rFonts w:ascii="Trebuchet MS" w:eastAsia="Trebuchet MS" w:hAnsi="Trebuchet MS" w:cs="Trebuchet MS"/>
          <w:color w:val="0D0D0D"/>
        </w:rPr>
        <w:t>modificarea</w:t>
      </w:r>
      <w:proofErr w:type="gramEnd"/>
      <w:r>
        <w:rPr>
          <w:rFonts w:ascii="Trebuchet MS" w:eastAsia="Trebuchet MS" w:hAnsi="Trebuchet MS" w:cs="Trebuchet MS"/>
          <w:color w:val="0D0D0D"/>
          <w:spacing w:val="26"/>
        </w:rPr>
        <w:t xml:space="preserve"> </w:t>
      </w:r>
      <w:r>
        <w:rPr>
          <w:rFonts w:ascii="Trebuchet MS" w:eastAsia="Trebuchet MS" w:hAnsi="Trebuchet MS" w:cs="Trebuchet MS"/>
          <w:color w:val="0D0D0D"/>
        </w:rPr>
        <w:t>indicatorilor</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spacing w:val="3"/>
        </w:rPr>
        <w:t>i</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grupului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3"/>
        </w:rPr>
        <w:t>ț</w:t>
      </w:r>
      <w:r>
        <w:rPr>
          <w:rFonts w:ascii="Trebuchet MS" w:eastAsia="Trebuchet MS" w:hAnsi="Trebuchet MS" w:cs="Trebuchet MS"/>
          <w:color w:val="0D0D0D"/>
          <w:spacing w:val="3"/>
        </w:rPr>
        <w:t>i</w:t>
      </w:r>
      <w:r>
        <w:rPr>
          <w:rFonts w:ascii="Trebuchet MS" w:eastAsia="Trebuchet MS" w:hAnsi="Trebuchet MS" w:cs="Trebuchet MS"/>
          <w:color w:val="0D0D0D"/>
          <w:spacing w:val="-2"/>
        </w:rPr>
        <w:t>nt</w:t>
      </w:r>
      <w:r>
        <w:rPr>
          <w:rFonts w:ascii="Trebuchet MS" w:eastAsia="Trebuchet MS" w:hAnsi="Trebuchet MS" w:cs="Trebuchet MS"/>
          <w:color w:val="0D0D0D"/>
        </w:rPr>
        <w:t>ă</w:t>
      </w:r>
      <w:r>
        <w:rPr>
          <w:rFonts w:ascii="Trebuchet MS" w:eastAsia="Trebuchet MS" w:hAnsi="Trebuchet MS" w:cs="Trebuchet MS"/>
          <w:color w:val="0D0D0D"/>
          <w:spacing w:val="7"/>
        </w:rPr>
        <w:t xml:space="preserve"> </w:t>
      </w:r>
      <w:r>
        <w:rPr>
          <w:rFonts w:ascii="Trebuchet MS" w:eastAsia="Trebuchet MS" w:hAnsi="Trebuchet MS" w:cs="Trebuchet MS"/>
          <w:color w:val="0D0D0D"/>
        </w:rPr>
        <w:t>stabiliți</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cerere</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w w:val="103"/>
        </w:rPr>
        <w:t xml:space="preserve">aprobată,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respectarea</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preveder</w:t>
      </w:r>
      <w:r>
        <w:rPr>
          <w:rFonts w:ascii="Trebuchet MS" w:eastAsia="Trebuchet MS" w:hAnsi="Trebuchet MS" w:cs="Trebuchet MS"/>
          <w:color w:val="0D0D0D"/>
          <w:spacing w:val="3"/>
        </w:rPr>
        <w:t>i</w:t>
      </w:r>
      <w:r>
        <w:rPr>
          <w:rFonts w:ascii="Trebuchet MS" w:eastAsia="Trebuchet MS" w:hAnsi="Trebuchet MS" w:cs="Trebuchet MS"/>
          <w:color w:val="0D0D0D"/>
        </w:rPr>
        <w:t>lor</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Ghidului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solicitantului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3"/>
        </w:rPr>
        <w:t>i</w:t>
      </w:r>
      <w:r>
        <w:rPr>
          <w:rFonts w:ascii="Trebuchet MS" w:eastAsia="Trebuchet MS" w:hAnsi="Trebuchet MS" w:cs="Trebuchet MS"/>
          <w:color w:val="0D0D0D"/>
        </w:rPr>
        <w:t>ții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w w:val="104"/>
        </w:rPr>
        <w:t>S</w:t>
      </w:r>
      <w:r>
        <w:rPr>
          <w:rFonts w:ascii="Trebuchet MS" w:eastAsia="Trebuchet MS" w:hAnsi="Trebuchet MS" w:cs="Trebuchet MS"/>
          <w:color w:val="0D0D0D"/>
          <w:spacing w:val="-2"/>
          <w:w w:val="103"/>
        </w:rPr>
        <w:t>pec</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fice;</w:t>
      </w:r>
    </w:p>
    <w:p w:rsidR="000B3971" w:rsidRDefault="000B3971">
      <w:pPr>
        <w:spacing w:before="8" w:line="100" w:lineRule="exact"/>
        <w:rPr>
          <w:sz w:val="11"/>
          <w:szCs w:val="11"/>
        </w:rPr>
      </w:pPr>
    </w:p>
    <w:p w:rsidR="000B3971" w:rsidRDefault="0099349E">
      <w:pPr>
        <w:spacing w:line="247" w:lineRule="auto"/>
        <w:ind w:left="133" w:right="104"/>
        <w:jc w:val="both"/>
        <w:rPr>
          <w:rFonts w:ascii="Trebuchet MS" w:eastAsia="Trebuchet MS" w:hAnsi="Trebuchet MS" w:cs="Trebuchet MS"/>
        </w:rPr>
      </w:pPr>
      <w:r>
        <w:rPr>
          <w:rFonts w:ascii="Trebuchet MS" w:eastAsia="Trebuchet MS" w:hAnsi="Trebuchet MS" w:cs="Trebuchet MS"/>
          <w:color w:val="0D0D0D"/>
        </w:rPr>
        <w:t>În</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propunerilo</w:t>
      </w:r>
      <w:r>
        <w:rPr>
          <w:rFonts w:ascii="Trebuchet MS" w:eastAsia="Trebuchet MS" w:hAnsi="Trebuchet MS" w:cs="Trebuchet MS"/>
          <w:color w:val="0D0D0D"/>
        </w:rPr>
        <w:t xml:space="preserve">r </w:t>
      </w:r>
      <w:r>
        <w:rPr>
          <w:rFonts w:ascii="Trebuchet MS" w:eastAsia="Trebuchet MS" w:hAnsi="Trebuchet MS" w:cs="Trebuchet MS"/>
          <w:color w:val="0D0D0D"/>
          <w:spacing w:val="1"/>
        </w:rPr>
        <w:t xml:space="preserve"> d</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acte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ad</w:t>
      </w:r>
      <w:r>
        <w:rPr>
          <w:rFonts w:ascii="Trebuchet MS" w:eastAsia="Trebuchet MS" w:hAnsi="Trebuchet MS" w:cs="Trebuchet MS"/>
          <w:color w:val="0D0D0D"/>
          <w:spacing w:val="1"/>
        </w:rPr>
        <w:t>i</w:t>
      </w:r>
      <w:r>
        <w:rPr>
          <w:rFonts w:ascii="Trebuchet MS" w:eastAsia="Trebuchet MS" w:hAnsi="Trebuchet MS" w:cs="Trebuchet MS"/>
          <w:color w:val="0D0D0D"/>
          <w:spacing w:val="-1"/>
        </w:rPr>
        <w:t>țional</w:t>
      </w:r>
      <w:r>
        <w:rPr>
          <w:rFonts w:ascii="Trebuchet MS" w:eastAsia="Trebuchet MS" w:hAnsi="Trebuchet MS" w:cs="Trebuchet MS"/>
          <w:color w:val="0D0D0D"/>
        </w:rPr>
        <w:t>e</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au</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obiect</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reducere</w:t>
      </w:r>
      <w:r>
        <w:rPr>
          <w:rFonts w:ascii="Trebuchet MS" w:eastAsia="Trebuchet MS" w:hAnsi="Trebuchet MS" w:cs="Trebuchet MS"/>
          <w:color w:val="0D0D0D"/>
        </w:rPr>
        <w:t>a</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valorii</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indicatorilor </w:t>
      </w:r>
      <w:r>
        <w:rPr>
          <w:rFonts w:ascii="Trebuchet MS" w:eastAsia="Trebuchet MS" w:hAnsi="Trebuchet MS" w:cs="Trebuchet MS"/>
          <w:color w:val="0D0D0D"/>
          <w:spacing w:val="-2"/>
        </w:rPr>
        <w:t>ș</w:t>
      </w:r>
      <w:r>
        <w:rPr>
          <w:rFonts w:ascii="Trebuchet MS" w:eastAsia="Trebuchet MS" w:hAnsi="Trebuchet MS" w:cs="Trebuchet MS"/>
          <w:color w:val="0D0D0D"/>
          <w:spacing w:val="3"/>
        </w:rPr>
        <w:t>i</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 grupului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țintă,</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ă</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eligibilă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Proie</w:t>
      </w:r>
      <w:r>
        <w:rPr>
          <w:rFonts w:ascii="Trebuchet MS" w:eastAsia="Trebuchet MS" w:hAnsi="Trebuchet MS" w:cs="Trebuchet MS"/>
          <w:color w:val="0D0D0D"/>
        </w:rPr>
        <w:t>ctului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rPr>
        <w:t>i</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r</w:t>
      </w:r>
      <w:r>
        <w:rPr>
          <w:rFonts w:ascii="Trebuchet MS" w:eastAsia="Trebuchet MS" w:hAnsi="Trebuchet MS" w:cs="Trebuchet MS"/>
          <w:color w:val="0D0D0D"/>
          <w:spacing w:val="-1"/>
        </w:rPr>
        <w:t>edus</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propo</w:t>
      </w:r>
      <w:r>
        <w:rPr>
          <w:rFonts w:ascii="Trebuchet MS" w:eastAsia="Trebuchet MS" w:hAnsi="Trebuchet MS" w:cs="Trebuchet MS"/>
          <w:color w:val="0D0D0D"/>
          <w:spacing w:val="-2"/>
        </w:rPr>
        <w:t>r</w:t>
      </w:r>
      <w:r>
        <w:rPr>
          <w:rFonts w:ascii="Trebuchet MS" w:eastAsia="Trebuchet MS" w:hAnsi="Trebuchet MS" w:cs="Trebuchet MS"/>
          <w:color w:val="0D0D0D"/>
        </w:rPr>
        <w:t>țional,</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1"/>
        </w:rPr>
        <w:t>conformitat</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 procedurile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specifice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POCU</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Modificarea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indicatorilor</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1"/>
        </w:rPr>
        <w:t>grupulu</w:t>
      </w:r>
      <w:r>
        <w:rPr>
          <w:rFonts w:ascii="Trebuchet MS" w:eastAsia="Trebuchet MS" w:hAnsi="Trebuchet MS" w:cs="Trebuchet MS"/>
          <w:color w:val="0D0D0D"/>
        </w:rPr>
        <w:t>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țintă</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rPr>
        <w:t>trebuie</w:t>
      </w:r>
      <w:r>
        <w:rPr>
          <w:rFonts w:ascii="Trebuchet MS" w:eastAsia="Trebuchet MS" w:hAnsi="Trebuchet MS" w:cs="Trebuchet MS"/>
          <w:color w:val="0D0D0D"/>
          <w:spacing w:val="15"/>
        </w:rPr>
        <w:t xml:space="preserve"> </w:t>
      </w:r>
      <w:proofErr w:type="gramStart"/>
      <w:r>
        <w:rPr>
          <w:rFonts w:ascii="Trebuchet MS" w:eastAsia="Trebuchet MS" w:hAnsi="Trebuchet MS" w:cs="Trebuchet MS"/>
          <w:color w:val="0D0D0D"/>
          <w:spacing w:val="-1"/>
        </w:rPr>
        <w:t>s</w:t>
      </w:r>
      <w:r>
        <w:rPr>
          <w:rFonts w:ascii="Trebuchet MS" w:eastAsia="Trebuchet MS" w:hAnsi="Trebuchet MS" w:cs="Trebuchet MS"/>
          <w:color w:val="0D0D0D"/>
        </w:rPr>
        <w:t>ă</w:t>
      </w:r>
      <w:proofErr w:type="gramEnd"/>
      <w:r>
        <w:rPr>
          <w:rFonts w:ascii="Trebuchet MS" w:eastAsia="Trebuchet MS" w:hAnsi="Trebuchet MS" w:cs="Trebuchet MS"/>
          <w:color w:val="0D0D0D"/>
        </w:rPr>
        <w:t xml:space="preserve"> aducă</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atingere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condițiilor</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eligibilitate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și </w:t>
      </w:r>
      <w:r>
        <w:rPr>
          <w:rFonts w:ascii="Trebuchet MS" w:eastAsia="Trebuchet MS" w:hAnsi="Trebuchet MS" w:cs="Trebuchet MS"/>
          <w:color w:val="0D0D0D"/>
          <w:spacing w:val="-1"/>
        </w:rPr>
        <w:t>evaluar</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w w:val="103"/>
        </w:rPr>
        <w:t>tehnic</w:t>
      </w:r>
      <w:r>
        <w:rPr>
          <w:rFonts w:ascii="Trebuchet MS" w:eastAsia="Trebuchet MS" w:hAnsi="Trebuchet MS" w:cs="Trebuchet MS"/>
          <w:color w:val="0D0D0D"/>
          <w:spacing w:val="-1"/>
          <w:w w:val="103"/>
        </w:rPr>
        <w:t>o</w:t>
      </w:r>
      <w:r>
        <w:rPr>
          <w:rFonts w:ascii="Trebuchet MS" w:eastAsia="Trebuchet MS" w:hAnsi="Trebuchet MS" w:cs="Trebuchet MS"/>
          <w:color w:val="0D0D0D"/>
          <w:w w:val="103"/>
        </w:rPr>
        <w:t xml:space="preserve">- </w:t>
      </w:r>
      <w:r>
        <w:rPr>
          <w:rFonts w:ascii="Trebuchet MS" w:eastAsia="Trebuchet MS" w:hAnsi="Trebuchet MS" w:cs="Trebuchet MS"/>
          <w:color w:val="0D0D0D"/>
        </w:rPr>
        <w:t>financiară</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stabilite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in</w:t>
      </w:r>
      <w:r>
        <w:rPr>
          <w:rFonts w:ascii="Trebuchet MS" w:eastAsia="Trebuchet MS" w:hAnsi="Trebuchet MS" w:cs="Trebuchet MS"/>
          <w:color w:val="0D0D0D"/>
          <w:spacing w:val="1"/>
        </w:rPr>
        <w:t>i</w:t>
      </w:r>
      <w:r>
        <w:rPr>
          <w:rFonts w:ascii="Trebuchet MS" w:eastAsia="Trebuchet MS" w:hAnsi="Trebuchet MS" w:cs="Trebuchet MS"/>
          <w:color w:val="0D0D0D"/>
        </w:rPr>
        <w:t>țial</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etapa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evaluare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Cererii</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finantare.</w:t>
      </w:r>
    </w:p>
    <w:p w:rsidR="000B3971" w:rsidRDefault="000B3971">
      <w:pPr>
        <w:spacing w:before="6"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d</w:t>
      </w:r>
      <w:r>
        <w:rPr>
          <w:rFonts w:ascii="Trebuchet MS" w:eastAsia="Trebuchet MS" w:hAnsi="Trebuchet MS" w:cs="Trebuchet MS"/>
          <w:color w:val="0D0D0D"/>
        </w:rPr>
        <w:t xml:space="preserve">)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modificarea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durate</w:t>
      </w:r>
      <w:r>
        <w:rPr>
          <w:rFonts w:ascii="Trebuchet MS" w:eastAsia="Trebuchet MS" w:hAnsi="Trebuchet MS" w:cs="Trebuchet MS"/>
          <w:color w:val="0D0D0D"/>
        </w:rPr>
        <w:t xml:space="preserve">i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spacing w:val="-1"/>
        </w:rPr>
        <w:t>plementar</w:t>
      </w:r>
      <w:r>
        <w:rPr>
          <w:rFonts w:ascii="Trebuchet MS" w:eastAsia="Trebuchet MS" w:hAnsi="Trebuchet MS" w:cs="Trebuchet MS"/>
          <w:color w:val="0D0D0D"/>
        </w:rPr>
        <w:t xml:space="preserve">e </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3"/>
        </w:rPr>
        <w:t>Pro</w:t>
      </w:r>
      <w:r>
        <w:rPr>
          <w:rFonts w:ascii="Trebuchet MS" w:eastAsia="Trebuchet MS" w:hAnsi="Trebuchet MS" w:cs="Trebuchet MS"/>
          <w:color w:val="0D0D0D"/>
          <w:spacing w:val="3"/>
        </w:rPr>
        <w:t>i</w:t>
      </w:r>
      <w:r>
        <w:rPr>
          <w:rFonts w:ascii="Trebuchet MS" w:eastAsia="Trebuchet MS" w:hAnsi="Trebuchet MS" w:cs="Trebuchet MS"/>
          <w:color w:val="0D0D0D"/>
        </w:rPr>
        <w:t xml:space="preserve">ectului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respectare</w:t>
      </w:r>
      <w:r>
        <w:rPr>
          <w:rFonts w:ascii="Trebuchet MS" w:eastAsia="Trebuchet MS" w:hAnsi="Trebuchet MS" w:cs="Trebuchet MS"/>
          <w:color w:val="0D0D0D"/>
        </w:rPr>
        <w:t xml:space="preserve">a </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durate</w:t>
      </w:r>
      <w:r>
        <w:rPr>
          <w:rFonts w:ascii="Trebuchet MS" w:eastAsia="Trebuchet MS" w:hAnsi="Trebuchet MS" w:cs="Trebuchet MS"/>
          <w:color w:val="0D0D0D"/>
        </w:rPr>
        <w:t xml:space="preserve">i </w:t>
      </w:r>
      <w:r>
        <w:rPr>
          <w:rFonts w:ascii="Trebuchet MS" w:eastAsia="Trebuchet MS" w:hAnsi="Trebuchet MS" w:cs="Trebuchet MS"/>
          <w:color w:val="0D0D0D"/>
          <w:spacing w:val="17"/>
        </w:rPr>
        <w:t xml:space="preserve"> </w:t>
      </w:r>
      <w:r>
        <w:rPr>
          <w:rFonts w:ascii="Trebuchet MS" w:eastAsia="Trebuchet MS" w:hAnsi="Trebuchet MS" w:cs="Trebuchet MS"/>
          <w:color w:val="0D0D0D"/>
          <w:w w:val="103"/>
        </w:rPr>
        <w:t xml:space="preserve">maxime </w:t>
      </w:r>
      <w:r>
        <w:rPr>
          <w:rFonts w:ascii="Trebuchet MS" w:eastAsia="Trebuchet MS" w:hAnsi="Trebuchet MS" w:cs="Trebuchet MS"/>
          <w:color w:val="0D0D0D"/>
          <w:spacing w:val="-2"/>
        </w:rPr>
        <w:t>pre</w:t>
      </w:r>
      <w:r>
        <w:rPr>
          <w:rFonts w:ascii="Trebuchet MS" w:eastAsia="Trebuchet MS" w:hAnsi="Trebuchet MS" w:cs="Trebuchet MS"/>
          <w:color w:val="0D0D0D"/>
          <w:spacing w:val="1"/>
        </w:rPr>
        <w:t>v</w:t>
      </w:r>
      <w:r>
        <w:rPr>
          <w:rFonts w:ascii="Trebuchet MS" w:eastAsia="Trebuchet MS" w:hAnsi="Trebuchet MS" w:cs="Trebuchet MS"/>
          <w:color w:val="0D0D0D"/>
          <w:spacing w:val="-1"/>
        </w:rPr>
        <w:t>ă</w:t>
      </w:r>
      <w:r>
        <w:rPr>
          <w:rFonts w:ascii="Trebuchet MS" w:eastAsia="Trebuchet MS" w:hAnsi="Trebuchet MS" w:cs="Trebuchet MS"/>
          <w:color w:val="0D0D0D"/>
        </w:rPr>
        <w:t>z</w:t>
      </w:r>
      <w:r>
        <w:rPr>
          <w:rFonts w:ascii="Trebuchet MS" w:eastAsia="Trebuchet MS" w:hAnsi="Trebuchet MS" w:cs="Trebuchet MS"/>
          <w:color w:val="0D0D0D"/>
          <w:spacing w:val="-1"/>
        </w:rPr>
        <w:t>ut</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Ghidul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Solicitantului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3"/>
        </w:rPr>
        <w:t>i</w:t>
      </w:r>
      <w:r>
        <w:rPr>
          <w:rFonts w:ascii="Trebuchet MS" w:eastAsia="Trebuchet MS" w:hAnsi="Trebuchet MS" w:cs="Trebuchet MS"/>
          <w:color w:val="0D0D0D"/>
        </w:rPr>
        <w:t>ții</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w w:val="104"/>
        </w:rPr>
        <w:t>S</w:t>
      </w:r>
      <w:r>
        <w:rPr>
          <w:rFonts w:ascii="Trebuchet MS" w:eastAsia="Trebuchet MS" w:hAnsi="Trebuchet MS" w:cs="Trebuchet MS"/>
          <w:color w:val="0D0D0D"/>
          <w:w w:val="103"/>
        </w:rPr>
        <w:t>pecifice;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e)  </w:t>
      </w:r>
      <w:r>
        <w:rPr>
          <w:rFonts w:ascii="Trebuchet MS" w:eastAsia="Trebuchet MS" w:hAnsi="Trebuchet MS" w:cs="Trebuchet MS"/>
          <w:color w:val="0D0D0D"/>
          <w:spacing w:val="-1"/>
        </w:rPr>
        <w:t>suspendare</w:t>
      </w:r>
      <w:r>
        <w:rPr>
          <w:rFonts w:ascii="Trebuchet MS" w:eastAsia="Trebuchet MS" w:hAnsi="Trebuchet MS" w:cs="Trebuchet MS"/>
          <w:color w:val="0D0D0D"/>
        </w:rPr>
        <w:t xml:space="preserve">a </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 xml:space="preserve">implementării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 xml:space="preserve">proiectului,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motive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întemeiate, </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astfe</w:t>
      </w:r>
      <w:r>
        <w:rPr>
          <w:rFonts w:ascii="Trebuchet MS" w:eastAsia="Trebuchet MS" w:hAnsi="Trebuchet MS" w:cs="Trebuchet MS"/>
          <w:color w:val="0D0D0D"/>
        </w:rPr>
        <w:t xml:space="preserve">l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încât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ă</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w w:val="103"/>
        </w:rPr>
        <w:t xml:space="preserve">îi </w:t>
      </w:r>
      <w:r>
        <w:rPr>
          <w:rFonts w:ascii="Trebuchet MS" w:eastAsia="Trebuchet MS" w:hAnsi="Trebuchet MS" w:cs="Trebuchet MS"/>
          <w:color w:val="0D0D0D"/>
        </w:rPr>
        <w:t>permită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finalizarea</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implementării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cadrul</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perioadei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programare;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Pe </w:t>
      </w:r>
      <w:r>
        <w:rPr>
          <w:rFonts w:ascii="Trebuchet MS" w:eastAsia="Trebuchet MS" w:hAnsi="Trebuchet MS" w:cs="Trebuchet MS"/>
          <w:color w:val="0D0D0D"/>
          <w:spacing w:val="-1"/>
        </w:rPr>
        <w:t>perioad</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suspendării,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Beneficiarul</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depun</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AMPOCU/O</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solicitări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w w:val="103"/>
        </w:rPr>
        <w:t xml:space="preserve">de </w:t>
      </w:r>
      <w:proofErr w:type="gramStart"/>
      <w:r>
        <w:rPr>
          <w:rFonts w:ascii="Trebuchet MS" w:eastAsia="Trebuchet MS" w:hAnsi="Trebuchet MS" w:cs="Trebuchet MS"/>
          <w:color w:val="0D0D0D"/>
        </w:rPr>
        <w:t>modificări  contractuale</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w w:val="103"/>
        </w:rPr>
        <w:t>prefinanțare/plată/rambursare</w:t>
      </w:r>
      <w:r>
        <w:rPr>
          <w:rFonts w:ascii="Trebuchet MS" w:eastAsia="Trebuchet MS" w:hAnsi="Trebuchet MS" w:cs="Trebuchet MS"/>
          <w:color w:val="0D0D0D"/>
          <w:w w:val="103"/>
        </w:rPr>
        <w:t>,</w:t>
      </w:r>
      <w:r>
        <w:rPr>
          <w:rFonts w:ascii="Trebuchet MS" w:eastAsia="Trebuchet MS" w:hAnsi="Trebuchet MS" w:cs="Trebuchet MS"/>
          <w:color w:val="0D0D0D"/>
          <w:spacing w:val="35"/>
          <w:w w:val="103"/>
        </w:rPr>
        <w:t xml:space="preserve"> </w:t>
      </w:r>
      <w:r>
        <w:rPr>
          <w:rFonts w:ascii="Trebuchet MS" w:eastAsia="Trebuchet MS" w:hAnsi="Trebuchet MS" w:cs="Trebuchet MS"/>
          <w:color w:val="0D0D0D"/>
        </w:rPr>
        <w:t>prec</w:t>
      </w:r>
      <w:r>
        <w:rPr>
          <w:rFonts w:ascii="Trebuchet MS" w:eastAsia="Trebuchet MS" w:hAnsi="Trebuchet MS" w:cs="Trebuchet MS"/>
          <w:color w:val="0D0D0D"/>
          <w:spacing w:val="-1"/>
        </w:rPr>
        <w:t>u</w:t>
      </w:r>
      <w:r>
        <w:rPr>
          <w:rFonts w:ascii="Trebuchet MS" w:eastAsia="Trebuchet MS" w:hAnsi="Trebuchet MS" w:cs="Trebuchet MS"/>
          <w:color w:val="0D0D0D"/>
        </w:rPr>
        <w:t>m</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mbursare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aferente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cererilor</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prefina</w:t>
      </w:r>
      <w:r>
        <w:rPr>
          <w:rFonts w:ascii="Trebuchet MS" w:eastAsia="Trebuchet MS" w:hAnsi="Trebuchet MS" w:cs="Trebuchet MS"/>
          <w:color w:val="0D0D0D"/>
          <w:spacing w:val="-1"/>
          <w:w w:val="103"/>
        </w:rPr>
        <w:t>nțare/plată.</w:t>
      </w:r>
    </w:p>
    <w:p w:rsidR="000B3971" w:rsidRDefault="000B3971">
      <w:pPr>
        <w:spacing w:before="3" w:line="100" w:lineRule="exact"/>
        <w:rPr>
          <w:sz w:val="11"/>
          <w:szCs w:val="11"/>
        </w:rPr>
      </w:pPr>
    </w:p>
    <w:p w:rsidR="000B3971" w:rsidRDefault="0099349E">
      <w:pPr>
        <w:spacing w:line="247" w:lineRule="auto"/>
        <w:ind w:left="133" w:right="102"/>
        <w:jc w:val="both"/>
        <w:rPr>
          <w:rFonts w:ascii="Trebuchet MS" w:eastAsia="Trebuchet MS" w:hAnsi="Trebuchet MS" w:cs="Trebuchet MS"/>
        </w:rPr>
      </w:pPr>
      <w:r>
        <w:rPr>
          <w:rFonts w:ascii="Trebuchet MS" w:eastAsia="Trebuchet MS" w:hAnsi="Trebuchet MS" w:cs="Trebuchet MS"/>
          <w:color w:val="0D0D0D"/>
          <w:spacing w:val="-1"/>
        </w:rPr>
        <w:t>Cheltuielil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efectuat</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Beneficiar</w:t>
      </w:r>
      <w:r>
        <w:rPr>
          <w:rFonts w:ascii="Trebuchet MS" w:eastAsia="Trebuchet MS" w:hAnsi="Trebuchet MS" w:cs="Trebuchet MS"/>
          <w:color w:val="0D0D0D"/>
        </w:rPr>
        <w:t>/</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Lide</w:t>
      </w:r>
      <w:r>
        <w:rPr>
          <w:rFonts w:ascii="Trebuchet MS" w:eastAsia="Trebuchet MS" w:hAnsi="Trebuchet MS" w:cs="Trebuchet MS"/>
          <w:color w:val="0D0D0D"/>
        </w:rPr>
        <w:t>r</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Partener</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p</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parcursu</w:t>
      </w:r>
      <w:r>
        <w:rPr>
          <w:rFonts w:ascii="Trebuchet MS" w:eastAsia="Trebuchet MS" w:hAnsi="Trebuchet MS" w:cs="Trebuchet MS"/>
          <w:color w:val="0D0D0D"/>
        </w:rPr>
        <w:t>l</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w w:val="103"/>
        </w:rPr>
        <w:t xml:space="preserve">perioadei </w:t>
      </w:r>
      <w:r>
        <w:rPr>
          <w:rFonts w:ascii="Trebuchet MS" w:eastAsia="Trebuchet MS" w:hAnsi="Trebuchet MS" w:cs="Trebuchet MS"/>
          <w:color w:val="0D0D0D"/>
        </w:rPr>
        <w:t>de</w:t>
      </w:r>
      <w:r>
        <w:rPr>
          <w:rFonts w:ascii="Trebuchet MS" w:eastAsia="Trebuchet MS" w:hAnsi="Trebuchet MS" w:cs="Trebuchet MS"/>
          <w:color w:val="0D0D0D"/>
          <w:spacing w:val="44"/>
        </w:rPr>
        <w:t xml:space="preserve"> </w:t>
      </w:r>
      <w:proofErr w:type="gramStart"/>
      <w:r>
        <w:rPr>
          <w:rFonts w:ascii="Trebuchet MS" w:eastAsia="Trebuchet MS" w:hAnsi="Trebuchet MS" w:cs="Trebuchet MS"/>
          <w:color w:val="0D0D0D"/>
          <w:spacing w:val="-1"/>
        </w:rPr>
        <w:t>suspendar</w:t>
      </w:r>
      <w:r>
        <w:rPr>
          <w:rFonts w:ascii="Trebuchet MS" w:eastAsia="Trebuchet MS" w:hAnsi="Trebuchet MS" w:cs="Trebuchet MS"/>
          <w:color w:val="0D0D0D"/>
        </w:rPr>
        <w:t xml:space="preserve">e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w:t>
      </w:r>
      <w:proofErr w:type="gramEnd"/>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proiectului,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perioade</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suspendare</w:t>
      </w:r>
      <w:r>
        <w:rPr>
          <w:rFonts w:ascii="Trebuchet MS" w:eastAsia="Trebuchet MS" w:hAnsi="Trebuchet MS" w:cs="Trebuchet MS"/>
          <w:color w:val="0D0D0D"/>
        </w:rPr>
        <w:t xml:space="preserve">,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vo</w:t>
      </w:r>
      <w:r>
        <w:rPr>
          <w:rFonts w:ascii="Trebuchet MS" w:eastAsia="Trebuchet MS" w:hAnsi="Trebuchet MS" w:cs="Trebuchet MS"/>
          <w:color w:val="0D0D0D"/>
        </w:rPr>
        <w:t>r</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f</w:t>
      </w:r>
      <w:r>
        <w:rPr>
          <w:rFonts w:ascii="Trebuchet MS" w:eastAsia="Trebuchet MS" w:hAnsi="Trebuchet MS" w:cs="Trebuchet MS"/>
          <w:color w:val="0D0D0D"/>
        </w:rPr>
        <w:t>i</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 xml:space="preserve">acoperite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3"/>
          <w:w w:val="103"/>
        </w:rPr>
        <w:t>d</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n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ea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acordată</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proiectului.</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excepție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prevederile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 6</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alin (5)</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l</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finanţare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rPr>
        <w:t>Condiţii</w:t>
      </w:r>
      <w:r>
        <w:rPr>
          <w:rFonts w:ascii="Trebuchet MS" w:eastAsia="Trebuchet MS" w:hAnsi="Trebuchet MS" w:cs="Trebuchet MS"/>
          <w:color w:val="0D0D0D"/>
          <w:spacing w:val="11"/>
        </w:rPr>
        <w:t xml:space="preserve"> </w:t>
      </w:r>
      <w:r>
        <w:rPr>
          <w:rFonts w:ascii="Trebuchet MS" w:eastAsia="Trebuchet MS" w:hAnsi="Trebuchet MS" w:cs="Trebuchet MS"/>
          <w:color w:val="0D0D0D"/>
          <w:w w:val="103"/>
        </w:rPr>
        <w:t xml:space="preserve">Generale, </w:t>
      </w:r>
      <w:r>
        <w:rPr>
          <w:rFonts w:ascii="Trebuchet MS" w:eastAsia="Trebuchet MS" w:hAnsi="Trebuchet MS" w:cs="Trebuchet MS"/>
          <w:color w:val="0D0D0D"/>
          <w:spacing w:val="-1"/>
        </w:rPr>
        <w:t>suspendare</w:t>
      </w:r>
      <w:r>
        <w:rPr>
          <w:rFonts w:ascii="Trebuchet MS" w:eastAsia="Trebuchet MS" w:hAnsi="Trebuchet MS" w:cs="Trebuchet MS"/>
          <w:color w:val="0D0D0D"/>
        </w:rPr>
        <w:t>a</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implemen</w:t>
      </w:r>
      <w:r>
        <w:rPr>
          <w:rFonts w:ascii="Trebuchet MS" w:eastAsia="Trebuchet MS" w:hAnsi="Trebuchet MS" w:cs="Trebuchet MS"/>
          <w:color w:val="0D0D0D"/>
          <w:spacing w:val="-3"/>
        </w:rPr>
        <w:t>t</w:t>
      </w:r>
      <w:r>
        <w:rPr>
          <w:rFonts w:ascii="Trebuchet MS" w:eastAsia="Trebuchet MS" w:hAnsi="Trebuchet MS" w:cs="Trebuchet MS"/>
          <w:color w:val="0D0D0D"/>
          <w:spacing w:val="1"/>
        </w:rPr>
        <w:t>ă</w:t>
      </w:r>
      <w:r>
        <w:rPr>
          <w:rFonts w:ascii="Trebuchet MS" w:eastAsia="Trebuchet MS" w:hAnsi="Trebuchet MS" w:cs="Trebuchet MS"/>
          <w:color w:val="0D0D0D"/>
          <w:spacing w:val="-4"/>
        </w:rPr>
        <w:t>r</w:t>
      </w:r>
      <w:r>
        <w:rPr>
          <w:rFonts w:ascii="Trebuchet MS" w:eastAsia="Trebuchet MS" w:hAnsi="Trebuchet MS" w:cs="Trebuchet MS"/>
          <w:color w:val="0D0D0D"/>
          <w:spacing w:val="3"/>
        </w:rPr>
        <w:t>i</w:t>
      </w:r>
      <w:r>
        <w:rPr>
          <w:rFonts w:ascii="Trebuchet MS" w:eastAsia="Trebuchet MS" w:hAnsi="Trebuchet MS" w:cs="Trebuchet MS"/>
          <w:color w:val="0D0D0D"/>
        </w:rPr>
        <w:t>i</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45"/>
        </w:rPr>
        <w:t xml:space="preserve"> </w:t>
      </w:r>
      <w:proofErr w:type="gramStart"/>
      <w:r>
        <w:rPr>
          <w:rFonts w:ascii="Trebuchet MS" w:eastAsia="Trebuchet MS" w:hAnsi="Trebuchet MS" w:cs="Trebuchet MS"/>
          <w:color w:val="0D0D0D"/>
          <w:spacing w:val="2"/>
        </w:rPr>
        <w:t>v</w:t>
      </w:r>
      <w:r>
        <w:rPr>
          <w:rFonts w:ascii="Trebuchet MS" w:eastAsia="Trebuchet MS" w:hAnsi="Trebuchet MS" w:cs="Trebuchet MS"/>
          <w:color w:val="0D0D0D"/>
        </w:rPr>
        <w:t>a</w:t>
      </w:r>
      <w:proofErr w:type="gramEnd"/>
      <w:r>
        <w:rPr>
          <w:rFonts w:ascii="Trebuchet MS" w:eastAsia="Trebuchet MS" w:hAnsi="Trebuchet MS" w:cs="Trebuchet MS"/>
          <w:color w:val="0D0D0D"/>
          <w:spacing w:val="19"/>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permisă</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doa</w:t>
      </w:r>
      <w:r>
        <w:rPr>
          <w:rFonts w:ascii="Trebuchet MS" w:eastAsia="Trebuchet MS" w:hAnsi="Trebuchet MS" w:cs="Trebuchet MS"/>
          <w:color w:val="0D0D0D"/>
        </w:rPr>
        <w:t>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situa</w:t>
      </w:r>
      <w:r>
        <w:rPr>
          <w:rFonts w:ascii="Trebuchet MS" w:eastAsia="Trebuchet MS" w:hAnsi="Trebuchet MS" w:cs="Trebuchet MS"/>
          <w:color w:val="0D0D0D"/>
        </w:rPr>
        <w:t>ții</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foart</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bine</w:t>
      </w:r>
      <w:r>
        <w:rPr>
          <w:rFonts w:ascii="Trebuchet MS" w:eastAsia="Trebuchet MS" w:hAnsi="Trebuchet MS" w:cs="Trebuchet MS"/>
          <w:color w:val="0D0D0D"/>
          <w:spacing w:val="29"/>
        </w:rPr>
        <w:t xml:space="preserve"> </w:t>
      </w:r>
      <w:r>
        <w:rPr>
          <w:rFonts w:ascii="Trebuchet MS" w:eastAsia="Trebuchet MS" w:hAnsi="Trebuchet MS" w:cs="Trebuchet MS"/>
          <w:color w:val="0D0D0D"/>
          <w:w w:val="103"/>
        </w:rPr>
        <w:t xml:space="preserve">justificate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Beneficiar.</w:t>
      </w:r>
    </w:p>
    <w:p w:rsidR="000B3971" w:rsidRDefault="0099349E">
      <w:pPr>
        <w:spacing w:before="71" w:line="247" w:lineRule="auto"/>
        <w:ind w:left="133" w:right="105"/>
        <w:jc w:val="both"/>
        <w:rPr>
          <w:rFonts w:ascii="Trebuchet MS" w:eastAsia="Trebuchet MS" w:hAnsi="Trebuchet MS" w:cs="Trebuchet MS"/>
        </w:rPr>
      </w:pPr>
      <w:r>
        <w:rPr>
          <w:rFonts w:ascii="Trebuchet MS" w:eastAsia="Trebuchet MS" w:hAnsi="Trebuchet MS" w:cs="Trebuchet MS"/>
          <w:color w:val="0D0D0D"/>
        </w:rPr>
        <w:lastRenderedPageBreak/>
        <w:t>f)</w:t>
      </w:r>
      <w:r>
        <w:rPr>
          <w:rFonts w:ascii="Trebuchet MS" w:eastAsia="Trebuchet MS" w:hAnsi="Trebuchet MS" w:cs="Trebuchet MS"/>
          <w:color w:val="0D0D0D"/>
          <w:spacing w:val="6"/>
        </w:rPr>
        <w:t xml:space="preserve"> </w:t>
      </w:r>
      <w:r>
        <w:rPr>
          <w:rFonts w:ascii="Trebuchet MS" w:eastAsia="Trebuchet MS" w:hAnsi="Trebuchet MS" w:cs="Trebuchet MS"/>
          <w:color w:val="0D0D0D"/>
        </w:rPr>
        <w:t>înlocuirea</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unui</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ntre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partenerii</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proiect,</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cond</w:t>
      </w:r>
      <w:r>
        <w:rPr>
          <w:rFonts w:ascii="Trebuchet MS" w:eastAsia="Trebuchet MS" w:hAnsi="Trebuchet MS" w:cs="Trebuchet MS"/>
          <w:color w:val="0D0D0D"/>
          <w:spacing w:val="1"/>
        </w:rPr>
        <w:t>i</w:t>
      </w:r>
      <w:r>
        <w:rPr>
          <w:rFonts w:ascii="Trebuchet MS" w:eastAsia="Trebuchet MS" w:hAnsi="Trebuchet MS" w:cs="Trebuchet MS"/>
          <w:color w:val="0D0D0D"/>
          <w:spacing w:val="-3"/>
        </w:rPr>
        <w:t>ț</w:t>
      </w:r>
      <w:r>
        <w:rPr>
          <w:rFonts w:ascii="Trebuchet MS" w:eastAsia="Trebuchet MS" w:hAnsi="Trebuchet MS" w:cs="Trebuchet MS"/>
          <w:color w:val="0D0D0D"/>
        </w:rPr>
        <w:t>ia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asigurării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me</w:t>
      </w:r>
      <w:r>
        <w:rPr>
          <w:rFonts w:ascii="Trebuchet MS" w:eastAsia="Trebuchet MS" w:hAnsi="Trebuchet MS" w:cs="Trebuchet MS"/>
          <w:color w:val="0D0D0D"/>
          <w:spacing w:val="-1"/>
        </w:rPr>
        <w:t>nț</w:t>
      </w:r>
      <w:r>
        <w:rPr>
          <w:rFonts w:ascii="Trebuchet MS" w:eastAsia="Trebuchet MS" w:hAnsi="Trebuchet MS" w:cs="Trebuchet MS"/>
          <w:color w:val="0D0D0D"/>
        </w:rPr>
        <w:t>inerii</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cond</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 xml:space="preserve">țiilor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eligibilitate</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reglementat</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Ghidul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Solicitantului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1"/>
        </w:rPr>
        <w:t>i</w:t>
      </w:r>
      <w:r>
        <w:rPr>
          <w:rFonts w:ascii="Trebuchet MS" w:eastAsia="Trebuchet MS" w:hAnsi="Trebuchet MS" w:cs="Trebuchet MS"/>
          <w:color w:val="0D0D0D"/>
        </w:rPr>
        <w:t>ții</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pecifice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11"/>
        </w:rPr>
        <w:t xml:space="preserve"> </w:t>
      </w:r>
      <w:r>
        <w:rPr>
          <w:rFonts w:ascii="Trebuchet MS" w:eastAsia="Trebuchet MS" w:hAnsi="Trebuchet MS" w:cs="Trebuchet MS"/>
          <w:color w:val="0D0D0D"/>
          <w:w w:val="103"/>
        </w:rPr>
        <w:t xml:space="preserve">conformitate </w:t>
      </w:r>
      <w:r>
        <w:rPr>
          <w:rFonts w:ascii="Trebuchet MS" w:eastAsia="Trebuchet MS" w:hAnsi="Trebuchet MS" w:cs="Trebuchet MS"/>
          <w:color w:val="0D0D0D"/>
        </w:rPr>
        <w:t xml:space="preserve">cu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documentel</w:t>
      </w:r>
      <w:r>
        <w:rPr>
          <w:rFonts w:ascii="Trebuchet MS" w:eastAsia="Trebuchet MS" w:hAnsi="Trebuchet MS" w:cs="Trebuchet MS"/>
          <w:color w:val="0D0D0D"/>
        </w:rPr>
        <w:t xml:space="preserve">e </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subsecvent</w:t>
      </w:r>
      <w:r>
        <w:rPr>
          <w:rFonts w:ascii="Trebuchet MS" w:eastAsia="Trebuchet MS" w:hAnsi="Trebuchet MS" w:cs="Trebuchet MS"/>
          <w:color w:val="0D0D0D"/>
        </w:rPr>
        <w:t xml:space="preserve">e </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 xml:space="preserve">emise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 xml:space="preserve">U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vedere</w:t>
      </w:r>
      <w:r>
        <w:rPr>
          <w:rFonts w:ascii="Trebuchet MS" w:eastAsia="Trebuchet MS" w:hAnsi="Trebuchet MS" w:cs="Trebuchet MS"/>
          <w:color w:val="0D0D0D"/>
        </w:rPr>
        <w:t xml:space="preserve">a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implementării </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w w:val="103"/>
        </w:rPr>
        <w:t>proiectulu</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 xml:space="preserve">, </w:t>
      </w:r>
      <w:r>
        <w:rPr>
          <w:rFonts w:ascii="Trebuchet MS" w:eastAsia="Trebuchet MS" w:hAnsi="Trebuchet MS" w:cs="Trebuchet MS"/>
          <w:color w:val="0D0D0D"/>
        </w:rPr>
        <w:t>inclu</w:t>
      </w:r>
      <w:r>
        <w:rPr>
          <w:rFonts w:ascii="Trebuchet MS" w:eastAsia="Trebuchet MS" w:hAnsi="Trebuchet MS" w:cs="Trebuchet MS"/>
          <w:color w:val="0D0D0D"/>
          <w:spacing w:val="-5"/>
        </w:rPr>
        <w:t>s</w:t>
      </w:r>
      <w:r>
        <w:rPr>
          <w:rFonts w:ascii="Trebuchet MS" w:eastAsia="Trebuchet MS" w:hAnsi="Trebuchet MS" w:cs="Trebuchet MS"/>
          <w:color w:val="0D0D0D"/>
        </w:rPr>
        <w:t>iv</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capacit</w:t>
      </w:r>
      <w:r>
        <w:rPr>
          <w:rFonts w:ascii="Trebuchet MS" w:eastAsia="Trebuchet MS" w:hAnsi="Trebuchet MS" w:cs="Trebuchet MS"/>
          <w:color w:val="0D0D0D"/>
          <w:spacing w:val="-1"/>
        </w:rPr>
        <w:t>ă</w:t>
      </w:r>
      <w:r>
        <w:rPr>
          <w:rFonts w:ascii="Trebuchet MS" w:eastAsia="Trebuchet MS" w:hAnsi="Trebuchet MS" w:cs="Trebuchet MS"/>
          <w:color w:val="0D0D0D"/>
        </w:rPr>
        <w:t>ții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operaţionale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financiare;</w:t>
      </w:r>
    </w:p>
    <w:p w:rsidR="000B3971" w:rsidRDefault="000B3971">
      <w:pPr>
        <w:spacing w:before="6" w:line="100" w:lineRule="exact"/>
        <w:rPr>
          <w:sz w:val="11"/>
          <w:szCs w:val="11"/>
        </w:rPr>
      </w:pPr>
    </w:p>
    <w:p w:rsidR="000B3971" w:rsidRDefault="0099349E">
      <w:pPr>
        <w:ind w:left="133" w:right="587"/>
        <w:jc w:val="both"/>
        <w:rPr>
          <w:rFonts w:ascii="Trebuchet MS" w:eastAsia="Trebuchet MS" w:hAnsi="Trebuchet MS" w:cs="Trebuchet MS"/>
        </w:rPr>
      </w:pPr>
      <w:r>
        <w:rPr>
          <w:rFonts w:ascii="Trebuchet MS" w:eastAsia="Trebuchet MS" w:hAnsi="Trebuchet MS" w:cs="Trebuchet MS"/>
          <w:color w:val="0D0D0D"/>
        </w:rPr>
        <w:t>g)</w:t>
      </w:r>
      <w:r>
        <w:rPr>
          <w:rFonts w:ascii="Trebuchet MS" w:eastAsia="Trebuchet MS" w:hAnsi="Trebuchet MS" w:cs="Trebuchet MS"/>
          <w:color w:val="0D0D0D"/>
          <w:spacing w:val="7"/>
        </w:rPr>
        <w:t xml:space="preserve"> </w:t>
      </w:r>
      <w:proofErr w:type="gramStart"/>
      <w:r>
        <w:rPr>
          <w:rFonts w:ascii="Trebuchet MS" w:eastAsia="Trebuchet MS" w:hAnsi="Trebuchet MS" w:cs="Trebuchet MS"/>
          <w:color w:val="0D0D0D"/>
        </w:rPr>
        <w:t>modificări</w:t>
      </w:r>
      <w:proofErr w:type="gramEnd"/>
      <w:r>
        <w:rPr>
          <w:rFonts w:ascii="Trebuchet MS" w:eastAsia="Trebuchet MS" w:hAnsi="Trebuchet MS" w:cs="Trebuchet MS"/>
          <w:color w:val="0D0D0D"/>
          <w:spacing w:val="29"/>
        </w:rPr>
        <w:t xml:space="preserve"> </w:t>
      </w:r>
      <w:r>
        <w:rPr>
          <w:rFonts w:ascii="Trebuchet MS" w:eastAsia="Trebuchet MS" w:hAnsi="Trebuchet MS" w:cs="Trebuchet MS"/>
          <w:color w:val="0D0D0D"/>
        </w:rPr>
        <w:t>ale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anexei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5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Acordul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încheiat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între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Lide</w:t>
      </w:r>
      <w:r>
        <w:rPr>
          <w:rFonts w:ascii="Trebuchet MS" w:eastAsia="Trebuchet MS" w:hAnsi="Trebuchet MS" w:cs="Trebuchet MS"/>
          <w:color w:val="0D0D0D"/>
          <w:spacing w:val="-2"/>
        </w:rPr>
        <w:t>r</w:t>
      </w:r>
      <w:r>
        <w:rPr>
          <w:rFonts w:ascii="Trebuchet MS" w:eastAsia="Trebuchet MS" w:hAnsi="Trebuchet MS" w:cs="Trebuchet MS"/>
          <w:color w:val="0D0D0D"/>
          <w:spacing w:val="-1"/>
        </w:rPr>
        <w:t>u</w:t>
      </w:r>
      <w:r>
        <w:rPr>
          <w:rFonts w:ascii="Trebuchet MS" w:eastAsia="Trebuchet MS" w:hAnsi="Trebuchet MS" w:cs="Trebuchet MS"/>
          <w:color w:val="0D0D0D"/>
        </w:rPr>
        <w:t>l</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 xml:space="preserve">t </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Partener</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w:t>
      </w:r>
    </w:p>
    <w:p w:rsidR="000B3971" w:rsidRDefault="000B3971">
      <w:pPr>
        <w:spacing w:before="1" w:line="120" w:lineRule="exact"/>
        <w:rPr>
          <w:sz w:val="12"/>
          <w:szCs w:val="12"/>
        </w:rPr>
      </w:pPr>
    </w:p>
    <w:p w:rsidR="000B3971" w:rsidRDefault="0099349E">
      <w:pPr>
        <w:ind w:left="133" w:right="102"/>
        <w:jc w:val="both"/>
        <w:rPr>
          <w:rFonts w:ascii="Trebuchet MS" w:eastAsia="Trebuchet MS" w:hAnsi="Trebuchet MS" w:cs="Trebuchet MS"/>
        </w:rPr>
      </w:pPr>
      <w:r>
        <w:rPr>
          <w:rFonts w:ascii="Trebuchet MS" w:eastAsia="Trebuchet MS" w:hAnsi="Trebuchet MS" w:cs="Trebuchet MS"/>
          <w:color w:val="0D0D0D"/>
        </w:rPr>
        <w:t>h)</w:t>
      </w:r>
      <w:r>
        <w:rPr>
          <w:rFonts w:ascii="Trebuchet MS" w:eastAsia="Trebuchet MS" w:hAnsi="Trebuchet MS" w:cs="Trebuchet MS"/>
          <w:color w:val="0D0D0D"/>
          <w:spacing w:val="24"/>
        </w:rPr>
        <w:t xml:space="preserve"> </w:t>
      </w:r>
      <w:proofErr w:type="gramStart"/>
      <w:r>
        <w:rPr>
          <w:rFonts w:ascii="Trebuchet MS" w:eastAsia="Trebuchet MS" w:hAnsi="Trebuchet MS" w:cs="Trebuchet MS"/>
          <w:color w:val="0D0D0D"/>
        </w:rPr>
        <w:t>modific</w:t>
      </w:r>
      <w:r>
        <w:rPr>
          <w:rFonts w:ascii="Trebuchet MS" w:eastAsia="Trebuchet MS" w:hAnsi="Trebuchet MS" w:cs="Trebuchet MS"/>
          <w:color w:val="0D0D0D"/>
          <w:spacing w:val="-1"/>
        </w:rPr>
        <w:t>ă</w:t>
      </w:r>
      <w:r>
        <w:rPr>
          <w:rFonts w:ascii="Trebuchet MS" w:eastAsia="Trebuchet MS" w:hAnsi="Trebuchet MS" w:cs="Trebuchet MS"/>
          <w:color w:val="0D0D0D"/>
          <w:spacing w:val="-2"/>
        </w:rPr>
        <w:t>r</w:t>
      </w:r>
      <w:r>
        <w:rPr>
          <w:rFonts w:ascii="Trebuchet MS" w:eastAsia="Trebuchet MS" w:hAnsi="Trebuchet MS" w:cs="Trebuchet MS"/>
          <w:color w:val="0D0D0D"/>
        </w:rPr>
        <w:t>i</w:t>
      </w:r>
      <w:proofErr w:type="gramEnd"/>
      <w:r>
        <w:rPr>
          <w:rFonts w:ascii="Trebuchet MS" w:eastAsia="Trebuchet MS" w:hAnsi="Trebuchet MS" w:cs="Trebuchet MS"/>
          <w:color w:val="0D0D0D"/>
        </w:rPr>
        <w:t>,</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excep</w:t>
      </w:r>
      <w:r>
        <w:rPr>
          <w:rFonts w:ascii="Trebuchet MS" w:eastAsia="Trebuchet MS" w:hAnsi="Trebuchet MS" w:cs="Trebuchet MS"/>
          <w:color w:val="0D0D0D"/>
          <w:spacing w:val="-3"/>
        </w:rPr>
        <w:t>ț</w:t>
      </w:r>
      <w:r>
        <w:rPr>
          <w:rFonts w:ascii="Trebuchet MS" w:eastAsia="Trebuchet MS" w:hAnsi="Trebuchet MS" w:cs="Trebuchet MS"/>
          <w:color w:val="0D0D0D"/>
          <w:spacing w:val="1"/>
        </w:rPr>
        <w:t>i</w:t>
      </w:r>
      <w:r>
        <w:rPr>
          <w:rFonts w:ascii="Trebuchet MS" w:eastAsia="Trebuchet MS" w:hAnsi="Trebuchet MS" w:cs="Trebuchet MS"/>
          <w:color w:val="0D0D0D"/>
        </w:rPr>
        <w:t>a</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dezanga</w:t>
      </w:r>
      <w:r>
        <w:rPr>
          <w:rFonts w:ascii="Trebuchet MS" w:eastAsia="Trebuchet MS" w:hAnsi="Trebuchet MS" w:cs="Trebuchet MS"/>
          <w:color w:val="0D0D0D"/>
          <w:spacing w:val="1"/>
        </w:rPr>
        <w:t>j</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rii,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ce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efect</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scădere</w:t>
      </w:r>
      <w:r>
        <w:rPr>
          <w:rFonts w:ascii="Trebuchet MS" w:eastAsia="Trebuchet MS" w:hAnsi="Trebuchet MS" w:cs="Trebuchet MS"/>
          <w:color w:val="0D0D0D"/>
        </w:rPr>
        <w:t>a</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valorii</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eligibile</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a</w:t>
      </w:r>
    </w:p>
    <w:p w:rsidR="000B3971" w:rsidRDefault="0099349E">
      <w:pPr>
        <w:spacing w:before="7"/>
        <w:ind w:left="133" w:right="1600"/>
        <w:jc w:val="both"/>
        <w:rPr>
          <w:rFonts w:ascii="Trebuchet MS" w:eastAsia="Trebuchet MS" w:hAnsi="Trebuchet MS" w:cs="Trebuchet MS"/>
        </w:rPr>
      </w:pP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rPr>
        <w:t>ectului,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justificarea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detaliată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motivelor</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au</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condus</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aceasta.</w:t>
      </w:r>
    </w:p>
    <w:p w:rsidR="000B3971" w:rsidRDefault="000B3971">
      <w:pPr>
        <w:spacing w:before="1" w:line="120" w:lineRule="exact"/>
        <w:rPr>
          <w:sz w:val="12"/>
          <w:szCs w:val="12"/>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In</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AMPOCU/</w:t>
      </w:r>
      <w:proofErr w:type="gramStart"/>
      <w:r>
        <w:rPr>
          <w:rFonts w:ascii="Trebuchet MS" w:eastAsia="Trebuchet MS" w:hAnsi="Trebuchet MS" w:cs="Trebuchet MS"/>
          <w:color w:val="0D0D0D"/>
          <w:spacing w:val="2"/>
        </w:rPr>
        <w:t>O</w:t>
      </w:r>
      <w:r>
        <w:rPr>
          <w:rFonts w:ascii="Trebuchet MS" w:eastAsia="Trebuchet MS" w:hAnsi="Trebuchet MS" w:cs="Trebuchet MS"/>
          <w:color w:val="0D0D0D"/>
        </w:rPr>
        <w:t xml:space="preserve">I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responsabil</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solicită  clarific</w:t>
      </w:r>
      <w:r>
        <w:rPr>
          <w:rFonts w:ascii="Trebuchet MS" w:eastAsia="Trebuchet MS" w:hAnsi="Trebuchet MS" w:cs="Trebuchet MS"/>
          <w:color w:val="0D0D0D"/>
          <w:spacing w:val="-1"/>
        </w:rPr>
        <w:t>ă</w:t>
      </w:r>
      <w:r>
        <w:rPr>
          <w:rFonts w:ascii="Trebuchet MS" w:eastAsia="Trebuchet MS" w:hAnsi="Trebuchet MS" w:cs="Trebuchet MS"/>
          <w:color w:val="0D0D0D"/>
          <w:spacing w:val="1"/>
        </w:rPr>
        <w:t>r</w:t>
      </w:r>
      <w:r>
        <w:rPr>
          <w:rFonts w:ascii="Trebuchet MS" w:eastAsia="Trebuchet MS" w:hAnsi="Trebuchet MS" w:cs="Trebuchet MS"/>
          <w:color w:val="0D0D0D"/>
        </w:rPr>
        <w:t xml:space="preserve">i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privire</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47"/>
        </w:rPr>
        <w:t xml:space="preserve"> </w:t>
      </w:r>
      <w:r>
        <w:rPr>
          <w:rFonts w:ascii="Trebuchet MS" w:eastAsia="Trebuchet MS" w:hAnsi="Trebuchet MS" w:cs="Trebuchet MS"/>
          <w:color w:val="0D0D0D"/>
          <w:w w:val="103"/>
        </w:rPr>
        <w:t xml:space="preserve">modificarea </w:t>
      </w:r>
      <w:r>
        <w:rPr>
          <w:rFonts w:ascii="Trebuchet MS" w:eastAsia="Trebuchet MS" w:hAnsi="Trebuchet MS" w:cs="Trebuchet MS"/>
          <w:color w:val="0D0D0D"/>
        </w:rPr>
        <w:t>propusă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act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ad</w:t>
      </w:r>
      <w:r>
        <w:rPr>
          <w:rFonts w:ascii="Trebuchet MS" w:eastAsia="Trebuchet MS" w:hAnsi="Trebuchet MS" w:cs="Trebuchet MS"/>
          <w:color w:val="0D0D0D"/>
          <w:spacing w:val="1"/>
        </w:rPr>
        <w:t>i</w:t>
      </w:r>
      <w:r>
        <w:rPr>
          <w:rFonts w:ascii="Trebuchet MS" w:eastAsia="Trebuchet MS" w:hAnsi="Trebuchet MS" w:cs="Trebuchet MS"/>
          <w:color w:val="0D0D0D"/>
        </w:rPr>
        <w:t>țional,</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beneficiaru</w:t>
      </w:r>
      <w:r>
        <w:rPr>
          <w:rFonts w:ascii="Trebuchet MS" w:eastAsia="Trebuchet MS" w:hAnsi="Trebuchet MS" w:cs="Trebuchet MS"/>
          <w:color w:val="0D0D0D"/>
          <w:spacing w:val="1"/>
        </w:rPr>
        <w:t>l</w:t>
      </w:r>
      <w:r>
        <w:rPr>
          <w:rFonts w:ascii="Trebuchet MS" w:eastAsia="Trebuchet MS" w:hAnsi="Trebuchet MS" w:cs="Trebuchet MS"/>
          <w:color w:val="0D0D0D"/>
        </w:rPr>
        <w:t>/</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are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să furnizeze</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un </w:t>
      </w:r>
      <w:r>
        <w:rPr>
          <w:rFonts w:ascii="Trebuchet MS" w:eastAsia="Trebuchet MS" w:hAnsi="Trebuchet MS" w:cs="Trebuchet MS"/>
          <w:color w:val="0D0D0D"/>
          <w:spacing w:val="-4"/>
        </w:rPr>
        <w:t>r</w:t>
      </w:r>
      <w:r>
        <w:rPr>
          <w:rFonts w:ascii="Trebuchet MS" w:eastAsia="Trebuchet MS" w:hAnsi="Trebuchet MS" w:cs="Trebuchet MS"/>
          <w:color w:val="0D0D0D"/>
          <w:spacing w:val="1"/>
        </w:rPr>
        <w:t>ă</w:t>
      </w:r>
      <w:r>
        <w:rPr>
          <w:rFonts w:ascii="Trebuchet MS" w:eastAsia="Trebuchet MS" w:hAnsi="Trebuchet MS" w:cs="Trebuchet MS"/>
          <w:color w:val="0D0D0D"/>
          <w:spacing w:val="-1"/>
        </w:rPr>
        <w:t>spun</w:t>
      </w:r>
      <w:r>
        <w:rPr>
          <w:rFonts w:ascii="Trebuchet MS" w:eastAsia="Trebuchet MS" w:hAnsi="Trebuchet MS" w:cs="Trebuchet MS"/>
          <w:color w:val="0D0D0D"/>
        </w:rPr>
        <w:t>s</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nul</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comunicat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spacing w:val="-1"/>
        </w:rPr>
        <w:t>ătr</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responsabil.</w:t>
      </w:r>
    </w:p>
    <w:p w:rsidR="000B3971" w:rsidRDefault="000B3971">
      <w:pPr>
        <w:spacing w:before="5" w:line="100" w:lineRule="exact"/>
        <w:rPr>
          <w:sz w:val="11"/>
          <w:szCs w:val="11"/>
        </w:rPr>
      </w:pPr>
    </w:p>
    <w:p w:rsidR="000B3971" w:rsidRDefault="0099349E">
      <w:pPr>
        <w:spacing w:line="246"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(4)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Dac</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urm</w:t>
      </w:r>
      <w:r>
        <w:rPr>
          <w:rFonts w:ascii="Trebuchet MS" w:eastAsia="Trebuchet MS" w:hAnsi="Trebuchet MS" w:cs="Trebuchet MS"/>
          <w:color w:val="0D0D0D"/>
        </w:rPr>
        <w:t xml:space="preserve">a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a  maxim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2  (doua)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solicit</w:t>
      </w:r>
      <w:r>
        <w:rPr>
          <w:rFonts w:ascii="Trebuchet MS" w:eastAsia="Trebuchet MS" w:hAnsi="Trebuchet MS" w:cs="Trebuchet MS"/>
          <w:color w:val="0D0D0D"/>
          <w:spacing w:val="1"/>
        </w:rPr>
        <w:t>ă</w:t>
      </w:r>
      <w:r>
        <w:rPr>
          <w:rFonts w:ascii="Trebuchet MS" w:eastAsia="Trebuchet MS" w:hAnsi="Trebuchet MS" w:cs="Trebuchet MS"/>
          <w:color w:val="0D0D0D"/>
          <w:spacing w:val="-4"/>
        </w:rPr>
        <w:t>r</w:t>
      </w:r>
      <w:r>
        <w:rPr>
          <w:rFonts w:ascii="Trebuchet MS" w:eastAsia="Trebuchet MS" w:hAnsi="Trebuchet MS" w:cs="Trebuchet MS"/>
          <w:color w:val="0D0D0D"/>
        </w:rPr>
        <w:t xml:space="preserve">i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3"/>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clarific</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ri, </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beneficiaru</w:t>
      </w:r>
      <w:r>
        <w:rPr>
          <w:rFonts w:ascii="Trebuchet MS" w:eastAsia="Trebuchet MS" w:hAnsi="Trebuchet MS" w:cs="Trebuchet MS"/>
          <w:color w:val="0D0D0D"/>
          <w:spacing w:val="-1"/>
        </w:rPr>
        <w:t>l</w:t>
      </w:r>
      <w:r>
        <w:rPr>
          <w:rFonts w:ascii="Trebuchet MS" w:eastAsia="Trebuchet MS" w:hAnsi="Trebuchet MS" w:cs="Trebuchet MS"/>
          <w:color w:val="0D0D0D"/>
        </w:rPr>
        <w:t xml:space="preserve">/ </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 xml:space="preserve">liderul </w:t>
      </w:r>
      <w:r>
        <w:rPr>
          <w:rFonts w:ascii="Trebuchet MS" w:eastAsia="Trebuchet MS" w:hAnsi="Trebuchet MS" w:cs="Trebuchet MS"/>
          <w:color w:val="0D0D0D"/>
          <w:spacing w:val="17"/>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spacing w:val="-1"/>
        </w:rPr>
        <w:t>par</w:t>
      </w:r>
      <w:r>
        <w:rPr>
          <w:rFonts w:ascii="Trebuchet MS" w:eastAsia="Trebuchet MS" w:hAnsi="Trebuchet MS" w:cs="Trebuchet MS"/>
          <w:color w:val="0D0D0D"/>
          <w:spacing w:val="-3"/>
        </w:rPr>
        <w:t>t</w:t>
      </w:r>
      <w:r>
        <w:rPr>
          <w:rFonts w:ascii="Trebuchet MS" w:eastAsia="Trebuchet MS" w:hAnsi="Trebuchet MS" w:cs="Trebuchet MS"/>
          <w:color w:val="0D0D0D"/>
        </w:rPr>
        <w:t>eneriat</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rPr>
        <w:t>transmite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termenu</w:t>
      </w:r>
      <w:r>
        <w:rPr>
          <w:rFonts w:ascii="Trebuchet MS" w:eastAsia="Trebuchet MS" w:hAnsi="Trebuchet MS" w:cs="Trebuchet MS"/>
          <w:color w:val="0D0D0D"/>
        </w:rPr>
        <w:t>l</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stabilit</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modificările/</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informa</w:t>
      </w:r>
      <w:r>
        <w:rPr>
          <w:rFonts w:ascii="Trebuchet MS" w:eastAsia="Trebuchet MS" w:hAnsi="Trebuchet MS" w:cs="Trebuchet MS"/>
          <w:color w:val="0D0D0D"/>
          <w:spacing w:val="-3"/>
          <w:w w:val="103"/>
        </w:rPr>
        <w:t>ţ</w:t>
      </w:r>
      <w:r>
        <w:rPr>
          <w:rFonts w:ascii="Trebuchet MS" w:eastAsia="Trebuchet MS" w:hAnsi="Trebuchet MS" w:cs="Trebuchet MS"/>
          <w:color w:val="0D0D0D"/>
          <w:w w:val="103"/>
        </w:rPr>
        <w:t xml:space="preserve">iile/ </w:t>
      </w:r>
      <w:r>
        <w:rPr>
          <w:rFonts w:ascii="Trebuchet MS" w:eastAsia="Trebuchet MS" w:hAnsi="Trebuchet MS" w:cs="Trebuchet MS"/>
          <w:color w:val="0D0D0D"/>
          <w:spacing w:val="-1"/>
        </w:rPr>
        <w:t>cla</w:t>
      </w:r>
      <w:r>
        <w:rPr>
          <w:rFonts w:ascii="Trebuchet MS" w:eastAsia="Trebuchet MS" w:hAnsi="Trebuchet MS" w:cs="Trebuchet MS"/>
          <w:color w:val="0D0D0D"/>
          <w:spacing w:val="-2"/>
        </w:rPr>
        <w:t>r</w:t>
      </w:r>
      <w:r>
        <w:rPr>
          <w:rFonts w:ascii="Trebuchet MS" w:eastAsia="Trebuchet MS" w:hAnsi="Trebuchet MS" w:cs="Trebuchet MS"/>
          <w:color w:val="0D0D0D"/>
          <w:spacing w:val="3"/>
        </w:rPr>
        <w:t>i</w:t>
      </w:r>
      <w:r>
        <w:rPr>
          <w:rFonts w:ascii="Trebuchet MS" w:eastAsia="Trebuchet MS" w:hAnsi="Trebuchet MS" w:cs="Trebuchet MS"/>
          <w:color w:val="0D0D0D"/>
          <w:spacing w:val="-2"/>
        </w:rPr>
        <w:t>f</w:t>
      </w:r>
      <w:r>
        <w:rPr>
          <w:rFonts w:ascii="Trebuchet MS" w:eastAsia="Trebuchet MS" w:hAnsi="Trebuchet MS" w:cs="Trebuchet MS"/>
          <w:color w:val="0D0D0D"/>
          <w:spacing w:val="1"/>
        </w:rPr>
        <w:t>i</w:t>
      </w:r>
      <w:r>
        <w:rPr>
          <w:rFonts w:ascii="Trebuchet MS" w:eastAsia="Trebuchet MS" w:hAnsi="Trebuchet MS" w:cs="Trebuchet MS"/>
          <w:color w:val="0D0D0D"/>
        </w:rPr>
        <w:t>c</w:t>
      </w:r>
      <w:r>
        <w:rPr>
          <w:rFonts w:ascii="Trebuchet MS" w:eastAsia="Trebuchet MS" w:hAnsi="Trebuchet MS" w:cs="Trebuchet MS"/>
          <w:color w:val="0D0D0D"/>
          <w:spacing w:val="-1"/>
        </w:rPr>
        <w:t>ă</w:t>
      </w:r>
      <w:r>
        <w:rPr>
          <w:rFonts w:ascii="Trebuchet MS" w:eastAsia="Trebuchet MS" w:hAnsi="Trebuchet MS" w:cs="Trebuchet MS"/>
          <w:color w:val="0D0D0D"/>
        </w:rPr>
        <w:t>rile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solicitate,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actul</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adi</w:t>
      </w:r>
      <w:r>
        <w:rPr>
          <w:rFonts w:ascii="Trebuchet MS" w:eastAsia="Trebuchet MS" w:hAnsi="Trebuchet MS" w:cs="Trebuchet MS"/>
          <w:color w:val="0D0D0D"/>
          <w:spacing w:val="-3"/>
        </w:rPr>
        <w:t>ţ</w:t>
      </w:r>
      <w:r>
        <w:rPr>
          <w:rFonts w:ascii="Trebuchet MS" w:eastAsia="Trebuchet MS" w:hAnsi="Trebuchet MS" w:cs="Trebuchet MS"/>
          <w:color w:val="0D0D0D"/>
        </w:rPr>
        <w:t>ional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respinge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drept.</w:t>
      </w:r>
    </w:p>
    <w:p w:rsidR="000B3971" w:rsidRDefault="000B3971">
      <w:pPr>
        <w:spacing w:before="6" w:line="100" w:lineRule="exact"/>
        <w:rPr>
          <w:sz w:val="11"/>
          <w:szCs w:val="11"/>
        </w:rPr>
      </w:pPr>
    </w:p>
    <w:p w:rsidR="000B3971" w:rsidRDefault="0099349E">
      <w:pPr>
        <w:spacing w:line="247" w:lineRule="auto"/>
        <w:ind w:left="133" w:right="99"/>
        <w:jc w:val="both"/>
        <w:rPr>
          <w:rFonts w:ascii="Trebuchet MS" w:eastAsia="Trebuchet MS" w:hAnsi="Trebuchet MS" w:cs="Trebuchet MS"/>
        </w:rPr>
      </w:pPr>
      <w:r>
        <w:rPr>
          <w:rFonts w:ascii="Trebuchet MS" w:eastAsia="Trebuchet MS" w:hAnsi="Trebuchet MS" w:cs="Trebuchet MS"/>
          <w:color w:val="0D0D0D"/>
        </w:rPr>
        <w:t>(5)</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Actu</w:t>
      </w:r>
      <w:r>
        <w:rPr>
          <w:rFonts w:ascii="Trebuchet MS" w:eastAsia="Trebuchet MS" w:hAnsi="Trebuchet MS" w:cs="Trebuchet MS"/>
          <w:color w:val="0D0D0D"/>
        </w:rPr>
        <w:t>l</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 xml:space="preserve">adiţional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intr</w:t>
      </w:r>
      <w:r>
        <w:rPr>
          <w:rFonts w:ascii="Trebuchet MS" w:eastAsia="Trebuchet MS" w:hAnsi="Trebuchet MS" w:cs="Trebuchet MS"/>
          <w:color w:val="0D0D0D"/>
        </w:rPr>
        <w:t>ă</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vigoar</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semnării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către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ultima</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parte</w:t>
      </w:r>
      <w:r>
        <w:rPr>
          <w:rFonts w:ascii="Trebuchet MS" w:eastAsia="Trebuchet MS" w:hAnsi="Trebuchet MS" w:cs="Trebuchet MS"/>
          <w:color w:val="0D0D0D"/>
        </w:rPr>
        <w:t>,</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47"/>
        </w:rPr>
        <w:t xml:space="preserve"> </w:t>
      </w:r>
      <w:r>
        <w:rPr>
          <w:rFonts w:ascii="Trebuchet MS" w:eastAsia="Trebuchet MS" w:hAnsi="Trebuchet MS" w:cs="Trebuchet MS"/>
          <w:color w:val="0D0D0D"/>
          <w:w w:val="103"/>
        </w:rPr>
        <w:t xml:space="preserve">excepţia </w:t>
      </w:r>
      <w:r>
        <w:rPr>
          <w:rFonts w:ascii="Trebuchet MS" w:eastAsia="Trebuchet MS" w:hAnsi="Trebuchet MS" w:cs="Trebuchet MS"/>
          <w:color w:val="0D0D0D"/>
        </w:rPr>
        <w:t>cazurilor</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actu</w:t>
      </w:r>
      <w:r>
        <w:rPr>
          <w:rFonts w:ascii="Trebuchet MS" w:eastAsia="Trebuchet MS" w:hAnsi="Trebuchet MS" w:cs="Trebuchet MS"/>
          <w:color w:val="0D0D0D"/>
        </w:rPr>
        <w:t>l</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adiţional</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confirm</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modificări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intervenite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legislaţia</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 xml:space="preserve">naţională </w:t>
      </w:r>
      <w:r>
        <w:rPr>
          <w:rFonts w:ascii="Trebuchet MS" w:eastAsia="Trebuchet MS" w:hAnsi="Trebuchet MS" w:cs="Trebuchet MS"/>
          <w:color w:val="0D0D0D"/>
          <w:spacing w:val="-2"/>
        </w:rPr>
        <w:t>ş</w:t>
      </w:r>
      <w:r>
        <w:rPr>
          <w:rFonts w:ascii="Trebuchet MS" w:eastAsia="Trebuchet MS" w:hAnsi="Trebuchet MS" w:cs="Trebuchet MS"/>
          <w:color w:val="0D0D0D"/>
          <w:spacing w:val="3"/>
        </w:rPr>
        <w:t>i</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european</w:t>
      </w:r>
      <w:r>
        <w:rPr>
          <w:rFonts w:ascii="Trebuchet MS" w:eastAsia="Trebuchet MS" w:hAnsi="Trebuchet MS" w:cs="Trebuchet MS"/>
          <w:color w:val="0D0D0D"/>
        </w:rPr>
        <w:t>ă</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relevantă,</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u</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1"/>
        </w:rPr>
        <w:t>mpac</w:t>
      </w:r>
      <w:r>
        <w:rPr>
          <w:rFonts w:ascii="Trebuchet MS" w:eastAsia="Trebuchet MS" w:hAnsi="Trebuchet MS" w:cs="Trebuchet MS"/>
          <w:color w:val="0D0D0D"/>
        </w:rPr>
        <w:t>t</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asupr</w:t>
      </w:r>
      <w:r>
        <w:rPr>
          <w:rFonts w:ascii="Trebuchet MS" w:eastAsia="Trebuchet MS" w:hAnsi="Trebuchet MS" w:cs="Trebuchet MS"/>
          <w:color w:val="0D0D0D"/>
        </w:rPr>
        <w:t>a</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executării</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prezentulu</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Contract</w:t>
      </w:r>
      <w:r>
        <w:rPr>
          <w:rFonts w:ascii="Trebuchet MS" w:eastAsia="Trebuchet MS" w:hAnsi="Trebuchet MS" w:cs="Trebuchet MS"/>
          <w:color w:val="0D0D0D"/>
        </w:rPr>
        <w:t>,</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situaţii</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rPr>
        <w:t>modificarea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respectivă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intră</w:t>
      </w:r>
      <w:r>
        <w:rPr>
          <w:rFonts w:ascii="Trebuchet MS" w:eastAsia="Trebuchet MS" w:hAnsi="Trebuchet MS" w:cs="Trebuchet MS"/>
          <w:color w:val="0D0D0D"/>
          <w:spacing w:val="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vigoar</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 la</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men</w:t>
      </w:r>
      <w:r>
        <w:rPr>
          <w:rFonts w:ascii="Trebuchet MS" w:eastAsia="Trebuchet MS" w:hAnsi="Trebuchet MS" w:cs="Trebuchet MS"/>
          <w:color w:val="0D0D0D"/>
        </w:rPr>
        <w:t>ționată</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3"/>
        </w:rPr>
        <w:t>a</w:t>
      </w:r>
      <w:r>
        <w:rPr>
          <w:rFonts w:ascii="Trebuchet MS" w:eastAsia="Trebuchet MS" w:hAnsi="Trebuchet MS" w:cs="Trebuchet MS"/>
          <w:color w:val="0D0D0D"/>
          <w:spacing w:val="3"/>
        </w:rPr>
        <w:t>c</w:t>
      </w:r>
      <w:r>
        <w:rPr>
          <w:rFonts w:ascii="Trebuchet MS" w:eastAsia="Trebuchet MS" w:hAnsi="Trebuchet MS" w:cs="Trebuchet MS"/>
          <w:color w:val="0D0D0D"/>
          <w:spacing w:val="-1"/>
        </w:rPr>
        <w:t>tu</w:t>
      </w:r>
      <w:r>
        <w:rPr>
          <w:rFonts w:ascii="Trebuchet MS" w:eastAsia="Trebuchet MS" w:hAnsi="Trebuchet MS" w:cs="Trebuchet MS"/>
          <w:color w:val="0D0D0D"/>
        </w:rPr>
        <w:t>l</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w w:val="103"/>
        </w:rPr>
        <w:t>normativ corespunzăto</w:t>
      </w:r>
      <w:r>
        <w:rPr>
          <w:rFonts w:ascii="Trebuchet MS" w:eastAsia="Trebuchet MS" w:hAnsi="Trebuchet MS" w:cs="Trebuchet MS"/>
          <w:color w:val="0D0D0D"/>
          <w:spacing w:val="-2"/>
          <w:w w:val="103"/>
        </w:rPr>
        <w:t>r</w:t>
      </w:r>
      <w:r>
        <w:rPr>
          <w:rFonts w:ascii="Trebuchet MS" w:eastAsia="Trebuchet MS" w:hAnsi="Trebuchet MS" w:cs="Trebuchet MS"/>
          <w:color w:val="0D0D0D"/>
          <w:w w:val="103"/>
        </w:rPr>
        <w:t>.</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(6)</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
        </w:rPr>
        <w:t>/</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rezerv</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l</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declara</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neeligibile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cheltuielil</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w w:val="103"/>
        </w:rPr>
        <w:t xml:space="preserve">efectuate </w:t>
      </w:r>
      <w:r>
        <w:rPr>
          <w:rFonts w:ascii="Trebuchet MS" w:eastAsia="Trebuchet MS" w:hAnsi="Trebuchet MS" w:cs="Trebuchet MS"/>
          <w:color w:val="0D0D0D"/>
        </w:rPr>
        <w:t>cu</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nerespectare</w:t>
      </w:r>
      <w:r>
        <w:rPr>
          <w:rFonts w:ascii="Trebuchet MS" w:eastAsia="Trebuchet MS" w:hAnsi="Trebuchet MS" w:cs="Trebuchet MS"/>
          <w:color w:val="0D0D0D"/>
        </w:rPr>
        <w:t>a</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legal</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spacing w:val="-1"/>
        </w:rPr>
        <w:t>plicabil</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proofErr w:type="gramStart"/>
      <w:r>
        <w:rPr>
          <w:rFonts w:ascii="Trebuchet MS" w:eastAsia="Trebuchet MS" w:hAnsi="Trebuchet MS" w:cs="Trebuchet MS"/>
          <w:color w:val="0D0D0D"/>
        </w:rPr>
        <w:t>a</w:t>
      </w:r>
      <w:proofErr w:type="gramEnd"/>
      <w:r>
        <w:rPr>
          <w:rFonts w:ascii="Trebuchet MS" w:eastAsia="Trebuchet MS" w:hAnsi="Trebuchet MS" w:cs="Trebuchet MS"/>
          <w:color w:val="0D0D0D"/>
          <w:spacing w:val="-4"/>
        </w:rPr>
        <w:t xml:space="preserve"> </w:t>
      </w:r>
      <w:r>
        <w:rPr>
          <w:rFonts w:ascii="Trebuchet MS" w:eastAsia="Trebuchet MS" w:hAnsi="Trebuchet MS" w:cs="Trebuchet MS"/>
          <w:color w:val="0D0D0D"/>
        </w:rPr>
        <w:t>aplica</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corec</w:t>
      </w:r>
      <w:r>
        <w:rPr>
          <w:rFonts w:ascii="Trebuchet MS" w:eastAsia="Trebuchet MS" w:hAnsi="Trebuchet MS" w:cs="Trebuchet MS"/>
          <w:color w:val="0D0D0D"/>
          <w:spacing w:val="-3"/>
        </w:rPr>
        <w:t>ţ</w:t>
      </w:r>
      <w:r>
        <w:rPr>
          <w:rFonts w:ascii="Trebuchet MS" w:eastAsia="Trebuchet MS" w:hAnsi="Trebuchet MS" w:cs="Trebuchet MS"/>
          <w:color w:val="0D0D0D"/>
          <w:spacing w:val="1"/>
        </w:rPr>
        <w:t>i</w:t>
      </w:r>
      <w:r>
        <w:rPr>
          <w:rFonts w:ascii="Trebuchet MS" w:eastAsia="Trebuchet MS" w:hAnsi="Trebuchet MS" w:cs="Trebuchet MS"/>
          <w:color w:val="0D0D0D"/>
        </w:rPr>
        <w:t>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financiar</w:t>
      </w:r>
      <w:r>
        <w:rPr>
          <w:rFonts w:ascii="Trebuchet MS" w:eastAsia="Trebuchet MS" w:hAnsi="Trebuchet MS" w:cs="Trebuchet MS"/>
          <w:color w:val="0D0D0D"/>
        </w:rPr>
        <w:t>e</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a </w:t>
      </w:r>
      <w:r>
        <w:rPr>
          <w:rFonts w:ascii="Trebuchet MS" w:eastAsia="Trebuchet MS" w:hAnsi="Trebuchet MS" w:cs="Trebuchet MS"/>
          <w:color w:val="0D0D0D"/>
          <w:w w:val="103"/>
        </w:rPr>
        <w:t xml:space="preserve">urmare a </w:t>
      </w:r>
      <w:r>
        <w:rPr>
          <w:rFonts w:ascii="Trebuchet MS" w:eastAsia="Trebuchet MS" w:hAnsi="Trebuchet MS" w:cs="Trebuchet MS"/>
          <w:color w:val="0D0D0D"/>
        </w:rPr>
        <w:t>verific</w:t>
      </w:r>
      <w:r>
        <w:rPr>
          <w:rFonts w:ascii="Trebuchet MS" w:eastAsia="Trebuchet MS" w:hAnsi="Trebuchet MS" w:cs="Trebuchet MS"/>
          <w:color w:val="0D0D0D"/>
          <w:spacing w:val="-1"/>
        </w:rPr>
        <w:t>ă</w:t>
      </w:r>
      <w:r>
        <w:rPr>
          <w:rFonts w:ascii="Trebuchet MS" w:eastAsia="Trebuchet MS" w:hAnsi="Trebuchet MS" w:cs="Trebuchet MS"/>
          <w:color w:val="0D0D0D"/>
        </w:rPr>
        <w:t>rii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spacing w:val="-1"/>
        </w:rPr>
        <w:t>ererilo</w:t>
      </w:r>
      <w:r>
        <w:rPr>
          <w:rFonts w:ascii="Trebuchet MS" w:eastAsia="Trebuchet MS" w:hAnsi="Trebuchet MS" w:cs="Trebuchet MS"/>
          <w:color w:val="0D0D0D"/>
        </w:rPr>
        <w:t>r</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rambursare</w:t>
      </w:r>
      <w:r>
        <w:rPr>
          <w:rFonts w:ascii="Trebuchet MS" w:eastAsia="Trebuchet MS" w:hAnsi="Trebuchet MS" w:cs="Trebuchet MS"/>
          <w:color w:val="0D0D0D"/>
        </w:rPr>
        <w:t>/</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plată,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situaţia</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nedetectări</w:t>
      </w:r>
      <w:r>
        <w:rPr>
          <w:rFonts w:ascii="Trebuchet MS" w:eastAsia="Trebuchet MS" w:hAnsi="Trebuchet MS" w:cs="Trebuchet MS"/>
          <w:color w:val="0D0D0D"/>
        </w:rPr>
        <w:t>i</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w w:val="103"/>
        </w:rPr>
        <w:t xml:space="preserve">OI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rPr>
        <w:t>nec</w:t>
      </w:r>
      <w:r>
        <w:rPr>
          <w:rFonts w:ascii="Trebuchet MS" w:eastAsia="Trebuchet MS" w:hAnsi="Trebuchet MS" w:cs="Trebuchet MS"/>
          <w:color w:val="0D0D0D"/>
          <w:spacing w:val="-1"/>
        </w:rPr>
        <w:t>on</w:t>
      </w:r>
      <w:r>
        <w:rPr>
          <w:rFonts w:ascii="Trebuchet MS" w:eastAsia="Trebuchet MS" w:hAnsi="Trebuchet MS" w:cs="Trebuchet MS"/>
          <w:color w:val="0D0D0D"/>
        </w:rPr>
        <w:t>formităţilor</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intervenite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ulterior</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încheierii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actelor</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adi</w:t>
      </w:r>
      <w:r>
        <w:rPr>
          <w:rFonts w:ascii="Trebuchet MS" w:eastAsia="Trebuchet MS" w:hAnsi="Trebuchet MS" w:cs="Trebuchet MS"/>
          <w:color w:val="0D0D0D"/>
        </w:rPr>
        <w:t>ţionale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w w:val="103"/>
        </w:rPr>
        <w:t>Contract.</w:t>
      </w:r>
    </w:p>
    <w:p w:rsidR="000B3971" w:rsidRDefault="000B3971" w:rsidP="0019070D">
      <w:pPr>
        <w:spacing w:before="3" w:line="100" w:lineRule="exact"/>
        <w:ind w:right="11"/>
        <w:rPr>
          <w:sz w:val="11"/>
          <w:szCs w:val="11"/>
        </w:rPr>
      </w:pPr>
    </w:p>
    <w:p w:rsidR="000B3971" w:rsidRDefault="0099349E" w:rsidP="0019070D">
      <w:pPr>
        <w:spacing w:line="247" w:lineRule="auto"/>
        <w:ind w:left="133" w:right="11" w:firstLine="62"/>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7</w:t>
      </w:r>
      <w:r>
        <w:rPr>
          <w:rFonts w:ascii="Trebuchet MS" w:eastAsia="Trebuchet MS" w:hAnsi="Trebuchet MS" w:cs="Trebuchet MS"/>
          <w:color w:val="0D0D0D"/>
        </w:rPr>
        <w:t>)</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exce</w:t>
      </w:r>
      <w:r>
        <w:rPr>
          <w:rFonts w:ascii="Trebuchet MS" w:eastAsia="Trebuchet MS" w:hAnsi="Trebuchet MS" w:cs="Trebuchet MS"/>
          <w:color w:val="0D0D0D"/>
        </w:rPr>
        <w:t>p</w:t>
      </w:r>
      <w:r>
        <w:rPr>
          <w:rFonts w:ascii="Trebuchet MS" w:eastAsia="Trebuchet MS" w:hAnsi="Trebuchet MS" w:cs="Trebuchet MS"/>
          <w:color w:val="0D0D0D"/>
          <w:spacing w:val="-1"/>
        </w:rPr>
        <w:t>ți</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 cazurile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spacing w:val="-1"/>
        </w:rPr>
        <w:t>pun</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încheierea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unui</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ac</w:t>
      </w:r>
      <w:r>
        <w:rPr>
          <w:rFonts w:ascii="Trebuchet MS" w:eastAsia="Trebuchet MS" w:hAnsi="Trebuchet MS" w:cs="Trebuchet MS"/>
          <w:color w:val="0D0D0D"/>
        </w:rPr>
        <w:t>t</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adi</w:t>
      </w:r>
      <w:r>
        <w:rPr>
          <w:rFonts w:ascii="Trebuchet MS" w:eastAsia="Trebuchet MS" w:hAnsi="Trebuchet MS" w:cs="Trebuchet MS"/>
          <w:color w:val="0D0D0D"/>
          <w:spacing w:val="-1"/>
        </w:rPr>
        <w:t>ţ</w:t>
      </w:r>
      <w:r>
        <w:rPr>
          <w:rFonts w:ascii="Trebuchet MS" w:eastAsia="Trebuchet MS" w:hAnsi="Trebuchet MS" w:cs="Trebuchet MS"/>
          <w:color w:val="0D0D0D"/>
        </w:rPr>
        <w:t>ional,</w:t>
      </w:r>
      <w:r>
        <w:rPr>
          <w:rFonts w:ascii="Trebuchet MS" w:eastAsia="Trebuchet MS" w:hAnsi="Trebuchet MS" w:cs="Trebuchet MS"/>
          <w:color w:val="0D0D0D"/>
          <w:spacing w:val="25"/>
        </w:rPr>
        <w:t xml:space="preserve"> </w:t>
      </w:r>
      <w:r>
        <w:rPr>
          <w:rFonts w:ascii="Trebuchet MS" w:eastAsia="Trebuchet MS" w:hAnsi="Trebuchet MS" w:cs="Trebuchet MS"/>
          <w:color w:val="0D0D0D"/>
          <w:w w:val="103"/>
        </w:rPr>
        <w:t xml:space="preserve">anexele </w:t>
      </w:r>
      <w:r>
        <w:rPr>
          <w:rFonts w:ascii="Trebuchet MS" w:eastAsia="Trebuchet MS" w:hAnsi="Trebuchet MS" w:cs="Trebuchet MS"/>
          <w:color w:val="0D0D0D"/>
        </w:rPr>
        <w:t>Contractului</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Finanțare</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po</w:t>
      </w:r>
      <w:r>
        <w:rPr>
          <w:rFonts w:ascii="Trebuchet MS" w:eastAsia="Trebuchet MS" w:hAnsi="Trebuchet MS" w:cs="Trebuchet MS"/>
          <w:color w:val="0D0D0D"/>
        </w:rPr>
        <w:t>t</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modificate</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notificare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adresat</w:t>
      </w:r>
      <w:r>
        <w:rPr>
          <w:rFonts w:ascii="Trebuchet MS" w:eastAsia="Trebuchet MS" w:hAnsi="Trebuchet MS" w:cs="Trebuchet MS"/>
          <w:color w:val="0D0D0D"/>
        </w:rPr>
        <w:t>ă</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responsabi</w:t>
      </w:r>
      <w:r>
        <w:rPr>
          <w:rFonts w:ascii="Trebuchet MS" w:eastAsia="Trebuchet MS" w:hAnsi="Trebuchet MS" w:cs="Trebuchet MS"/>
          <w:color w:val="0D0D0D"/>
          <w:spacing w:val="-2"/>
        </w:rPr>
        <w:t>l</w:t>
      </w:r>
      <w:r>
        <w:rPr>
          <w:rFonts w:ascii="Trebuchet MS" w:eastAsia="Trebuchet MS" w:hAnsi="Trebuchet MS" w:cs="Trebuchet MS"/>
          <w:color w:val="0D0D0D"/>
        </w:rPr>
        <w:t>,</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cel </w:t>
      </w:r>
      <w:r>
        <w:rPr>
          <w:rFonts w:ascii="Trebuchet MS" w:eastAsia="Trebuchet MS" w:hAnsi="Trebuchet MS" w:cs="Trebuchet MS"/>
          <w:color w:val="0D0D0D"/>
        </w:rPr>
        <w:t>puţin</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0</w:t>
      </w:r>
      <w:r>
        <w:rPr>
          <w:rFonts w:ascii="Trebuchet MS" w:eastAsia="Trebuchet MS" w:hAnsi="Trebuchet MS" w:cs="Trebuchet MS"/>
          <w:color w:val="0D0D0D"/>
          <w:spacing w:val="1"/>
        </w:rPr>
        <w:t xml:space="preserve"> </w:t>
      </w:r>
      <w:r>
        <w:rPr>
          <w:rFonts w:ascii="Trebuchet MS" w:eastAsia="Trebuchet MS" w:hAnsi="Trebuchet MS" w:cs="Trebuchet MS"/>
          <w:color w:val="0D0D0D"/>
        </w:rPr>
        <w:t>(zece)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3"/>
        </w:rPr>
        <w:t>z</w:t>
      </w:r>
      <w:r>
        <w:rPr>
          <w:rFonts w:ascii="Trebuchet MS" w:eastAsia="Trebuchet MS" w:hAnsi="Trebuchet MS" w:cs="Trebuchet MS"/>
          <w:color w:val="0D0D0D"/>
          <w:spacing w:val="3"/>
        </w:rPr>
        <w:t>i</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înaint</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la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se dor</w:t>
      </w:r>
      <w:r>
        <w:rPr>
          <w:rFonts w:ascii="Trebuchet MS" w:eastAsia="Trebuchet MS" w:hAnsi="Trebuchet MS" w:cs="Trebuchet MS"/>
          <w:color w:val="0D0D0D"/>
          <w:spacing w:val="-1"/>
        </w:rPr>
        <w:t>e</w:t>
      </w:r>
      <w:r>
        <w:rPr>
          <w:rFonts w:ascii="Trebuchet MS" w:eastAsia="Trebuchet MS" w:hAnsi="Trebuchet MS" w:cs="Trebuchet MS"/>
          <w:color w:val="0D0D0D"/>
        </w:rPr>
        <w:t>ș</w:t>
      </w:r>
      <w:r>
        <w:rPr>
          <w:rFonts w:ascii="Trebuchet MS" w:eastAsia="Trebuchet MS" w:hAnsi="Trebuchet MS" w:cs="Trebuchet MS"/>
          <w:color w:val="0D0D0D"/>
          <w:spacing w:val="-3"/>
        </w:rPr>
        <w:t>t</w:t>
      </w:r>
      <w:r>
        <w:rPr>
          <w:rFonts w:ascii="Trebuchet MS" w:eastAsia="Trebuchet MS" w:hAnsi="Trebuchet MS" w:cs="Trebuchet MS"/>
          <w:color w:val="0D0D0D"/>
        </w:rPr>
        <w:t>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notificarea</w:t>
      </w:r>
      <w:r>
        <w:rPr>
          <w:rFonts w:ascii="Trebuchet MS" w:eastAsia="Trebuchet MS" w:hAnsi="Trebuchet MS" w:cs="Trebuchet MS"/>
          <w:color w:val="0D0D0D"/>
          <w:spacing w:val="25"/>
        </w:rPr>
        <w:t xml:space="preserve"> </w:t>
      </w:r>
      <w:proofErr w:type="gramStart"/>
      <w:r>
        <w:rPr>
          <w:rFonts w:ascii="Trebuchet MS" w:eastAsia="Trebuchet MS" w:hAnsi="Trebuchet MS" w:cs="Trebuchet MS"/>
          <w:color w:val="0D0D0D"/>
          <w:spacing w:val="-1"/>
        </w:rPr>
        <w:t>s</w:t>
      </w:r>
      <w:r>
        <w:rPr>
          <w:rFonts w:ascii="Trebuchet MS" w:eastAsia="Trebuchet MS" w:hAnsi="Trebuchet MS" w:cs="Trebuchet MS"/>
          <w:color w:val="0D0D0D"/>
        </w:rPr>
        <w:t>ă</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1"/>
        </w:rPr>
        <w:t>produc</w:t>
      </w:r>
      <w:r>
        <w:rPr>
          <w:rFonts w:ascii="Trebuchet MS" w:eastAsia="Trebuchet MS" w:hAnsi="Trebuchet MS" w:cs="Trebuchet MS"/>
          <w:color w:val="0D0D0D"/>
        </w:rPr>
        <w: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efecte,</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următoarele</w:t>
      </w:r>
      <w:r>
        <w:rPr>
          <w:rFonts w:ascii="Trebuchet MS" w:eastAsia="Trebuchet MS" w:hAnsi="Trebuchet MS" w:cs="Trebuchet MS"/>
          <w:color w:val="0D0D0D"/>
          <w:spacing w:val="34"/>
        </w:rPr>
        <w:t xml:space="preserve"> </w:t>
      </w:r>
      <w:r>
        <w:rPr>
          <w:rFonts w:ascii="Trebuchet MS" w:eastAsia="Trebuchet MS" w:hAnsi="Trebuchet MS" w:cs="Trebuchet MS"/>
          <w:color w:val="0D0D0D"/>
          <w:w w:val="103"/>
        </w:rPr>
        <w:t>situ</w:t>
      </w:r>
      <w:r>
        <w:rPr>
          <w:rFonts w:ascii="Trebuchet MS" w:eastAsia="Trebuchet MS" w:hAnsi="Trebuchet MS" w:cs="Trebuchet MS"/>
          <w:color w:val="0D0D0D"/>
          <w:spacing w:val="-1"/>
          <w:w w:val="103"/>
        </w:rPr>
        <w:t>a</w:t>
      </w:r>
      <w:r>
        <w:rPr>
          <w:rFonts w:ascii="Trebuchet MS" w:eastAsia="Trebuchet MS" w:hAnsi="Trebuchet MS" w:cs="Trebuchet MS"/>
          <w:color w:val="0D0D0D"/>
          <w:w w:val="103"/>
        </w:rPr>
        <w:t>ții:</w:t>
      </w:r>
    </w:p>
    <w:p w:rsidR="000B3971" w:rsidRDefault="000B3971" w:rsidP="0019070D">
      <w:pPr>
        <w:spacing w:before="5" w:line="100" w:lineRule="exact"/>
        <w:ind w:right="11"/>
        <w:rPr>
          <w:sz w:val="11"/>
          <w:szCs w:val="11"/>
        </w:rPr>
      </w:pPr>
    </w:p>
    <w:p w:rsidR="000B3971" w:rsidRDefault="0099349E" w:rsidP="0019070D">
      <w:pPr>
        <w:spacing w:line="245" w:lineRule="auto"/>
        <w:ind w:left="133" w:right="11"/>
        <w:jc w:val="both"/>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45"/>
        </w:rPr>
        <w:t xml:space="preserve"> </w:t>
      </w:r>
      <w:proofErr w:type="gramStart"/>
      <w:r>
        <w:rPr>
          <w:rFonts w:ascii="Trebuchet MS" w:eastAsia="Trebuchet MS" w:hAnsi="Trebuchet MS" w:cs="Trebuchet MS"/>
          <w:color w:val="0D0D0D"/>
        </w:rPr>
        <w:t xml:space="preserve">modificarea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graficului</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activităț</w:t>
      </w:r>
      <w:r>
        <w:rPr>
          <w:rFonts w:ascii="Trebuchet MS" w:eastAsia="Trebuchet MS" w:hAnsi="Trebuchet MS" w:cs="Trebuchet MS"/>
          <w:color w:val="0D0D0D"/>
        </w:rPr>
        <w:t xml:space="preserve">i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previzionate</w:t>
      </w:r>
      <w:r>
        <w:rPr>
          <w:rFonts w:ascii="Trebuchet MS" w:eastAsia="Trebuchet MS" w:hAnsi="Trebuchet MS" w:cs="Trebuchet MS"/>
          <w:color w:val="0D0D0D"/>
        </w:rPr>
        <w:t xml:space="preserve">,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făr</w:t>
      </w:r>
      <w:r>
        <w:rPr>
          <w:rFonts w:ascii="Trebuchet MS" w:eastAsia="Trebuchet MS" w:hAnsi="Trebuchet MS" w:cs="Trebuchet MS"/>
          <w:color w:val="0D0D0D"/>
        </w:rPr>
        <w:t>ă</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dep</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șească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perioada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implementare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7"/>
        </w:rPr>
        <w:t xml:space="preserve"> </w:t>
      </w:r>
      <w:r>
        <w:rPr>
          <w:rFonts w:ascii="Trebuchet MS" w:eastAsia="Trebuchet MS" w:hAnsi="Trebuchet MS" w:cs="Trebuchet MS"/>
          <w:color w:val="0D0D0D"/>
        </w:rPr>
        <w:t>fără</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să</w:t>
      </w:r>
      <w:r>
        <w:rPr>
          <w:rFonts w:ascii="Trebuchet MS" w:eastAsia="Trebuchet MS" w:hAnsi="Trebuchet MS" w:cs="Trebuchet MS"/>
          <w:color w:val="0D0D0D"/>
          <w:spacing w:val="8"/>
        </w:rPr>
        <w:t xml:space="preserve"> </w:t>
      </w:r>
      <w:r>
        <w:rPr>
          <w:rFonts w:ascii="Trebuchet MS" w:eastAsia="Trebuchet MS" w:hAnsi="Trebuchet MS" w:cs="Trebuchet MS"/>
          <w:color w:val="0D0D0D"/>
        </w:rPr>
        <w:t>existe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implic</w:t>
      </w:r>
      <w:r>
        <w:rPr>
          <w:rFonts w:ascii="Trebuchet MS" w:eastAsia="Trebuchet MS" w:hAnsi="Trebuchet MS" w:cs="Trebuchet MS"/>
          <w:color w:val="0D0D0D"/>
          <w:spacing w:val="-1"/>
        </w:rPr>
        <w:t>a</w:t>
      </w:r>
      <w:r>
        <w:rPr>
          <w:rFonts w:ascii="Trebuchet MS" w:eastAsia="Trebuchet MS" w:hAnsi="Trebuchet MS" w:cs="Trebuchet MS"/>
          <w:color w:val="0D0D0D"/>
          <w:spacing w:val="-2"/>
        </w:rPr>
        <w:t>ți</w:t>
      </w:r>
      <w:r>
        <w:rPr>
          <w:rFonts w:ascii="Trebuchet MS" w:eastAsia="Trebuchet MS" w:hAnsi="Trebuchet MS" w:cs="Trebuchet MS"/>
          <w:color w:val="0D0D0D"/>
        </w:rPr>
        <w:t>i</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w w:val="103"/>
        </w:rPr>
        <w:t>financiare;</w:t>
      </w:r>
    </w:p>
    <w:p w:rsidR="000B3971" w:rsidRDefault="000B3971" w:rsidP="0019070D">
      <w:pPr>
        <w:spacing w:before="5" w:line="100" w:lineRule="exact"/>
        <w:ind w:right="11"/>
        <w:rPr>
          <w:sz w:val="11"/>
          <w:szCs w:val="11"/>
        </w:rPr>
      </w:pPr>
    </w:p>
    <w:p w:rsidR="00CA6AE7" w:rsidRDefault="0099349E" w:rsidP="007733AC">
      <w:pPr>
        <w:spacing w:line="364" w:lineRule="auto"/>
        <w:ind w:left="133" w:right="11"/>
        <w:jc w:val="both"/>
        <w:rPr>
          <w:rFonts w:ascii="Trebuchet MS" w:hAnsi="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3"/>
        </w:rPr>
        <w:t>b</w:t>
      </w:r>
      <w:r w:rsidRPr="007733AC">
        <w:rPr>
          <w:rFonts w:ascii="Trebuchet MS" w:hAnsi="Trebuchet MS"/>
        </w:rPr>
        <w:t xml:space="preserve">) </w:t>
      </w:r>
      <w:proofErr w:type="gramStart"/>
      <w:r w:rsidRPr="007733AC">
        <w:rPr>
          <w:rFonts w:ascii="Trebuchet MS" w:hAnsi="Trebuchet MS"/>
        </w:rPr>
        <w:t>înlocuirea</w:t>
      </w:r>
      <w:proofErr w:type="gramEnd"/>
      <w:r w:rsidRPr="007733AC">
        <w:rPr>
          <w:rFonts w:ascii="Trebuchet MS" w:hAnsi="Trebuchet MS"/>
        </w:rPr>
        <w:t xml:space="preserve"> sau introducerea de membri noi în echipa de implementare; </w:t>
      </w:r>
    </w:p>
    <w:p w:rsidR="00116F1A" w:rsidRDefault="0099349E" w:rsidP="0057275D">
      <w:pPr>
        <w:spacing w:line="364" w:lineRule="auto"/>
        <w:ind w:left="133" w:right="11"/>
        <w:jc w:val="both"/>
        <w:rPr>
          <w:rFonts w:ascii="Trebuchet MS" w:hAnsi="Trebuchet MS"/>
        </w:rPr>
      </w:pPr>
      <w:r w:rsidRPr="007733AC">
        <w:rPr>
          <w:rFonts w:ascii="Trebuchet MS" w:hAnsi="Trebuchet MS"/>
        </w:rPr>
        <w:t xml:space="preserve">(c) </w:t>
      </w:r>
      <w:proofErr w:type="gramStart"/>
      <w:r w:rsidRPr="007733AC">
        <w:rPr>
          <w:rFonts w:ascii="Trebuchet MS" w:hAnsi="Trebuchet MS"/>
        </w:rPr>
        <w:t>înlocuirea</w:t>
      </w:r>
      <w:proofErr w:type="gramEnd"/>
      <w:r w:rsidRPr="007733AC">
        <w:rPr>
          <w:rFonts w:ascii="Trebuchet MS" w:hAnsi="Trebuchet MS"/>
        </w:rPr>
        <w:t xml:space="preserve"> managerului de proiect</w:t>
      </w:r>
      <w:r w:rsidR="0019070D" w:rsidRPr="007733AC">
        <w:rPr>
          <w:rFonts w:ascii="Trebuchet MS" w:hAnsi="Trebuchet MS"/>
        </w:rPr>
        <w:t>;</w:t>
      </w:r>
    </w:p>
    <w:p w:rsidR="00116F1A" w:rsidRPr="0057275D" w:rsidRDefault="00116F1A" w:rsidP="0057275D">
      <w:pPr>
        <w:spacing w:line="364" w:lineRule="auto"/>
        <w:ind w:left="133" w:right="11"/>
        <w:jc w:val="both"/>
        <w:rPr>
          <w:rFonts w:ascii="Trebuchet MS" w:hAnsi="Trebuchet MS"/>
        </w:rPr>
      </w:pPr>
      <w:r w:rsidRPr="007733AC">
        <w:rPr>
          <w:rFonts w:ascii="Trebuchet MS" w:hAnsi="Trebuchet MS"/>
        </w:rPr>
        <w:t>(d</w:t>
      </w:r>
      <w:r w:rsidRPr="0057275D">
        <w:rPr>
          <w:rFonts w:ascii="Trebuchet MS" w:hAnsi="Trebuchet MS"/>
        </w:rPr>
        <w:t>) modificări intervenite în bugetul estimat al proiectului, în limita a 10% între capitole bugetare (categorii MyYSMIS), cu condiția încadrării în limitele maxime prevăzute în Ghidul Solicitantului, după caz, prin respectarea tratamentului egal, la nivelul Programului Operațional având în vedere că toate capitolele bugetare implicate în modificare trebuie să respecte limita mai sus menționată, cu justificarea motivelor care au condus la aceasta;</w:t>
      </w:r>
    </w:p>
    <w:p w:rsidR="00116F1A" w:rsidRPr="007733AC" w:rsidRDefault="00116F1A" w:rsidP="0057275D">
      <w:pPr>
        <w:spacing w:line="364" w:lineRule="auto"/>
        <w:ind w:left="133" w:right="11"/>
        <w:jc w:val="both"/>
        <w:rPr>
          <w:rFonts w:ascii="Trebuchet MS" w:hAnsi="Trebuchet MS"/>
        </w:rPr>
      </w:pPr>
      <w:r w:rsidRPr="0057275D">
        <w:rPr>
          <w:rFonts w:ascii="Trebuchet MS" w:hAnsi="Trebuchet MS"/>
        </w:rPr>
        <w:t xml:space="preserve">(e) </w:t>
      </w:r>
      <w:proofErr w:type="gramStart"/>
      <w:r w:rsidRPr="0057275D">
        <w:rPr>
          <w:rFonts w:ascii="Trebuchet MS" w:hAnsi="Trebuchet MS"/>
        </w:rPr>
        <w:t>modificări</w:t>
      </w:r>
      <w:proofErr w:type="gramEnd"/>
      <w:r w:rsidRPr="0057275D">
        <w:rPr>
          <w:rFonts w:ascii="Trebuchet MS" w:hAnsi="Trebuchet MS"/>
        </w:rPr>
        <w:t xml:space="preserve"> intervenite în bugetul estimat al proiectului, în cadrul aceluiași capitol bugetar (categorie MySMIS), între subcategoriile/liniile de cheltuieli.</w:t>
      </w:r>
    </w:p>
    <w:p w:rsidR="000B3971" w:rsidRPr="007733AC" w:rsidRDefault="0099349E" w:rsidP="0057275D">
      <w:pPr>
        <w:spacing w:line="364" w:lineRule="auto"/>
        <w:ind w:left="133" w:right="11"/>
        <w:jc w:val="both"/>
        <w:rPr>
          <w:rFonts w:ascii="Trebuchet MS" w:hAnsi="Trebuchet MS"/>
        </w:rPr>
      </w:pPr>
      <w:r w:rsidRPr="007733AC">
        <w:rPr>
          <w:rFonts w:ascii="Trebuchet MS" w:hAnsi="Trebuchet MS"/>
        </w:rPr>
        <w:t>(8) În cazul în care modificările efectuate prin notificare conform alin. (7) de mai sus implică modificarea  unor  secțecii  din  Cererea  de  finanțare,  notificarea  va  viza  și  revizuirea secțiunilor respective din Cererea de finanțare.</w:t>
      </w:r>
    </w:p>
    <w:p w:rsidR="000B3971" w:rsidRDefault="000B3971">
      <w:pPr>
        <w:spacing w:before="5" w:line="100" w:lineRule="exact"/>
        <w:rPr>
          <w:sz w:val="11"/>
          <w:szCs w:val="11"/>
        </w:rPr>
      </w:pPr>
    </w:p>
    <w:p w:rsidR="00E971AD" w:rsidRPr="009D5479" w:rsidRDefault="00E971AD" w:rsidP="00E971AD">
      <w:pPr>
        <w:ind w:left="142" w:hanging="142"/>
        <w:rPr>
          <w:rFonts w:ascii="Trebuchet MS" w:hAnsi="Trebuchet MS" w:cs="Calibri"/>
        </w:rPr>
      </w:pPr>
      <w:r w:rsidRPr="009D5479">
        <w:rPr>
          <w:rFonts w:ascii="Trebuchet MS" w:eastAsia="Trebuchet MS" w:hAnsi="Trebuchet MS" w:cs="Trebuchet MS"/>
          <w:color w:val="0D0D0D"/>
          <w:spacing w:val="1"/>
        </w:rPr>
        <w:t xml:space="preserve"> </w:t>
      </w:r>
      <w:r w:rsidR="009D5479">
        <w:rPr>
          <w:rFonts w:ascii="Trebuchet MS" w:eastAsia="Trebuchet MS" w:hAnsi="Trebuchet MS" w:cs="Trebuchet MS"/>
          <w:color w:val="0D0D0D"/>
          <w:spacing w:val="1"/>
        </w:rPr>
        <w:t xml:space="preserve"> </w:t>
      </w:r>
      <w:r w:rsidR="0099349E" w:rsidRPr="009D5479">
        <w:rPr>
          <w:rFonts w:ascii="Trebuchet MS" w:eastAsia="Trebuchet MS" w:hAnsi="Trebuchet MS" w:cs="Trebuchet MS"/>
          <w:color w:val="0D0D0D"/>
          <w:spacing w:val="1"/>
        </w:rPr>
        <w:t>(</w:t>
      </w:r>
      <w:r w:rsidR="0099349E" w:rsidRPr="009D5479">
        <w:rPr>
          <w:rFonts w:ascii="Trebuchet MS" w:eastAsia="Trebuchet MS" w:hAnsi="Trebuchet MS" w:cs="Trebuchet MS"/>
          <w:color w:val="0D0D0D"/>
          <w:spacing w:val="-1"/>
        </w:rPr>
        <w:t>9</w:t>
      </w:r>
      <w:r w:rsidR="0099349E" w:rsidRPr="009D5479">
        <w:rPr>
          <w:rFonts w:ascii="Trebuchet MS" w:eastAsia="Trebuchet MS" w:hAnsi="Trebuchet MS" w:cs="Trebuchet MS"/>
          <w:color w:val="0D0D0D"/>
        </w:rPr>
        <w:t xml:space="preserve">) </w:t>
      </w:r>
      <w:r w:rsidRPr="009D5479">
        <w:rPr>
          <w:rFonts w:ascii="Trebuchet MS" w:hAnsi="Trebuchet MS"/>
        </w:rPr>
        <w:t xml:space="preserve">Notificarea </w:t>
      </w:r>
      <w:proofErr w:type="gramStart"/>
      <w:r w:rsidRPr="009D5479">
        <w:rPr>
          <w:rFonts w:ascii="Trebuchet MS" w:hAnsi="Trebuchet MS"/>
        </w:rPr>
        <w:t>va</w:t>
      </w:r>
      <w:proofErr w:type="gramEnd"/>
      <w:r w:rsidRPr="009D5479">
        <w:rPr>
          <w:rFonts w:ascii="Trebuchet MS" w:hAnsi="Trebuchet MS"/>
        </w:rPr>
        <w:t xml:space="preserve"> intra în vigoare și va produce efecte juridice de la data tra</w:t>
      </w:r>
      <w:r w:rsidR="007159E9">
        <w:rPr>
          <w:rFonts w:ascii="Trebuchet MS" w:hAnsi="Trebuchet MS"/>
        </w:rPr>
        <w:t xml:space="preserve">nsmiterii de către AM/OIR/OI a </w:t>
      </w:r>
      <w:r w:rsidRPr="009D5479">
        <w:rPr>
          <w:rFonts w:ascii="Trebuchet MS" w:hAnsi="Trebuchet MS"/>
        </w:rPr>
        <w:t>unei informări</w:t>
      </w:r>
      <w:r w:rsidR="000313BF">
        <w:rPr>
          <w:rFonts w:ascii="Trebuchet MS" w:hAnsi="Trebuchet MS"/>
        </w:rPr>
        <w:t xml:space="preserve"> privind acceptarea notificării, în termen de maxim 10 zile.</w:t>
      </w:r>
    </w:p>
    <w:p w:rsidR="000B3971" w:rsidRPr="000313BF" w:rsidRDefault="00E971AD" w:rsidP="00E971AD">
      <w:pPr>
        <w:spacing w:line="247" w:lineRule="auto"/>
        <w:ind w:left="133" w:right="105"/>
        <w:jc w:val="both"/>
        <w:rPr>
          <w:rFonts w:ascii="Trebuchet MS" w:hAnsi="Trebuchet MS"/>
          <w:sz w:val="11"/>
          <w:szCs w:val="11"/>
        </w:rPr>
      </w:pPr>
      <w:r w:rsidRPr="000313BF">
        <w:rPr>
          <w:rFonts w:ascii="Trebuchet MS" w:hAnsi="Trebuchet MS"/>
        </w:rPr>
        <w:t>Prin excepție, Notificarea poate să intre în vigoare și să producă efecte juridice din a 11 a zi de la data înregistrării la AM/OIR/OI, dacă nu se solicită clarificări Beneficiarului, sau dacă propunerea de modificare a Contractului nu este respinsă de AM/OIR/OI.</w:t>
      </w:r>
    </w:p>
    <w:p w:rsidR="000B3971" w:rsidRDefault="0099349E">
      <w:pPr>
        <w:spacing w:line="250" w:lineRule="auto"/>
        <w:ind w:left="133" w:right="105"/>
        <w:jc w:val="both"/>
        <w:rPr>
          <w:rFonts w:ascii="Trebuchet MS" w:eastAsia="Trebuchet MS" w:hAnsi="Trebuchet MS" w:cs="Trebuchet MS"/>
        </w:rPr>
      </w:pPr>
      <w:r w:rsidRPr="00F10C0D">
        <w:rPr>
          <w:rFonts w:ascii="Trebuchet MS" w:eastAsia="Trebuchet MS" w:hAnsi="Trebuchet MS" w:cs="Trebuchet MS"/>
          <w:color w:val="0D0D0D"/>
          <w:spacing w:val="1"/>
          <w:highlight w:val="lightGray"/>
        </w:rPr>
        <w:t>(</w:t>
      </w:r>
      <w:r w:rsidRPr="00F10C0D">
        <w:rPr>
          <w:rFonts w:ascii="Trebuchet MS" w:eastAsia="Trebuchet MS" w:hAnsi="Trebuchet MS" w:cs="Trebuchet MS"/>
          <w:color w:val="0D0D0D"/>
          <w:spacing w:val="-1"/>
          <w:highlight w:val="lightGray"/>
        </w:rPr>
        <w:t>10</w:t>
      </w:r>
      <w:r w:rsidRPr="00F10C0D">
        <w:rPr>
          <w:rFonts w:ascii="Trebuchet MS" w:eastAsia="Trebuchet MS" w:hAnsi="Trebuchet MS" w:cs="Trebuchet MS"/>
          <w:color w:val="0D0D0D"/>
          <w:highlight w:val="lightGray"/>
        </w:rPr>
        <w:t>)</w:t>
      </w:r>
      <w:r w:rsidRPr="00F10C0D">
        <w:rPr>
          <w:rFonts w:ascii="Trebuchet MS" w:eastAsia="Trebuchet MS" w:hAnsi="Trebuchet MS" w:cs="Trebuchet MS"/>
          <w:color w:val="0D0D0D"/>
          <w:spacing w:val="46"/>
          <w:highlight w:val="lightGray"/>
        </w:rPr>
        <w:t xml:space="preserve"> </w:t>
      </w:r>
      <w:r w:rsidRPr="00F10C0D">
        <w:rPr>
          <w:rFonts w:ascii="Trebuchet MS" w:eastAsia="Trebuchet MS" w:hAnsi="Trebuchet MS" w:cs="Trebuchet MS"/>
          <w:color w:val="0D0D0D"/>
          <w:spacing w:val="2"/>
          <w:highlight w:val="lightGray"/>
        </w:rPr>
        <w:t>Î</w:t>
      </w:r>
      <w:r w:rsidRPr="00F10C0D">
        <w:rPr>
          <w:rFonts w:ascii="Trebuchet MS" w:eastAsia="Trebuchet MS" w:hAnsi="Trebuchet MS" w:cs="Trebuchet MS"/>
          <w:color w:val="0D0D0D"/>
          <w:highlight w:val="lightGray"/>
        </w:rPr>
        <w:t>n</w:t>
      </w:r>
      <w:r w:rsidRPr="00F10C0D">
        <w:rPr>
          <w:rFonts w:ascii="Trebuchet MS" w:eastAsia="Trebuchet MS" w:hAnsi="Trebuchet MS" w:cs="Trebuchet MS"/>
          <w:color w:val="0D0D0D"/>
          <w:spacing w:val="37"/>
          <w:highlight w:val="lightGray"/>
        </w:rPr>
        <w:t xml:space="preserve"> </w:t>
      </w:r>
      <w:r w:rsidRPr="00F10C0D">
        <w:rPr>
          <w:rFonts w:ascii="Trebuchet MS" w:eastAsia="Trebuchet MS" w:hAnsi="Trebuchet MS" w:cs="Trebuchet MS"/>
          <w:color w:val="0D0D0D"/>
          <w:highlight w:val="lightGray"/>
        </w:rPr>
        <w:t>c</w:t>
      </w:r>
      <w:r w:rsidRPr="00F10C0D">
        <w:rPr>
          <w:rFonts w:ascii="Trebuchet MS" w:eastAsia="Trebuchet MS" w:hAnsi="Trebuchet MS" w:cs="Trebuchet MS"/>
          <w:color w:val="0D0D0D"/>
          <w:spacing w:val="-1"/>
          <w:highlight w:val="lightGray"/>
        </w:rPr>
        <w:t>azu</w:t>
      </w:r>
      <w:r w:rsidRPr="00F10C0D">
        <w:rPr>
          <w:rFonts w:ascii="Trebuchet MS" w:eastAsia="Trebuchet MS" w:hAnsi="Trebuchet MS" w:cs="Trebuchet MS"/>
          <w:color w:val="0D0D0D"/>
          <w:highlight w:val="lightGray"/>
        </w:rPr>
        <w:t>l</w:t>
      </w:r>
      <w:r w:rsidRPr="00F10C0D">
        <w:rPr>
          <w:rFonts w:ascii="Trebuchet MS" w:eastAsia="Trebuchet MS" w:hAnsi="Trebuchet MS" w:cs="Trebuchet MS"/>
          <w:color w:val="0D0D0D"/>
          <w:spacing w:val="50"/>
          <w:highlight w:val="lightGray"/>
        </w:rPr>
        <w:t xml:space="preserve"> </w:t>
      </w:r>
      <w:r w:rsidRPr="00F10C0D">
        <w:rPr>
          <w:rFonts w:ascii="Trebuchet MS" w:eastAsia="Trebuchet MS" w:hAnsi="Trebuchet MS" w:cs="Trebuchet MS"/>
          <w:color w:val="0D0D0D"/>
          <w:spacing w:val="-1"/>
          <w:highlight w:val="lightGray"/>
        </w:rPr>
        <w:t>notificări</w:t>
      </w:r>
      <w:r w:rsidRPr="00F10C0D">
        <w:rPr>
          <w:rFonts w:ascii="Trebuchet MS" w:eastAsia="Trebuchet MS" w:hAnsi="Trebuchet MS" w:cs="Trebuchet MS"/>
          <w:color w:val="0D0D0D"/>
          <w:highlight w:val="lightGray"/>
        </w:rPr>
        <w:t xml:space="preserve">i </w:t>
      </w:r>
      <w:r w:rsidR="005A643B" w:rsidRPr="00F10C0D">
        <w:rPr>
          <w:rFonts w:ascii="Trebuchet MS" w:eastAsia="Trebuchet MS" w:hAnsi="Trebuchet MS" w:cs="Trebuchet MS"/>
          <w:color w:val="0D0D0D"/>
          <w:highlight w:val="lightGray"/>
        </w:rPr>
        <w:t xml:space="preserve">depuse conform alin. (7) </w:t>
      </w:r>
      <w:proofErr w:type="gramStart"/>
      <w:r w:rsidR="00A861EB" w:rsidRPr="00F10C0D">
        <w:rPr>
          <w:rFonts w:ascii="Trebuchet MS" w:eastAsia="Trebuchet MS" w:hAnsi="Trebuchet MS" w:cs="Trebuchet MS"/>
          <w:color w:val="0D0D0D"/>
          <w:highlight w:val="lightGray"/>
        </w:rPr>
        <w:t>literele</w:t>
      </w:r>
      <w:proofErr w:type="gramEnd"/>
      <w:r w:rsidR="005A643B" w:rsidRPr="00F10C0D">
        <w:rPr>
          <w:rFonts w:ascii="Trebuchet MS" w:eastAsia="Trebuchet MS" w:hAnsi="Trebuchet MS" w:cs="Trebuchet MS"/>
          <w:color w:val="0D0D0D"/>
          <w:highlight w:val="lightGray"/>
        </w:rPr>
        <w:t xml:space="preserve"> b), c), d) și e)</w:t>
      </w:r>
      <w:r w:rsidRPr="00F10C0D">
        <w:rPr>
          <w:rFonts w:ascii="Trebuchet MS" w:eastAsia="Trebuchet MS" w:hAnsi="Trebuchet MS" w:cs="Trebuchet MS"/>
          <w:color w:val="0D0D0D"/>
          <w:w w:val="103"/>
          <w:highlight w:val="lightGray"/>
        </w:rPr>
        <w:t xml:space="preserve">, </w:t>
      </w:r>
      <w:r w:rsidRPr="00F10C0D">
        <w:rPr>
          <w:rFonts w:ascii="Trebuchet MS" w:eastAsia="Trebuchet MS" w:hAnsi="Trebuchet MS" w:cs="Trebuchet MS"/>
          <w:color w:val="0D0D0D"/>
          <w:spacing w:val="-1"/>
          <w:highlight w:val="lightGray"/>
        </w:rPr>
        <w:t>AMPOCU/O</w:t>
      </w:r>
      <w:r w:rsidRPr="00F10C0D">
        <w:rPr>
          <w:rFonts w:ascii="Trebuchet MS" w:eastAsia="Trebuchet MS" w:hAnsi="Trebuchet MS" w:cs="Trebuchet MS"/>
          <w:color w:val="0D0D0D"/>
          <w:highlight w:val="lightGray"/>
        </w:rPr>
        <w:t>I</w:t>
      </w:r>
      <w:r w:rsidRPr="00F10C0D">
        <w:rPr>
          <w:rFonts w:ascii="Trebuchet MS" w:eastAsia="Trebuchet MS" w:hAnsi="Trebuchet MS" w:cs="Trebuchet MS"/>
          <w:color w:val="0D0D0D"/>
          <w:spacing w:val="35"/>
          <w:highlight w:val="lightGray"/>
        </w:rPr>
        <w:t xml:space="preserve"> </w:t>
      </w:r>
      <w:r w:rsidRPr="00F10C0D">
        <w:rPr>
          <w:rFonts w:ascii="Trebuchet MS" w:eastAsia="Trebuchet MS" w:hAnsi="Trebuchet MS" w:cs="Trebuchet MS"/>
          <w:color w:val="0D0D0D"/>
          <w:spacing w:val="-1"/>
          <w:highlight w:val="lightGray"/>
        </w:rPr>
        <w:t>responsabi</w:t>
      </w:r>
      <w:r w:rsidRPr="00F10C0D">
        <w:rPr>
          <w:rFonts w:ascii="Trebuchet MS" w:eastAsia="Trebuchet MS" w:hAnsi="Trebuchet MS" w:cs="Trebuchet MS"/>
          <w:color w:val="0D0D0D"/>
          <w:highlight w:val="lightGray"/>
        </w:rPr>
        <w:t>l</w:t>
      </w:r>
      <w:r w:rsidRPr="00F10C0D">
        <w:rPr>
          <w:rFonts w:ascii="Trebuchet MS" w:eastAsia="Trebuchet MS" w:hAnsi="Trebuchet MS" w:cs="Trebuchet MS"/>
          <w:color w:val="0D0D0D"/>
          <w:spacing w:val="34"/>
          <w:highlight w:val="lightGray"/>
        </w:rPr>
        <w:t xml:space="preserve"> </w:t>
      </w:r>
      <w:r w:rsidRPr="00F10C0D">
        <w:rPr>
          <w:rFonts w:ascii="Trebuchet MS" w:eastAsia="Trebuchet MS" w:hAnsi="Trebuchet MS" w:cs="Trebuchet MS"/>
          <w:color w:val="0D0D0D"/>
          <w:highlight w:val="lightGray"/>
        </w:rPr>
        <w:t>va</w:t>
      </w:r>
      <w:r w:rsidRPr="00F10C0D">
        <w:rPr>
          <w:rFonts w:ascii="Trebuchet MS" w:eastAsia="Trebuchet MS" w:hAnsi="Trebuchet MS" w:cs="Trebuchet MS"/>
          <w:color w:val="0D0D0D"/>
          <w:spacing w:val="8"/>
          <w:highlight w:val="lightGray"/>
        </w:rPr>
        <w:t xml:space="preserve"> </w:t>
      </w:r>
      <w:r w:rsidRPr="00F10C0D">
        <w:rPr>
          <w:rFonts w:ascii="Trebuchet MS" w:eastAsia="Trebuchet MS" w:hAnsi="Trebuchet MS" w:cs="Trebuchet MS"/>
          <w:color w:val="0D0D0D"/>
          <w:highlight w:val="lightGray"/>
        </w:rPr>
        <w:t>aproba</w:t>
      </w:r>
      <w:r w:rsidRPr="00F10C0D">
        <w:rPr>
          <w:rFonts w:ascii="Trebuchet MS" w:eastAsia="Trebuchet MS" w:hAnsi="Trebuchet MS" w:cs="Trebuchet MS"/>
          <w:color w:val="0D0D0D"/>
          <w:spacing w:val="21"/>
          <w:highlight w:val="lightGray"/>
        </w:rPr>
        <w:t xml:space="preserve"> </w:t>
      </w:r>
      <w:r w:rsidRPr="00F10C0D">
        <w:rPr>
          <w:rFonts w:ascii="Trebuchet MS" w:eastAsia="Trebuchet MS" w:hAnsi="Trebuchet MS" w:cs="Trebuchet MS"/>
          <w:color w:val="0D0D0D"/>
          <w:highlight w:val="lightGray"/>
        </w:rPr>
        <w:t>notificarea</w:t>
      </w:r>
      <w:r w:rsidRPr="00F10C0D">
        <w:rPr>
          <w:rFonts w:ascii="Trebuchet MS" w:eastAsia="Trebuchet MS" w:hAnsi="Trebuchet MS" w:cs="Trebuchet MS"/>
          <w:color w:val="0D0D0D"/>
          <w:spacing w:val="31"/>
          <w:highlight w:val="lightGray"/>
        </w:rPr>
        <w:t xml:space="preserve"> </w:t>
      </w:r>
      <w:r w:rsidRPr="00F10C0D">
        <w:rPr>
          <w:rFonts w:ascii="Trebuchet MS" w:eastAsia="Trebuchet MS" w:hAnsi="Trebuchet MS" w:cs="Trebuchet MS"/>
          <w:color w:val="0D0D0D"/>
          <w:highlight w:val="lightGray"/>
        </w:rPr>
        <w:t>numai</w:t>
      </w:r>
      <w:r w:rsidRPr="00F10C0D">
        <w:rPr>
          <w:rFonts w:ascii="Trebuchet MS" w:eastAsia="Trebuchet MS" w:hAnsi="Trebuchet MS" w:cs="Trebuchet MS"/>
          <w:color w:val="0D0D0D"/>
          <w:spacing w:val="18"/>
          <w:highlight w:val="lightGray"/>
        </w:rPr>
        <w:t xml:space="preserve"> </w:t>
      </w:r>
      <w:r w:rsidRPr="00F10C0D">
        <w:rPr>
          <w:rFonts w:ascii="Trebuchet MS" w:eastAsia="Trebuchet MS" w:hAnsi="Trebuchet MS" w:cs="Trebuchet MS"/>
          <w:color w:val="0D0D0D"/>
          <w:highlight w:val="lightGray"/>
        </w:rPr>
        <w:t>prin</w:t>
      </w:r>
      <w:r w:rsidRPr="00F10C0D">
        <w:rPr>
          <w:rFonts w:ascii="Trebuchet MS" w:eastAsia="Trebuchet MS" w:hAnsi="Trebuchet MS" w:cs="Trebuchet MS"/>
          <w:color w:val="0D0D0D"/>
          <w:spacing w:val="13"/>
          <w:highlight w:val="lightGray"/>
        </w:rPr>
        <w:t xml:space="preserve"> </w:t>
      </w:r>
      <w:r w:rsidRPr="00F10C0D">
        <w:rPr>
          <w:rFonts w:ascii="Trebuchet MS" w:eastAsia="Trebuchet MS" w:hAnsi="Trebuchet MS" w:cs="Trebuchet MS"/>
          <w:color w:val="0D0D0D"/>
          <w:highlight w:val="lightGray"/>
        </w:rPr>
        <w:t>notă</w:t>
      </w:r>
      <w:r w:rsidRPr="00F10C0D">
        <w:rPr>
          <w:rFonts w:ascii="Trebuchet MS" w:eastAsia="Trebuchet MS" w:hAnsi="Trebuchet MS" w:cs="Trebuchet MS"/>
          <w:color w:val="0D0D0D"/>
          <w:spacing w:val="14"/>
          <w:highlight w:val="lightGray"/>
        </w:rPr>
        <w:t xml:space="preserve"> </w:t>
      </w:r>
      <w:r w:rsidRPr="00F10C0D">
        <w:rPr>
          <w:rFonts w:ascii="Trebuchet MS" w:eastAsia="Trebuchet MS" w:hAnsi="Trebuchet MS" w:cs="Trebuchet MS"/>
          <w:color w:val="0D0D0D"/>
          <w:highlight w:val="lightGray"/>
        </w:rPr>
        <w:t>de</w:t>
      </w:r>
      <w:r w:rsidRPr="00F10C0D">
        <w:rPr>
          <w:rFonts w:ascii="Trebuchet MS" w:eastAsia="Trebuchet MS" w:hAnsi="Trebuchet MS" w:cs="Trebuchet MS"/>
          <w:color w:val="0D0D0D"/>
          <w:spacing w:val="9"/>
          <w:highlight w:val="lightGray"/>
        </w:rPr>
        <w:t xml:space="preserve"> </w:t>
      </w:r>
      <w:r w:rsidRPr="00F10C0D">
        <w:rPr>
          <w:rFonts w:ascii="Trebuchet MS" w:eastAsia="Trebuchet MS" w:hAnsi="Trebuchet MS" w:cs="Trebuchet MS"/>
          <w:color w:val="0D0D0D"/>
          <w:w w:val="103"/>
          <w:highlight w:val="lightGray"/>
        </w:rPr>
        <w:t>acceptare.</w:t>
      </w:r>
    </w:p>
    <w:p w:rsidR="000B3971" w:rsidRDefault="000B3971">
      <w:pPr>
        <w:spacing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lastRenderedPageBreak/>
        <w:t>(</w:t>
      </w:r>
      <w:r>
        <w:rPr>
          <w:rFonts w:ascii="Trebuchet MS" w:eastAsia="Trebuchet MS" w:hAnsi="Trebuchet MS" w:cs="Trebuchet MS"/>
          <w:color w:val="0D0D0D"/>
          <w:spacing w:val="-1"/>
        </w:rPr>
        <w:t>11</w:t>
      </w:r>
      <w:r>
        <w:rPr>
          <w:rFonts w:ascii="Trebuchet MS" w:eastAsia="Trebuchet MS" w:hAnsi="Trebuchet MS" w:cs="Trebuchet MS"/>
          <w:color w:val="0D0D0D"/>
        </w:rPr>
        <w:t>)</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Perioada</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cuprinsă</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între</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solicitării</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clarificărilor la</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notificar</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1"/>
        </w:rPr>
        <w:t xml:space="preserve"> </w:t>
      </w:r>
      <w:r>
        <w:rPr>
          <w:rFonts w:ascii="Trebuchet MS" w:eastAsia="Trebuchet MS" w:hAnsi="Trebuchet MS" w:cs="Trebuchet MS"/>
          <w:color w:val="0D0D0D"/>
          <w:w w:val="103"/>
        </w:rPr>
        <w:t xml:space="preserve">înregistrării </w:t>
      </w:r>
      <w:r>
        <w:rPr>
          <w:rFonts w:ascii="Trebuchet MS" w:eastAsia="Trebuchet MS" w:hAnsi="Trebuchet MS" w:cs="Trebuchet MS"/>
          <w:color w:val="0D0D0D"/>
          <w:spacing w:val="-1"/>
        </w:rPr>
        <w:t>acestor</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registratur</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consider</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perioadă</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suspendat</w:t>
      </w:r>
      <w:r>
        <w:rPr>
          <w:rFonts w:ascii="Trebuchet MS" w:eastAsia="Trebuchet MS" w:hAnsi="Trebuchet MS" w:cs="Trebuchet MS"/>
          <w:color w:val="0D0D0D"/>
        </w:rPr>
        <w:t>ă</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verificarea </w:t>
      </w:r>
      <w:r>
        <w:rPr>
          <w:rFonts w:ascii="Trebuchet MS" w:eastAsia="Trebuchet MS" w:hAnsi="Trebuchet MS" w:cs="Trebuchet MS"/>
          <w:color w:val="0D0D0D"/>
          <w:spacing w:val="-1"/>
          <w:w w:val="103"/>
        </w:rPr>
        <w:t>no</w:t>
      </w:r>
      <w:r>
        <w:rPr>
          <w:rFonts w:ascii="Trebuchet MS" w:eastAsia="Trebuchet MS" w:hAnsi="Trebuchet MS" w:cs="Trebuchet MS"/>
          <w:color w:val="0D0D0D"/>
          <w:spacing w:val="-3"/>
          <w:w w:val="103"/>
        </w:rPr>
        <w:t>t</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ficării.</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12</w:t>
      </w:r>
      <w:r>
        <w:rPr>
          <w:rFonts w:ascii="Trebuchet MS" w:eastAsia="Trebuchet MS" w:hAnsi="Trebuchet MS" w:cs="Trebuchet MS"/>
          <w:color w:val="0D0D0D"/>
        </w:rPr>
        <w:t>)</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3"/>
        </w:rPr>
        <w:t>c</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solicit</w:t>
      </w:r>
      <w:r>
        <w:rPr>
          <w:rFonts w:ascii="Trebuchet MS" w:eastAsia="Trebuchet MS" w:hAnsi="Trebuchet MS" w:cs="Trebuchet MS"/>
          <w:color w:val="0D0D0D"/>
        </w:rPr>
        <w:t>ă</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clarificări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
        </w:rPr>
        <w:t xml:space="preserve"> </w:t>
      </w:r>
      <w:r>
        <w:rPr>
          <w:rFonts w:ascii="Trebuchet MS" w:eastAsia="Trebuchet MS" w:hAnsi="Trebuchet MS" w:cs="Trebuchet MS"/>
          <w:color w:val="0D0D0D"/>
        </w:rPr>
        <w:t>privire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modificarea </w:t>
      </w:r>
      <w:r>
        <w:rPr>
          <w:rFonts w:ascii="Trebuchet MS" w:eastAsia="Trebuchet MS" w:hAnsi="Trebuchet MS" w:cs="Trebuchet MS"/>
          <w:color w:val="0D0D0D"/>
          <w:spacing w:val="-1"/>
        </w:rPr>
        <w:t>propus</w:t>
      </w:r>
      <w:r>
        <w:rPr>
          <w:rFonts w:ascii="Trebuchet MS" w:eastAsia="Trebuchet MS" w:hAnsi="Trebuchet MS" w:cs="Trebuchet MS"/>
          <w:color w:val="0D0D0D"/>
        </w:rPr>
        <w:t>ă</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notificare,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beneficiarul/  liderul</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parteneria</w:t>
      </w:r>
      <w:r>
        <w:rPr>
          <w:rFonts w:ascii="Trebuchet MS" w:eastAsia="Trebuchet MS" w:hAnsi="Trebuchet MS" w:cs="Trebuchet MS"/>
          <w:color w:val="0D0D0D"/>
        </w:rPr>
        <w:t>t</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oblig</w:t>
      </w:r>
      <w:r>
        <w:rPr>
          <w:rFonts w:ascii="Trebuchet MS" w:eastAsia="Trebuchet MS" w:hAnsi="Trebuchet MS" w:cs="Trebuchet MS"/>
          <w:color w:val="0D0D0D"/>
          <w:spacing w:val="-1"/>
        </w:rPr>
        <w:t>a</w:t>
      </w:r>
      <w:r>
        <w:rPr>
          <w:rFonts w:ascii="Trebuchet MS" w:eastAsia="Trebuchet MS" w:hAnsi="Trebuchet MS" w:cs="Trebuchet MS"/>
          <w:color w:val="0D0D0D"/>
        </w:rPr>
        <w:t>ția</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furnizez</w:t>
      </w:r>
      <w:r>
        <w:rPr>
          <w:rFonts w:ascii="Trebuchet MS" w:eastAsia="Trebuchet MS" w:hAnsi="Trebuchet MS" w:cs="Trebuchet MS"/>
          <w:color w:val="0D0D0D"/>
        </w:rPr>
        <w:t>e</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2"/>
          <w:w w:val="103"/>
        </w:rPr>
        <w:t xml:space="preserve">un </w:t>
      </w:r>
      <w:r>
        <w:rPr>
          <w:rFonts w:ascii="Trebuchet MS" w:eastAsia="Trebuchet MS" w:hAnsi="Trebuchet MS" w:cs="Trebuchet MS"/>
          <w:color w:val="0D0D0D"/>
          <w:spacing w:val="-4"/>
        </w:rPr>
        <w:t>r</w:t>
      </w:r>
      <w:r>
        <w:rPr>
          <w:rFonts w:ascii="Trebuchet MS" w:eastAsia="Trebuchet MS" w:hAnsi="Trebuchet MS" w:cs="Trebuchet MS"/>
          <w:color w:val="0D0D0D"/>
          <w:spacing w:val="1"/>
        </w:rPr>
        <w:t>ă</w:t>
      </w:r>
      <w:r>
        <w:rPr>
          <w:rFonts w:ascii="Trebuchet MS" w:eastAsia="Trebuchet MS" w:hAnsi="Trebuchet MS" w:cs="Trebuchet MS"/>
          <w:color w:val="0D0D0D"/>
        </w:rPr>
        <w:t>spuns</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termenul</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comunicat</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AMPOCU/O</w:t>
      </w:r>
      <w:r>
        <w:rPr>
          <w:rFonts w:ascii="Trebuchet MS" w:eastAsia="Trebuchet MS" w:hAnsi="Trebuchet MS" w:cs="Trebuchet MS"/>
          <w:color w:val="0D0D0D"/>
        </w:rPr>
        <w:t>I</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w w:val="103"/>
        </w:rPr>
        <w:t>responsabi</w:t>
      </w:r>
      <w:r>
        <w:rPr>
          <w:rFonts w:ascii="Trebuchet MS" w:eastAsia="Trebuchet MS" w:hAnsi="Trebuchet MS" w:cs="Trebuchet MS"/>
          <w:color w:val="0D0D0D"/>
          <w:spacing w:val="1"/>
          <w:w w:val="103"/>
        </w:rPr>
        <w:t>l</w:t>
      </w:r>
      <w:r>
        <w:rPr>
          <w:rFonts w:ascii="Trebuchet MS" w:eastAsia="Trebuchet MS" w:hAnsi="Trebuchet MS" w:cs="Trebuchet MS"/>
          <w:color w:val="0D0D0D"/>
          <w:w w:val="103"/>
        </w:rPr>
        <w:t>.</w:t>
      </w:r>
    </w:p>
    <w:p w:rsidR="000B3971" w:rsidRDefault="000B3971">
      <w:pPr>
        <w:spacing w:before="3" w:line="100" w:lineRule="exact"/>
        <w:rPr>
          <w:sz w:val="11"/>
          <w:szCs w:val="11"/>
        </w:rPr>
      </w:pPr>
    </w:p>
    <w:p w:rsidR="000B3971" w:rsidRDefault="0099349E">
      <w:pPr>
        <w:spacing w:line="247" w:lineRule="auto"/>
        <w:ind w:left="133" w:right="103"/>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spacing w:val="1"/>
        </w:rPr>
        <w:t>(</w:t>
      </w:r>
      <w:r>
        <w:rPr>
          <w:rFonts w:ascii="Trebuchet MS" w:eastAsia="Trebuchet MS" w:hAnsi="Trebuchet MS" w:cs="Trebuchet MS"/>
          <w:color w:val="0D0D0D"/>
          <w:spacing w:val="-1"/>
        </w:rPr>
        <w:t>13</w:t>
      </w:r>
      <w:r>
        <w:rPr>
          <w:rFonts w:ascii="Trebuchet MS" w:eastAsia="Trebuchet MS" w:hAnsi="Trebuchet MS" w:cs="Trebuchet MS"/>
          <w:color w:val="0D0D0D"/>
        </w:rPr>
        <w:t>)</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Dacă,</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urm</w:t>
      </w:r>
      <w:r>
        <w:rPr>
          <w:rFonts w:ascii="Trebuchet MS" w:eastAsia="Trebuchet MS" w:hAnsi="Trebuchet MS" w:cs="Trebuchet MS"/>
          <w:color w:val="0D0D0D"/>
        </w:rPr>
        <w:t>a</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maxim</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2</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(dou</w:t>
      </w:r>
      <w:r>
        <w:rPr>
          <w:rFonts w:ascii="Trebuchet MS" w:eastAsia="Trebuchet MS" w:hAnsi="Trebuchet MS" w:cs="Trebuchet MS"/>
          <w:color w:val="0D0D0D"/>
          <w:spacing w:val="-1"/>
        </w:rPr>
        <w:t>ă</w:t>
      </w:r>
      <w:r>
        <w:rPr>
          <w:rFonts w:ascii="Trebuchet MS" w:eastAsia="Trebuchet MS" w:hAnsi="Trebuchet MS" w:cs="Trebuchet MS"/>
          <w:color w:val="0D0D0D"/>
        </w:rPr>
        <w:t>)</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solicitări  de</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clarific</w:t>
      </w:r>
      <w:r>
        <w:rPr>
          <w:rFonts w:ascii="Trebuchet MS" w:eastAsia="Trebuchet MS" w:hAnsi="Trebuchet MS" w:cs="Trebuchet MS"/>
          <w:color w:val="0D0D0D"/>
          <w:spacing w:val="-1"/>
        </w:rPr>
        <w:t>ări</w:t>
      </w:r>
      <w:r>
        <w:rPr>
          <w:rFonts w:ascii="Trebuchet MS" w:eastAsia="Trebuchet MS" w:hAnsi="Trebuchet MS" w:cs="Trebuchet MS"/>
          <w:color w:val="0D0D0D"/>
        </w:rPr>
        <w:t xml:space="preserve">,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3"/>
        </w:rPr>
        <w:t>b</w:t>
      </w:r>
      <w:r>
        <w:rPr>
          <w:rFonts w:ascii="Trebuchet MS" w:eastAsia="Trebuchet MS" w:hAnsi="Trebuchet MS" w:cs="Trebuchet MS"/>
          <w:color w:val="0D0D0D"/>
        </w:rPr>
        <w:t xml:space="preserve">eneficiarul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transmite </w:t>
      </w:r>
      <w:r>
        <w:rPr>
          <w:rFonts w:ascii="Trebuchet MS" w:eastAsia="Trebuchet MS" w:hAnsi="Trebuchet MS" w:cs="Trebuchet MS"/>
          <w:color w:val="0D0D0D"/>
        </w:rPr>
        <w:t xml:space="preserve">modificările/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informaţiile/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clarificăril</w:t>
      </w:r>
      <w:r>
        <w:rPr>
          <w:rFonts w:ascii="Trebuchet MS" w:eastAsia="Trebuchet MS" w:hAnsi="Trebuchet MS" w:cs="Trebuchet MS"/>
          <w:color w:val="0D0D0D"/>
        </w:rPr>
        <w:t xml:space="preserve">e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solicitate,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termenu</w:t>
      </w:r>
      <w:r>
        <w:rPr>
          <w:rFonts w:ascii="Trebuchet MS" w:eastAsia="Trebuchet MS" w:hAnsi="Trebuchet MS" w:cs="Trebuchet MS"/>
          <w:color w:val="0D0D0D"/>
        </w:rPr>
        <w:t>l  stabilit</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responsabi</w:t>
      </w:r>
      <w:r>
        <w:rPr>
          <w:rFonts w:ascii="Trebuchet MS" w:eastAsia="Trebuchet MS" w:hAnsi="Trebuchet MS" w:cs="Trebuchet MS"/>
          <w:color w:val="0D0D0D"/>
          <w:spacing w:val="1"/>
          <w:w w:val="103"/>
        </w:rPr>
        <w:t>l</w:t>
      </w:r>
      <w:r>
        <w:rPr>
          <w:rFonts w:ascii="Trebuchet MS" w:eastAsia="Trebuchet MS" w:hAnsi="Trebuchet MS" w:cs="Trebuchet MS"/>
          <w:color w:val="0D0D0D"/>
          <w:w w:val="103"/>
        </w:rPr>
        <w:t xml:space="preserve">, </w:t>
      </w:r>
      <w:r>
        <w:rPr>
          <w:rFonts w:ascii="Trebuchet MS" w:eastAsia="Trebuchet MS" w:hAnsi="Trebuchet MS" w:cs="Trebuchet MS"/>
          <w:color w:val="0D0D0D"/>
        </w:rPr>
        <w:t>notificarea</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respinge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drept.</w:t>
      </w:r>
    </w:p>
    <w:p w:rsidR="000B3971" w:rsidRDefault="0099349E">
      <w:pPr>
        <w:spacing w:before="71"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lastRenderedPageBreak/>
        <w:t>(</w:t>
      </w:r>
      <w:r>
        <w:rPr>
          <w:rFonts w:ascii="Trebuchet MS" w:eastAsia="Trebuchet MS" w:hAnsi="Trebuchet MS" w:cs="Trebuchet MS"/>
          <w:color w:val="0D0D0D"/>
          <w:spacing w:val="-1"/>
        </w:rPr>
        <w:t>14</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situaţi</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 responsabil</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resping</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modificăril</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contractual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w w:val="103"/>
        </w:rPr>
        <w:t xml:space="preserve">solicitate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 xml:space="preserve">notificare,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rPr>
        <w:t xml:space="preserve">l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va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informat  prin</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adres</w:t>
      </w:r>
      <w:r>
        <w:rPr>
          <w:rFonts w:ascii="Trebuchet MS" w:eastAsia="Trebuchet MS" w:hAnsi="Trebuchet MS" w:cs="Trebuchet MS"/>
          <w:color w:val="0D0D0D"/>
        </w:rPr>
        <w:t>ă</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oficială</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privire</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w w:val="103"/>
        </w:rPr>
        <w:t xml:space="preserve">respingerea </w:t>
      </w:r>
      <w:r>
        <w:rPr>
          <w:rFonts w:ascii="Trebuchet MS" w:eastAsia="Trebuchet MS" w:hAnsi="Trebuchet MS" w:cs="Trebuchet MS"/>
          <w:color w:val="0D0D0D"/>
        </w:rPr>
        <w:t xml:space="preserve">acesteia,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respectân</w:t>
      </w:r>
      <w:r>
        <w:rPr>
          <w:rFonts w:ascii="Trebuchet MS" w:eastAsia="Trebuchet MS" w:hAnsi="Trebuchet MS" w:cs="Trebuchet MS"/>
          <w:color w:val="0D0D0D"/>
        </w:rPr>
        <w:t xml:space="preserve">d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termenel</w:t>
      </w:r>
      <w:r>
        <w:rPr>
          <w:rFonts w:ascii="Trebuchet MS" w:eastAsia="Trebuchet MS" w:hAnsi="Trebuchet MS" w:cs="Trebuchet MS"/>
          <w:color w:val="0D0D0D"/>
        </w:rPr>
        <w:t xml:space="preserve">e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rPr>
        <w:t xml:space="preserve">puse   </w:t>
      </w:r>
      <w:r>
        <w:rPr>
          <w:rFonts w:ascii="Trebuchet MS" w:eastAsia="Trebuchet MS" w:hAnsi="Trebuchet MS" w:cs="Trebuchet MS"/>
          <w:color w:val="0D0D0D"/>
          <w:spacing w:val="-1"/>
        </w:rPr>
        <w:t>pri</w:t>
      </w:r>
      <w:r>
        <w:rPr>
          <w:rFonts w:ascii="Trebuchet MS" w:eastAsia="Trebuchet MS" w:hAnsi="Trebuchet MS" w:cs="Trebuchet MS"/>
          <w:color w:val="0D0D0D"/>
        </w:rPr>
        <w:t xml:space="preserve">n </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prezentu</w:t>
      </w:r>
      <w:r>
        <w:rPr>
          <w:rFonts w:ascii="Trebuchet MS" w:eastAsia="Trebuchet MS" w:hAnsi="Trebuchet MS" w:cs="Trebuchet MS"/>
          <w:color w:val="0D0D0D"/>
        </w:rPr>
        <w:t xml:space="preserve">l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 xml:space="preserve">t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1"/>
        </w:rPr>
        <w:t>nanţar</w:t>
      </w:r>
      <w:r>
        <w:rPr>
          <w:rFonts w:ascii="Trebuchet MS" w:eastAsia="Trebuchet MS" w:hAnsi="Trebuchet MS" w:cs="Trebuchet MS"/>
          <w:color w:val="0D0D0D"/>
        </w:rPr>
        <w:t xml:space="preserve">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şi </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w w:val="103"/>
        </w:rPr>
        <w:t xml:space="preserve">în </w:t>
      </w:r>
      <w:r>
        <w:rPr>
          <w:rFonts w:ascii="Trebuchet MS" w:eastAsia="Trebuchet MS" w:hAnsi="Trebuchet MS" w:cs="Trebuchet MS"/>
          <w:color w:val="0D0D0D"/>
          <w:spacing w:val="-1"/>
        </w:rPr>
        <w:t>conformitat</w:t>
      </w:r>
      <w:r>
        <w:rPr>
          <w:rFonts w:ascii="Trebuchet MS" w:eastAsia="Trebuchet MS" w:hAnsi="Trebuchet MS" w:cs="Trebuchet MS"/>
          <w:color w:val="0D0D0D"/>
        </w:rPr>
        <w:t xml:space="preserve">e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documen</w:t>
      </w:r>
      <w:r>
        <w:rPr>
          <w:rFonts w:ascii="Trebuchet MS" w:eastAsia="Trebuchet MS" w:hAnsi="Trebuchet MS" w:cs="Trebuchet MS"/>
          <w:color w:val="0D0D0D"/>
          <w:spacing w:val="-3"/>
        </w:rPr>
        <w:t>t</w:t>
      </w:r>
      <w:r>
        <w:rPr>
          <w:rFonts w:ascii="Trebuchet MS" w:eastAsia="Trebuchet MS" w:hAnsi="Trebuchet MS" w:cs="Trebuchet MS"/>
          <w:color w:val="0D0D0D"/>
        </w:rPr>
        <w:t xml:space="preserve">ele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subsecvente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emis</w:t>
      </w:r>
      <w:r>
        <w:rPr>
          <w:rFonts w:ascii="Trebuchet MS" w:eastAsia="Trebuchet MS" w:hAnsi="Trebuchet MS" w:cs="Trebuchet MS"/>
          <w:color w:val="0D0D0D"/>
        </w:rPr>
        <w:t>e  de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 xml:space="preserve">AMPOCU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vedere</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implementării </w:t>
      </w:r>
      <w:r>
        <w:rPr>
          <w:rFonts w:ascii="Trebuchet MS" w:eastAsia="Trebuchet MS" w:hAnsi="Trebuchet MS" w:cs="Trebuchet MS"/>
          <w:color w:val="0D0D0D"/>
          <w:spacing w:val="-2"/>
          <w:w w:val="103"/>
        </w:rPr>
        <w:t>pro</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ectului.</w:t>
      </w:r>
    </w:p>
    <w:p w:rsidR="000B3971" w:rsidRDefault="000B3971">
      <w:pPr>
        <w:spacing w:before="3" w:line="100" w:lineRule="exact"/>
        <w:rPr>
          <w:sz w:val="11"/>
          <w:szCs w:val="11"/>
        </w:rPr>
      </w:pPr>
    </w:p>
    <w:p w:rsidR="000B3971" w:rsidRDefault="0099349E">
      <w:pPr>
        <w:spacing w:line="247" w:lineRule="auto"/>
        <w:ind w:left="133" w:right="104"/>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15</w:t>
      </w:r>
      <w:r>
        <w:rPr>
          <w:rFonts w:ascii="Trebuchet MS" w:eastAsia="Trebuchet MS" w:hAnsi="Trebuchet MS" w:cs="Trebuchet MS"/>
          <w:color w:val="0D0D0D"/>
        </w:rPr>
        <w:t>) Notificarea</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ave</w:t>
      </w:r>
      <w:r>
        <w:rPr>
          <w:rFonts w:ascii="Trebuchet MS" w:eastAsia="Trebuchet MS" w:hAnsi="Trebuchet MS" w:cs="Trebuchet MS"/>
          <w:color w:val="0D0D0D"/>
        </w:rPr>
        <w:t>a</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caracte</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retroactiv</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şi </w:t>
      </w:r>
      <w:r>
        <w:rPr>
          <w:rFonts w:ascii="Trebuchet MS" w:eastAsia="Trebuchet MS" w:hAnsi="Trebuchet MS" w:cs="Trebuchet MS"/>
          <w:color w:val="0D0D0D"/>
          <w:spacing w:val="-2"/>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ave</w:t>
      </w:r>
      <w:r>
        <w:rPr>
          <w:rFonts w:ascii="Trebuchet MS" w:eastAsia="Trebuchet MS" w:hAnsi="Trebuchet MS" w:cs="Trebuchet MS"/>
          <w:color w:val="0D0D0D"/>
        </w:rPr>
        <w:t>a</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scopu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efectu</w:t>
      </w:r>
      <w:r>
        <w:rPr>
          <w:rFonts w:ascii="Trebuchet MS" w:eastAsia="Trebuchet MS" w:hAnsi="Trebuchet MS" w:cs="Trebuchet MS"/>
          <w:color w:val="0D0D0D"/>
        </w:rPr>
        <w:t>l</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w w:val="103"/>
        </w:rPr>
        <w:t xml:space="preserve">a </w:t>
      </w:r>
      <w:proofErr w:type="gramStart"/>
      <w:r>
        <w:rPr>
          <w:rFonts w:ascii="Trebuchet MS" w:eastAsia="Trebuchet MS" w:hAnsi="Trebuchet MS" w:cs="Trebuchet MS"/>
          <w:color w:val="0D0D0D"/>
          <w:spacing w:val="-1"/>
        </w:rPr>
        <w:t>produc</w:t>
      </w:r>
      <w:r>
        <w:rPr>
          <w:rFonts w:ascii="Trebuchet MS" w:eastAsia="Trebuchet MS" w:hAnsi="Trebuchet MS" w:cs="Trebuchet MS"/>
          <w:color w:val="0D0D0D"/>
        </w:rPr>
        <w:t>e  schimbări</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 xml:space="preserve">t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ar</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pun</w:t>
      </w:r>
      <w:r>
        <w:rPr>
          <w:rFonts w:ascii="Trebuchet MS" w:eastAsia="Trebuchet MS" w:hAnsi="Trebuchet MS" w:cs="Trebuchet MS"/>
          <w:color w:val="0D0D0D"/>
        </w:rPr>
        <w:t>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discuţie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decizi</w:t>
      </w:r>
      <w:r>
        <w:rPr>
          <w:rFonts w:ascii="Trebuchet MS" w:eastAsia="Trebuchet MS" w:hAnsi="Trebuchet MS" w:cs="Trebuchet MS"/>
          <w:color w:val="0D0D0D"/>
        </w:rPr>
        <w:t>a</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acordar</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 xml:space="preserve">finanţării </w:t>
      </w:r>
      <w:r>
        <w:rPr>
          <w:rFonts w:ascii="Trebuchet MS" w:eastAsia="Trebuchet MS" w:hAnsi="Trebuchet MS" w:cs="Trebuchet MS"/>
          <w:color w:val="0D0D0D"/>
          <w:spacing w:val="-1"/>
        </w:rPr>
        <w:t>neram</w:t>
      </w:r>
      <w:r>
        <w:rPr>
          <w:rFonts w:ascii="Trebuchet MS" w:eastAsia="Trebuchet MS" w:hAnsi="Trebuchet MS" w:cs="Trebuchet MS"/>
          <w:color w:val="0D0D0D"/>
        </w:rPr>
        <w:t>bursabile</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sau</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ar</w:t>
      </w:r>
      <w:r>
        <w:rPr>
          <w:rFonts w:ascii="Trebuchet MS" w:eastAsia="Trebuchet MS" w:hAnsi="Trebuchet MS" w:cs="Trebuchet MS"/>
          <w:color w:val="0D0D0D"/>
          <w:spacing w:val="7"/>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contrare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principiului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tratamentului</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egal</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al</w:t>
      </w:r>
      <w:r>
        <w:rPr>
          <w:rFonts w:ascii="Trebuchet MS" w:eastAsia="Trebuchet MS" w:hAnsi="Trebuchet MS" w:cs="Trebuchet MS"/>
          <w:color w:val="0D0D0D"/>
          <w:spacing w:val="7"/>
        </w:rPr>
        <w:t xml:space="preserve"> </w:t>
      </w:r>
      <w:r>
        <w:rPr>
          <w:rFonts w:ascii="Trebuchet MS" w:eastAsia="Trebuchet MS" w:hAnsi="Trebuchet MS" w:cs="Trebuchet MS"/>
          <w:color w:val="0D0D0D"/>
          <w:w w:val="103"/>
        </w:rPr>
        <w:t>solicitanţilor.</w:t>
      </w:r>
    </w:p>
    <w:p w:rsidR="000B3971" w:rsidRDefault="000B3971">
      <w:pPr>
        <w:spacing w:before="5"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16</w:t>
      </w:r>
      <w:r>
        <w:rPr>
          <w:rFonts w:ascii="Trebuchet MS" w:eastAsia="Trebuchet MS" w:hAnsi="Trebuchet MS" w:cs="Trebuchet MS"/>
          <w:color w:val="0D0D0D"/>
        </w:rPr>
        <w:t xml:space="preserve">)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spacing w:val="2"/>
        </w:rPr>
        <w:t>U</w:t>
      </w:r>
      <w:r>
        <w:rPr>
          <w:rFonts w:ascii="Trebuchet MS" w:eastAsia="Trebuchet MS" w:hAnsi="Trebuchet MS" w:cs="Trebuchet MS"/>
          <w:color w:val="0D0D0D"/>
        </w:rPr>
        <w:t xml:space="preserve">/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 xml:space="preserve">l </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rezerv</w:t>
      </w:r>
      <w:r>
        <w:rPr>
          <w:rFonts w:ascii="Trebuchet MS" w:eastAsia="Trebuchet MS" w:hAnsi="Trebuchet MS" w:cs="Trebuchet MS"/>
          <w:color w:val="0D0D0D"/>
        </w:rPr>
        <w:t xml:space="preserve">ă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 xml:space="preserve">l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declar</w:t>
      </w:r>
      <w:r>
        <w:rPr>
          <w:rFonts w:ascii="Trebuchet MS" w:eastAsia="Trebuchet MS" w:hAnsi="Trebuchet MS" w:cs="Trebuchet MS"/>
          <w:color w:val="0D0D0D"/>
        </w:rPr>
        <w:t xml:space="preserve">a </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 xml:space="preserve">neeligibile </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cheltuielile </w:t>
      </w:r>
      <w:r>
        <w:rPr>
          <w:rFonts w:ascii="Trebuchet MS" w:eastAsia="Trebuchet MS" w:hAnsi="Trebuchet MS" w:cs="Trebuchet MS"/>
          <w:color w:val="0D0D0D"/>
        </w:rPr>
        <w:t>efectuate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nerespectare</w:t>
      </w:r>
      <w:r>
        <w:rPr>
          <w:rFonts w:ascii="Trebuchet MS" w:eastAsia="Trebuchet MS" w:hAnsi="Trebuchet MS" w:cs="Trebuchet MS"/>
          <w:color w:val="0D0D0D"/>
        </w:rPr>
        <w:t>a</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legale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vigoare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 aplica</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corec</w:t>
      </w:r>
      <w:r>
        <w:rPr>
          <w:rFonts w:ascii="Trebuchet MS" w:eastAsia="Trebuchet MS" w:hAnsi="Trebuchet MS" w:cs="Trebuchet MS"/>
          <w:color w:val="0D0D0D"/>
          <w:spacing w:val="-1"/>
          <w:w w:val="103"/>
        </w:rPr>
        <w:t>ţ</w:t>
      </w:r>
      <w:r>
        <w:rPr>
          <w:rFonts w:ascii="Trebuchet MS" w:eastAsia="Trebuchet MS" w:hAnsi="Trebuchet MS" w:cs="Trebuchet MS"/>
          <w:color w:val="0D0D0D"/>
          <w:spacing w:val="-2"/>
          <w:w w:val="103"/>
        </w:rPr>
        <w:t xml:space="preserve">ii </w:t>
      </w:r>
      <w:r>
        <w:rPr>
          <w:rFonts w:ascii="Trebuchet MS" w:eastAsia="Trebuchet MS" w:hAnsi="Trebuchet MS" w:cs="Trebuchet MS"/>
          <w:color w:val="0D0D0D"/>
        </w:rPr>
        <w:t xml:space="preserve">financiare/reduceri </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 xml:space="preserve">procentuale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2"/>
        </w:rPr>
        <w:t>c</w:t>
      </w:r>
      <w:r>
        <w:rPr>
          <w:rFonts w:ascii="Trebuchet MS" w:eastAsia="Trebuchet MS" w:hAnsi="Trebuchet MS" w:cs="Trebuchet MS"/>
          <w:color w:val="0D0D0D"/>
        </w:rPr>
        <w:t>a</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1"/>
        </w:rPr>
        <w:t>ur</w:t>
      </w:r>
      <w:r>
        <w:rPr>
          <w:rFonts w:ascii="Trebuchet MS" w:eastAsia="Trebuchet MS" w:hAnsi="Trebuchet MS" w:cs="Trebuchet MS"/>
          <w:color w:val="0D0D0D"/>
          <w:spacing w:val="-2"/>
        </w:rPr>
        <w:t>m</w:t>
      </w:r>
      <w:r>
        <w:rPr>
          <w:rFonts w:ascii="Trebuchet MS" w:eastAsia="Trebuchet MS" w:hAnsi="Trebuchet MS" w:cs="Trebuchet MS"/>
          <w:color w:val="0D0D0D"/>
          <w:spacing w:val="-1"/>
        </w:rPr>
        <w:t>ar</w:t>
      </w:r>
      <w:r>
        <w:rPr>
          <w:rFonts w:ascii="Trebuchet MS" w:eastAsia="Trebuchet MS" w:hAnsi="Trebuchet MS" w:cs="Trebuchet MS"/>
          <w:color w:val="0D0D0D"/>
        </w:rPr>
        <w:t>e  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verific</w:t>
      </w:r>
      <w:r>
        <w:rPr>
          <w:rFonts w:ascii="Trebuchet MS" w:eastAsia="Trebuchet MS" w:hAnsi="Trebuchet MS" w:cs="Trebuchet MS"/>
          <w:color w:val="0D0D0D"/>
          <w:spacing w:val="-1"/>
        </w:rPr>
        <w:t>ări</w:t>
      </w:r>
      <w:r>
        <w:rPr>
          <w:rFonts w:ascii="Trebuchet MS" w:eastAsia="Trebuchet MS" w:hAnsi="Trebuchet MS" w:cs="Trebuchet MS"/>
          <w:color w:val="0D0D0D"/>
        </w:rPr>
        <w:t xml:space="preserve">i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cererilor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rambursare</w:t>
      </w:r>
      <w:r>
        <w:rPr>
          <w:rFonts w:ascii="Trebuchet MS" w:eastAsia="Trebuchet MS" w:hAnsi="Trebuchet MS" w:cs="Trebuchet MS"/>
          <w:color w:val="0D0D0D"/>
        </w:rPr>
        <w:t xml:space="preserve">/ </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plat</w:t>
      </w:r>
      <w:r>
        <w:rPr>
          <w:rFonts w:ascii="Trebuchet MS" w:eastAsia="Trebuchet MS" w:hAnsi="Trebuchet MS" w:cs="Trebuchet MS"/>
          <w:color w:val="0D0D0D"/>
          <w:spacing w:val="-1"/>
          <w:w w:val="103"/>
        </w:rPr>
        <w:t>ă</w:t>
      </w:r>
      <w:r>
        <w:rPr>
          <w:rFonts w:ascii="Trebuchet MS" w:eastAsia="Trebuchet MS" w:hAnsi="Trebuchet MS" w:cs="Trebuchet MS"/>
          <w:color w:val="0D0D0D"/>
          <w:w w:val="103"/>
        </w:rPr>
        <w:t xml:space="preserve">/ </w:t>
      </w:r>
      <w:r>
        <w:rPr>
          <w:rFonts w:ascii="Trebuchet MS" w:eastAsia="Trebuchet MS" w:hAnsi="Trebuchet MS" w:cs="Trebuchet MS"/>
          <w:color w:val="0D0D0D"/>
        </w:rPr>
        <w:t>prefina</w:t>
      </w:r>
      <w:r>
        <w:rPr>
          <w:rFonts w:ascii="Trebuchet MS" w:eastAsia="Trebuchet MS" w:hAnsi="Trebuchet MS" w:cs="Trebuchet MS"/>
          <w:color w:val="0D0D0D"/>
          <w:spacing w:val="-1"/>
        </w:rPr>
        <w:t>nțare</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situaţia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identificării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ătr</w:t>
      </w:r>
      <w:r>
        <w:rPr>
          <w:rFonts w:ascii="Trebuchet MS" w:eastAsia="Trebuchet MS" w:hAnsi="Trebuchet MS" w:cs="Trebuchet MS"/>
          <w:color w:val="0D0D0D"/>
        </w:rPr>
        <w:t>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uno</w:t>
      </w:r>
      <w:r>
        <w:rPr>
          <w:rFonts w:ascii="Trebuchet MS" w:eastAsia="Trebuchet MS" w:hAnsi="Trebuchet MS" w:cs="Trebuchet MS"/>
          <w:color w:val="0D0D0D"/>
        </w:rPr>
        <w:t>r</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w w:val="103"/>
        </w:rPr>
        <w:t>neconformit</w:t>
      </w:r>
      <w:r>
        <w:rPr>
          <w:rFonts w:ascii="Trebuchet MS" w:eastAsia="Trebuchet MS" w:hAnsi="Trebuchet MS" w:cs="Trebuchet MS"/>
          <w:color w:val="0D0D0D"/>
          <w:spacing w:val="1"/>
          <w:w w:val="103"/>
        </w:rPr>
        <w:t>ă</w:t>
      </w:r>
      <w:r>
        <w:rPr>
          <w:rFonts w:ascii="Trebuchet MS" w:eastAsia="Trebuchet MS" w:hAnsi="Trebuchet MS" w:cs="Trebuchet MS"/>
          <w:color w:val="0D0D0D"/>
          <w:spacing w:val="-3"/>
          <w:w w:val="103"/>
        </w:rPr>
        <w:t>ț</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/neregul</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 </w:t>
      </w:r>
      <w:r>
        <w:rPr>
          <w:rFonts w:ascii="Trebuchet MS" w:eastAsia="Trebuchet MS" w:hAnsi="Trebuchet MS" w:cs="Trebuchet MS"/>
          <w:color w:val="0D0D0D"/>
        </w:rPr>
        <w:t>ulterior</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avizării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notificărilor</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efectuate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ă</w:t>
      </w:r>
      <w:r>
        <w:rPr>
          <w:rFonts w:ascii="Trebuchet MS" w:eastAsia="Trebuchet MS" w:hAnsi="Trebuchet MS" w:cs="Trebuchet MS"/>
          <w:color w:val="0D0D0D"/>
        </w:rPr>
        <w:t>tre</w:t>
      </w:r>
      <w:r>
        <w:rPr>
          <w:rFonts w:ascii="Trebuchet MS" w:eastAsia="Trebuchet MS" w:hAnsi="Trebuchet MS" w:cs="Trebuchet MS"/>
          <w:color w:val="0D0D0D"/>
          <w:spacing w:val="15"/>
        </w:rPr>
        <w:t xml:space="preserve"> </w:t>
      </w:r>
      <w:r>
        <w:rPr>
          <w:rFonts w:ascii="Trebuchet MS" w:eastAsia="Trebuchet MS" w:hAnsi="Trebuchet MS" w:cs="Trebuchet MS"/>
          <w:color w:val="0D0D0D"/>
          <w:w w:val="103"/>
        </w:rPr>
        <w:t>Beneficiar.</w:t>
      </w:r>
    </w:p>
    <w:p w:rsidR="000B3971" w:rsidRDefault="000B3971">
      <w:pPr>
        <w:spacing w:before="6" w:line="100" w:lineRule="exact"/>
        <w:rPr>
          <w:sz w:val="11"/>
          <w:szCs w:val="11"/>
        </w:rPr>
      </w:pPr>
    </w:p>
    <w:p w:rsidR="000B3971" w:rsidRDefault="0099349E">
      <w:pPr>
        <w:ind w:left="133" w:right="110"/>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17</w:t>
      </w:r>
      <w:r>
        <w:rPr>
          <w:rFonts w:ascii="Trebuchet MS" w:eastAsia="Trebuchet MS" w:hAnsi="Trebuchet MS" w:cs="Trebuchet MS"/>
          <w:color w:val="0D0D0D"/>
        </w:rPr>
        <w:t>)</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B</w:t>
      </w:r>
      <w:r>
        <w:rPr>
          <w:rFonts w:ascii="Trebuchet MS" w:eastAsia="Trebuchet MS" w:hAnsi="Trebuchet MS" w:cs="Trebuchet MS"/>
          <w:color w:val="0D0D0D"/>
        </w:rPr>
        <w:t>e</w:t>
      </w:r>
      <w:r>
        <w:rPr>
          <w:rFonts w:ascii="Trebuchet MS" w:eastAsia="Trebuchet MS" w:hAnsi="Trebuchet MS" w:cs="Trebuchet MS"/>
          <w:color w:val="0D0D0D"/>
          <w:spacing w:val="-1"/>
        </w:rPr>
        <w:t>neficiaru</w:t>
      </w:r>
      <w:r>
        <w:rPr>
          <w:rFonts w:ascii="Trebuchet MS" w:eastAsia="Trebuchet MS" w:hAnsi="Trebuchet MS" w:cs="Trebuchet MS"/>
          <w:color w:val="0D0D0D"/>
        </w:rPr>
        <w:t>l</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spacing w:val="-2"/>
        </w:rPr>
        <w:t>r</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oblig</w:t>
      </w:r>
      <w:r>
        <w:rPr>
          <w:rFonts w:ascii="Trebuchet MS" w:eastAsia="Trebuchet MS" w:hAnsi="Trebuchet MS" w:cs="Trebuchet MS"/>
          <w:color w:val="0D0D0D"/>
          <w:spacing w:val="-1"/>
        </w:rPr>
        <w:t>a</w:t>
      </w:r>
      <w:r>
        <w:rPr>
          <w:rFonts w:ascii="Trebuchet MS" w:eastAsia="Trebuchet MS" w:hAnsi="Trebuchet MS" w:cs="Trebuchet MS"/>
          <w:color w:val="0D0D0D"/>
        </w:rPr>
        <w:t>ția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proofErr w:type="gramStart"/>
      <w:r>
        <w:rPr>
          <w:rFonts w:ascii="Trebuchet MS" w:eastAsia="Trebuchet MS" w:hAnsi="Trebuchet MS" w:cs="Trebuchet MS"/>
          <w:color w:val="0D0D0D"/>
        </w:rPr>
        <w:t>a</w:t>
      </w:r>
      <w:proofErr w:type="gramEnd"/>
      <w:r>
        <w:rPr>
          <w:rFonts w:ascii="Trebuchet MS" w:eastAsia="Trebuchet MS" w:hAnsi="Trebuchet MS" w:cs="Trebuchet MS"/>
          <w:color w:val="0D0D0D"/>
          <w:spacing w:val="4"/>
        </w:rPr>
        <w:t xml:space="preserve"> </w:t>
      </w:r>
      <w:r>
        <w:rPr>
          <w:rFonts w:ascii="Trebuchet MS" w:eastAsia="Trebuchet MS" w:hAnsi="Trebuchet MS" w:cs="Trebuchet MS"/>
          <w:color w:val="0D0D0D"/>
        </w:rPr>
        <w:t>informa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AMPOCU</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maximum</w:t>
      </w:r>
    </w:p>
    <w:p w:rsidR="000B3971" w:rsidRDefault="0099349E">
      <w:pPr>
        <w:spacing w:before="5"/>
        <w:ind w:left="133" w:right="105"/>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(trei</w:t>
      </w:r>
      <w:r>
        <w:rPr>
          <w:rFonts w:ascii="Trebuchet MS" w:eastAsia="Trebuchet MS" w:hAnsi="Trebuchet MS" w:cs="Trebuchet MS"/>
          <w:color w:val="0D0D0D"/>
        </w:rPr>
        <w:t>)</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zil</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privir</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următoarel</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aspecte</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vo</w:t>
      </w:r>
      <w:r>
        <w:rPr>
          <w:rFonts w:ascii="Trebuchet MS" w:eastAsia="Trebuchet MS" w:hAnsi="Trebuchet MS" w:cs="Trebuchet MS"/>
          <w:color w:val="0D0D0D"/>
        </w:rPr>
        <w:t>r</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fac</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obiectu</w:t>
      </w:r>
      <w:r>
        <w:rPr>
          <w:rFonts w:ascii="Trebuchet MS" w:eastAsia="Trebuchet MS" w:hAnsi="Trebuchet MS" w:cs="Trebuchet MS"/>
          <w:color w:val="0D0D0D"/>
        </w:rPr>
        <w:t>l</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aprobă</w:t>
      </w:r>
      <w:r>
        <w:rPr>
          <w:rFonts w:ascii="Trebuchet MS" w:eastAsia="Trebuchet MS" w:hAnsi="Trebuchet MS" w:cs="Trebuchet MS"/>
          <w:color w:val="0D0D0D"/>
          <w:w w:val="103"/>
        </w:rPr>
        <w:t>rii</w:t>
      </w:r>
    </w:p>
    <w:p w:rsidR="000B3971" w:rsidRDefault="0099349E">
      <w:pPr>
        <w:spacing w:before="10"/>
        <w:ind w:left="133" w:right="7257"/>
        <w:jc w:val="both"/>
        <w:rPr>
          <w:rFonts w:ascii="Trebuchet MS" w:eastAsia="Trebuchet MS" w:hAnsi="Trebuchet MS" w:cs="Trebuchet MS"/>
        </w:rPr>
      </w:pP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w w:val="103"/>
        </w:rPr>
        <w:t>responsabi</w:t>
      </w:r>
      <w:r>
        <w:rPr>
          <w:rFonts w:ascii="Trebuchet MS" w:eastAsia="Trebuchet MS" w:hAnsi="Trebuchet MS" w:cs="Trebuchet MS"/>
          <w:color w:val="0D0D0D"/>
          <w:spacing w:val="1"/>
          <w:w w:val="103"/>
        </w:rPr>
        <w:t>l</w:t>
      </w:r>
      <w:r>
        <w:rPr>
          <w:rFonts w:ascii="Trebuchet MS" w:eastAsia="Trebuchet MS" w:hAnsi="Trebuchet MS" w:cs="Trebuchet MS"/>
          <w:color w:val="0D0D0D"/>
          <w:w w:val="103"/>
        </w:rPr>
        <w:t>:</w:t>
      </w:r>
    </w:p>
    <w:p w:rsidR="000B3971" w:rsidRDefault="000B3971">
      <w:pPr>
        <w:spacing w:before="8" w:line="100" w:lineRule="exact"/>
        <w:rPr>
          <w:sz w:val="11"/>
          <w:szCs w:val="11"/>
        </w:rPr>
      </w:pPr>
    </w:p>
    <w:p w:rsidR="000B3971" w:rsidRDefault="0099349E">
      <w:pPr>
        <w:ind w:left="133" w:right="1986"/>
        <w:jc w:val="both"/>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7"/>
        </w:rPr>
        <w:t xml:space="preserve"> </w:t>
      </w:r>
      <w:proofErr w:type="gramStart"/>
      <w:r>
        <w:rPr>
          <w:rFonts w:ascii="Trebuchet MS" w:eastAsia="Trebuchet MS" w:hAnsi="Trebuchet MS" w:cs="Trebuchet MS"/>
          <w:color w:val="0D0D0D"/>
        </w:rPr>
        <w:t>schimbarea</w:t>
      </w:r>
      <w:proofErr w:type="gramEnd"/>
      <w:r>
        <w:rPr>
          <w:rFonts w:ascii="Trebuchet MS" w:eastAsia="Trebuchet MS" w:hAnsi="Trebuchet MS" w:cs="Trebuchet MS"/>
          <w:color w:val="0D0D0D"/>
          <w:spacing w:val="33"/>
        </w:rPr>
        <w:t xml:space="preserve"> </w:t>
      </w:r>
      <w:r>
        <w:rPr>
          <w:rFonts w:ascii="Trebuchet MS" w:eastAsia="Trebuchet MS" w:hAnsi="Trebuchet MS" w:cs="Trebuchet MS"/>
          <w:color w:val="0D0D0D"/>
        </w:rPr>
        <w:t>adresei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sediului</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si/sau</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datelor</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contact;</w:t>
      </w:r>
    </w:p>
    <w:p w:rsidR="000B3971" w:rsidRDefault="000B3971">
      <w:pPr>
        <w:spacing w:before="3" w:line="120" w:lineRule="exact"/>
        <w:rPr>
          <w:sz w:val="12"/>
          <w:szCs w:val="12"/>
        </w:rPr>
      </w:pPr>
    </w:p>
    <w:p w:rsidR="000B3971" w:rsidRDefault="0099349E">
      <w:pPr>
        <w:ind w:left="133" w:right="3204"/>
        <w:jc w:val="both"/>
        <w:rPr>
          <w:rFonts w:ascii="Trebuchet MS" w:eastAsia="Trebuchet MS" w:hAnsi="Trebuchet MS" w:cs="Trebuchet MS"/>
        </w:rPr>
      </w:pPr>
      <w:r>
        <w:rPr>
          <w:rFonts w:ascii="Trebuchet MS" w:eastAsia="Trebuchet MS" w:hAnsi="Trebuchet MS" w:cs="Trebuchet MS"/>
          <w:color w:val="0D0D0D"/>
        </w:rPr>
        <w:t>b)</w:t>
      </w:r>
      <w:r>
        <w:rPr>
          <w:rFonts w:ascii="Trebuchet MS" w:eastAsia="Trebuchet MS" w:hAnsi="Trebuchet MS" w:cs="Trebuchet MS"/>
          <w:color w:val="0D0D0D"/>
          <w:spacing w:val="8"/>
        </w:rPr>
        <w:t xml:space="preserve"> </w:t>
      </w:r>
      <w:proofErr w:type="gramStart"/>
      <w:r>
        <w:rPr>
          <w:rFonts w:ascii="Trebuchet MS" w:eastAsia="Trebuchet MS" w:hAnsi="Trebuchet MS" w:cs="Trebuchet MS"/>
          <w:color w:val="0D0D0D"/>
        </w:rPr>
        <w:t>schimbarea</w:t>
      </w:r>
      <w:proofErr w:type="gramEnd"/>
      <w:r>
        <w:rPr>
          <w:rFonts w:ascii="Trebuchet MS" w:eastAsia="Trebuchet MS" w:hAnsi="Trebuchet MS" w:cs="Trebuchet MS"/>
          <w:color w:val="0D0D0D"/>
          <w:spacing w:val="33"/>
        </w:rPr>
        <w:t xml:space="preserve"> </w:t>
      </w:r>
      <w:r>
        <w:rPr>
          <w:rFonts w:ascii="Trebuchet MS" w:eastAsia="Trebuchet MS" w:hAnsi="Trebuchet MS" w:cs="Trebuchet MS"/>
          <w:color w:val="0D0D0D"/>
        </w:rPr>
        <w:t>conturilor</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speciale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deschise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Proiect;</w:t>
      </w:r>
    </w:p>
    <w:p w:rsidR="000B3971" w:rsidRDefault="000B3971">
      <w:pPr>
        <w:spacing w:before="1" w:line="120" w:lineRule="exact"/>
        <w:rPr>
          <w:sz w:val="12"/>
          <w:szCs w:val="12"/>
        </w:rPr>
      </w:pPr>
    </w:p>
    <w:p w:rsidR="000B3971" w:rsidRDefault="0099349E">
      <w:pPr>
        <w:ind w:left="133" w:right="5266"/>
        <w:jc w:val="both"/>
        <w:rPr>
          <w:rFonts w:ascii="Trebuchet MS" w:eastAsia="Trebuchet MS" w:hAnsi="Trebuchet MS" w:cs="Trebuchet MS"/>
        </w:rPr>
      </w:pPr>
      <w:r>
        <w:rPr>
          <w:rFonts w:ascii="Trebuchet MS" w:eastAsia="Trebuchet MS" w:hAnsi="Trebuchet MS" w:cs="Trebuchet MS"/>
          <w:color w:val="0D0D0D"/>
        </w:rPr>
        <w:t>c)</w:t>
      </w:r>
      <w:r>
        <w:rPr>
          <w:rFonts w:ascii="Trebuchet MS" w:eastAsia="Trebuchet MS" w:hAnsi="Trebuchet MS" w:cs="Trebuchet MS"/>
          <w:color w:val="0D0D0D"/>
          <w:spacing w:val="7"/>
        </w:rPr>
        <w:t xml:space="preserve"> </w:t>
      </w:r>
      <w:proofErr w:type="gramStart"/>
      <w:r>
        <w:rPr>
          <w:rFonts w:ascii="Trebuchet MS" w:eastAsia="Trebuchet MS" w:hAnsi="Trebuchet MS" w:cs="Trebuchet MS"/>
          <w:color w:val="0D0D0D"/>
        </w:rPr>
        <w:t>înlocuirea</w:t>
      </w:r>
      <w:proofErr w:type="gramEnd"/>
      <w:r>
        <w:rPr>
          <w:rFonts w:ascii="Trebuchet MS" w:eastAsia="Trebuchet MS" w:hAnsi="Trebuchet MS" w:cs="Trebuchet MS"/>
          <w:color w:val="0D0D0D"/>
          <w:spacing w:val="29"/>
        </w:rPr>
        <w:t xml:space="preserve"> </w:t>
      </w:r>
      <w:r>
        <w:rPr>
          <w:rFonts w:ascii="Trebuchet MS" w:eastAsia="Trebuchet MS" w:hAnsi="Trebuchet MS" w:cs="Trebuchet MS"/>
          <w:color w:val="0D0D0D"/>
        </w:rPr>
        <w:t>reprezentantului</w:t>
      </w:r>
      <w:r>
        <w:rPr>
          <w:rFonts w:ascii="Trebuchet MS" w:eastAsia="Trebuchet MS" w:hAnsi="Trebuchet MS" w:cs="Trebuchet MS"/>
          <w:color w:val="0D0D0D"/>
          <w:spacing w:val="47"/>
        </w:rPr>
        <w:t xml:space="preserve"> </w:t>
      </w:r>
      <w:r>
        <w:rPr>
          <w:rFonts w:ascii="Trebuchet MS" w:eastAsia="Trebuchet MS" w:hAnsi="Trebuchet MS" w:cs="Trebuchet MS"/>
          <w:color w:val="0D0D0D"/>
          <w:w w:val="103"/>
        </w:rPr>
        <w:t>lega</w:t>
      </w:r>
      <w:r>
        <w:rPr>
          <w:rFonts w:ascii="Trebuchet MS" w:eastAsia="Trebuchet MS" w:hAnsi="Trebuchet MS" w:cs="Trebuchet MS"/>
          <w:color w:val="0D0D0D"/>
          <w:spacing w:val="-1"/>
          <w:w w:val="103"/>
        </w:rPr>
        <w:t>l</w:t>
      </w:r>
      <w:r>
        <w:rPr>
          <w:rFonts w:ascii="Trebuchet MS" w:eastAsia="Trebuchet MS" w:hAnsi="Trebuchet MS" w:cs="Trebuchet MS"/>
          <w:color w:val="0D0D0D"/>
          <w:w w:val="103"/>
        </w:rPr>
        <w:t>;</w:t>
      </w:r>
    </w:p>
    <w:p w:rsidR="000B3971" w:rsidRDefault="000B3971">
      <w:pPr>
        <w:spacing w:before="8" w:line="100" w:lineRule="exact"/>
        <w:rPr>
          <w:sz w:val="11"/>
          <w:szCs w:val="11"/>
        </w:rPr>
      </w:pPr>
    </w:p>
    <w:p w:rsidR="000B3971" w:rsidRDefault="0099349E">
      <w:pPr>
        <w:ind w:left="133" w:right="5303"/>
        <w:jc w:val="both"/>
        <w:rPr>
          <w:rFonts w:ascii="Trebuchet MS" w:eastAsia="Trebuchet MS" w:hAnsi="Trebuchet MS" w:cs="Trebuchet MS"/>
        </w:rPr>
      </w:pPr>
      <w:r>
        <w:rPr>
          <w:rFonts w:ascii="Trebuchet MS" w:eastAsia="Trebuchet MS" w:hAnsi="Trebuchet MS" w:cs="Trebuchet MS"/>
          <w:color w:val="0D0D0D"/>
        </w:rPr>
        <w:t>d)</w:t>
      </w:r>
      <w:r>
        <w:rPr>
          <w:rFonts w:ascii="Trebuchet MS" w:eastAsia="Trebuchet MS" w:hAnsi="Trebuchet MS" w:cs="Trebuchet MS"/>
          <w:color w:val="0D0D0D"/>
          <w:spacing w:val="8"/>
        </w:rPr>
        <w:t xml:space="preserve"> </w:t>
      </w:r>
      <w:proofErr w:type="gramStart"/>
      <w:r>
        <w:rPr>
          <w:rFonts w:ascii="Trebuchet MS" w:eastAsia="Trebuchet MS" w:hAnsi="Trebuchet MS" w:cs="Trebuchet MS"/>
          <w:color w:val="0D0D0D"/>
        </w:rPr>
        <w:t>modificarea</w:t>
      </w:r>
      <w:proofErr w:type="gramEnd"/>
      <w:r>
        <w:rPr>
          <w:rFonts w:ascii="Trebuchet MS" w:eastAsia="Trebuchet MS" w:hAnsi="Trebuchet MS" w:cs="Trebuchet MS"/>
          <w:color w:val="0D0D0D"/>
          <w:spacing w:val="34"/>
        </w:rPr>
        <w:t xml:space="preserve"> </w:t>
      </w:r>
      <w:r>
        <w:rPr>
          <w:rFonts w:ascii="Trebuchet MS" w:eastAsia="Trebuchet MS" w:hAnsi="Trebuchet MS" w:cs="Trebuchet MS"/>
          <w:color w:val="0D0D0D"/>
        </w:rPr>
        <w:t>Planului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achiz</w:t>
      </w:r>
      <w:r>
        <w:rPr>
          <w:rFonts w:ascii="Trebuchet MS" w:eastAsia="Trebuchet MS" w:hAnsi="Trebuchet MS" w:cs="Trebuchet MS"/>
          <w:color w:val="0D0D0D"/>
          <w:spacing w:val="1"/>
          <w:w w:val="103"/>
        </w:rPr>
        <w:t>i</w:t>
      </w:r>
      <w:r>
        <w:rPr>
          <w:rFonts w:ascii="Trebuchet MS" w:eastAsia="Trebuchet MS" w:hAnsi="Trebuchet MS" w:cs="Trebuchet MS"/>
          <w:color w:val="0D0D0D"/>
          <w:spacing w:val="-1"/>
          <w:w w:val="103"/>
        </w:rPr>
        <w:t>ți</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w:t>
      </w:r>
    </w:p>
    <w:p w:rsidR="000B3971" w:rsidRDefault="000B3971">
      <w:pPr>
        <w:spacing w:before="3" w:line="120" w:lineRule="exact"/>
        <w:rPr>
          <w:sz w:val="12"/>
          <w:szCs w:val="12"/>
        </w:rPr>
      </w:pPr>
    </w:p>
    <w:p w:rsidR="000B3971" w:rsidRDefault="0099349E">
      <w:pPr>
        <w:spacing w:line="247" w:lineRule="auto"/>
        <w:ind w:left="133" w:right="107"/>
        <w:jc w:val="both"/>
        <w:rPr>
          <w:rFonts w:ascii="Trebuchet MS" w:eastAsia="Trebuchet MS" w:hAnsi="Trebuchet MS" w:cs="Trebuchet MS"/>
        </w:rPr>
      </w:pP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proofErr w:type="gramStart"/>
      <w:r>
        <w:rPr>
          <w:rFonts w:ascii="Trebuchet MS" w:eastAsia="Trebuchet MS" w:hAnsi="Trebuchet MS" w:cs="Trebuchet MS"/>
          <w:color w:val="0D0D0D"/>
        </w:rPr>
        <w:t>modificarea</w:t>
      </w:r>
      <w:proofErr w:type="gramEnd"/>
      <w:r>
        <w:rPr>
          <w:rFonts w:ascii="Trebuchet MS" w:eastAsia="Trebuchet MS" w:hAnsi="Trebuchet MS" w:cs="Trebuchet MS"/>
          <w:color w:val="0D0D0D"/>
          <w:spacing w:val="32"/>
        </w:rPr>
        <w:t xml:space="preserve"> </w:t>
      </w:r>
      <w:r>
        <w:rPr>
          <w:rFonts w:ascii="Trebuchet MS" w:eastAsia="Trebuchet MS" w:hAnsi="Trebuchet MS" w:cs="Trebuchet MS"/>
          <w:color w:val="0D0D0D"/>
        </w:rPr>
        <w:t>graficului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depuner</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cereri</w:t>
      </w:r>
      <w:r>
        <w:rPr>
          <w:rFonts w:ascii="Trebuchet MS" w:eastAsia="Trebuchet MS" w:hAnsi="Trebuchet MS" w:cs="Trebuchet MS"/>
          <w:color w:val="0D0D0D"/>
          <w:spacing w:val="-1"/>
        </w:rPr>
        <w:t>lo</w:t>
      </w:r>
      <w:r>
        <w:rPr>
          <w:rFonts w:ascii="Trebuchet MS" w:eastAsia="Trebuchet MS" w:hAnsi="Trebuchet MS" w:cs="Trebuchet MS"/>
          <w:color w:val="0D0D0D"/>
        </w:rPr>
        <w:t>r</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w w:val="103"/>
        </w:rPr>
        <w:t xml:space="preserve">prefinantare/plată/rambursare a </w:t>
      </w:r>
      <w:r>
        <w:rPr>
          <w:rFonts w:ascii="Trebuchet MS" w:eastAsia="Trebuchet MS" w:hAnsi="Trebuchet MS" w:cs="Trebuchet MS"/>
          <w:color w:val="0D0D0D"/>
        </w:rPr>
        <w:t>cheltuielilor</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eligibile.</w:t>
      </w:r>
    </w:p>
    <w:p w:rsidR="000B3971" w:rsidRDefault="000B3971">
      <w:pPr>
        <w:spacing w:before="3" w:line="140" w:lineRule="exact"/>
        <w:rPr>
          <w:sz w:val="15"/>
          <w:szCs w:val="15"/>
        </w:rPr>
      </w:pPr>
    </w:p>
    <w:p w:rsidR="000B3971" w:rsidRDefault="000B3971">
      <w:pPr>
        <w:spacing w:line="200" w:lineRule="exact"/>
      </w:pPr>
    </w:p>
    <w:p w:rsidR="000B3971" w:rsidRDefault="0099349E">
      <w:pPr>
        <w:ind w:left="133" w:right="6815"/>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8</w:t>
      </w:r>
      <w:r>
        <w:rPr>
          <w:rFonts w:ascii="Trebuchet MS" w:eastAsia="Trebuchet MS" w:hAnsi="Trebuchet MS" w:cs="Trebuchet MS"/>
          <w:b/>
          <w:color w:val="0D0D0D"/>
          <w:spacing w:val="3"/>
        </w:rPr>
        <w:t xml:space="preserve"> </w:t>
      </w:r>
      <w:r>
        <w:rPr>
          <w:rFonts w:ascii="Trebuchet MS" w:eastAsia="Trebuchet MS" w:hAnsi="Trebuchet MS" w:cs="Trebuchet MS"/>
          <w:b/>
          <w:color w:val="0D0D0D"/>
          <w:spacing w:val="-1"/>
          <w:w w:val="103"/>
        </w:rPr>
        <w:t>Dezangajare</w:t>
      </w:r>
    </w:p>
    <w:p w:rsidR="000B3971" w:rsidRDefault="000B3971">
      <w:pPr>
        <w:spacing w:before="8" w:line="240" w:lineRule="exact"/>
        <w:rPr>
          <w:sz w:val="24"/>
          <w:szCs w:val="24"/>
        </w:rPr>
      </w:pPr>
    </w:p>
    <w:p w:rsidR="00BE5AAF" w:rsidRPr="00BE5AAF" w:rsidRDefault="00BE5AAF" w:rsidP="00BE5AAF">
      <w:pPr>
        <w:spacing w:line="247" w:lineRule="auto"/>
        <w:ind w:left="133" w:right="105"/>
        <w:jc w:val="both"/>
        <w:rPr>
          <w:rFonts w:ascii="Trebuchet MS" w:eastAsia="Trebuchet MS" w:hAnsi="Trebuchet MS" w:cs="Trebuchet MS"/>
          <w:color w:val="0D0D0D"/>
          <w:highlight w:val="lightGray"/>
        </w:rPr>
      </w:pPr>
      <w:r w:rsidRPr="00BE5AAF">
        <w:rPr>
          <w:rFonts w:ascii="Trebuchet MS" w:eastAsia="Trebuchet MS" w:hAnsi="Trebuchet MS" w:cs="Trebuchet MS"/>
          <w:color w:val="0D0D0D"/>
          <w:highlight w:val="lightGray"/>
        </w:rPr>
        <w:t>(1) În cazul în care, pe perioada de implementare a Proiectului, se înregistrează economii constând în  diferențe  între  valoarea  estimată  a cheltuielilor și valoarea prevăzută sau cheltuită, aceste economii se pot utiliza în scopul implementării Proiectului, cu condiția încheierii unui act adițional/notificare la contractul de finanțare, fără a afecta obiectivele Proiectului.</w:t>
      </w:r>
    </w:p>
    <w:p w:rsidR="00BE5AAF" w:rsidRPr="00BE5AAF" w:rsidRDefault="00BE5AAF" w:rsidP="00BE5AAF">
      <w:pPr>
        <w:spacing w:line="247" w:lineRule="auto"/>
        <w:ind w:left="133" w:right="105"/>
        <w:jc w:val="both"/>
        <w:rPr>
          <w:rFonts w:ascii="Trebuchet MS" w:eastAsia="Trebuchet MS" w:hAnsi="Trebuchet MS" w:cs="Trebuchet MS"/>
          <w:color w:val="0D0D0D"/>
        </w:rPr>
      </w:pPr>
      <w:r w:rsidRPr="00BE5AAF">
        <w:rPr>
          <w:rFonts w:ascii="Trebuchet MS" w:eastAsia="Trebuchet MS" w:hAnsi="Trebuchet MS" w:cs="Trebuchet MS"/>
          <w:color w:val="0D0D0D"/>
          <w:highlight w:val="lightGray"/>
        </w:rPr>
        <w:t>(2) Beneficiarul poate notifica OI/AM, în termen de maximum 10 zile lucrătoare de la finalizarea  contractului/contractelor de achiziție, cu privire la suma cu care s-a/s-au finalizat implementarea contractului/ contractelor de achiziție în vederea dezangajării fondurilor.</w:t>
      </w:r>
      <w:bookmarkStart w:id="0" w:name="_GoBack"/>
      <w:bookmarkEnd w:id="0"/>
    </w:p>
    <w:p w:rsidR="000B3971" w:rsidRDefault="000B3971">
      <w:pPr>
        <w:spacing w:before="3" w:line="140" w:lineRule="exact"/>
        <w:rPr>
          <w:sz w:val="15"/>
          <w:szCs w:val="15"/>
        </w:rPr>
      </w:pPr>
    </w:p>
    <w:p w:rsidR="000B3971" w:rsidRDefault="000B3971">
      <w:pPr>
        <w:spacing w:line="200" w:lineRule="exact"/>
      </w:pPr>
    </w:p>
    <w:p w:rsidR="000B3971" w:rsidRDefault="0099349E">
      <w:pPr>
        <w:ind w:left="133" w:right="4603"/>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9</w:t>
      </w:r>
      <w:r>
        <w:rPr>
          <w:rFonts w:ascii="Trebuchet MS" w:eastAsia="Trebuchet MS" w:hAnsi="Trebuchet MS" w:cs="Trebuchet MS"/>
          <w:b/>
          <w:color w:val="0D0D0D"/>
          <w:spacing w:val="3"/>
        </w:rPr>
        <w:t xml:space="preserve"> </w:t>
      </w:r>
      <w:r>
        <w:rPr>
          <w:rFonts w:ascii="Trebuchet MS" w:eastAsia="Trebuchet MS" w:hAnsi="Trebuchet MS" w:cs="Trebuchet MS"/>
          <w:b/>
          <w:color w:val="0D0D0D"/>
        </w:rPr>
        <w:t>Încetarea</w:t>
      </w:r>
      <w:r>
        <w:rPr>
          <w:rFonts w:ascii="Trebuchet MS" w:eastAsia="Trebuchet MS" w:hAnsi="Trebuchet MS" w:cs="Trebuchet MS"/>
          <w:b/>
          <w:color w:val="0D0D0D"/>
          <w:spacing w:val="28"/>
        </w:rPr>
        <w:t xml:space="preserve"> </w:t>
      </w:r>
      <w:r>
        <w:rPr>
          <w:rFonts w:ascii="Trebuchet MS" w:eastAsia="Trebuchet MS" w:hAnsi="Trebuchet MS" w:cs="Trebuchet MS"/>
          <w:b/>
          <w:color w:val="0D0D0D"/>
        </w:rPr>
        <w:t>contractului</w:t>
      </w:r>
      <w:r>
        <w:rPr>
          <w:rFonts w:ascii="Trebuchet MS" w:eastAsia="Trebuchet MS" w:hAnsi="Trebuchet MS" w:cs="Trebuchet MS"/>
          <w:b/>
          <w:color w:val="0D0D0D"/>
          <w:spacing w:val="36"/>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w w:val="103"/>
        </w:rPr>
        <w:t>fina</w:t>
      </w:r>
      <w:r>
        <w:rPr>
          <w:rFonts w:ascii="Trebuchet MS" w:eastAsia="Trebuchet MS" w:hAnsi="Trebuchet MS" w:cs="Trebuchet MS"/>
          <w:b/>
          <w:color w:val="0D0D0D"/>
          <w:spacing w:val="-1"/>
          <w:w w:val="103"/>
        </w:rPr>
        <w:t>nțare</w:t>
      </w:r>
    </w:p>
    <w:p w:rsidR="000B3971" w:rsidRDefault="000B3971">
      <w:pPr>
        <w:spacing w:before="8" w:line="240" w:lineRule="exact"/>
        <w:rPr>
          <w:sz w:val="24"/>
          <w:szCs w:val="24"/>
        </w:rPr>
      </w:pPr>
    </w:p>
    <w:p w:rsidR="000B3971" w:rsidRDefault="0099349E">
      <w:pPr>
        <w:spacing w:line="247" w:lineRule="auto"/>
        <w:ind w:left="133" w:right="105"/>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(1)</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4"/>
        </w:rPr>
        <w:t xml:space="preserve"> </w:t>
      </w:r>
      <w:r>
        <w:rPr>
          <w:rFonts w:ascii="Trebuchet MS" w:eastAsia="Trebuchet MS" w:hAnsi="Trebuchet MS" w:cs="Trebuchet MS"/>
          <w:color w:val="0D0D0D"/>
        </w:rPr>
        <w:t>încetării</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 Finan</w:t>
      </w:r>
      <w:r>
        <w:rPr>
          <w:rFonts w:ascii="Trebuchet MS" w:eastAsia="Trebuchet MS" w:hAnsi="Trebuchet MS" w:cs="Trebuchet MS"/>
          <w:color w:val="0D0D0D"/>
          <w:spacing w:val="-1"/>
        </w:rPr>
        <w:t>țare</w:t>
      </w:r>
      <w:r>
        <w:rPr>
          <w:rFonts w:ascii="Trebuchet MS" w:eastAsia="Trebuchet MS" w:hAnsi="Trebuchet MS" w:cs="Trebuchet MS"/>
          <w:color w:val="0D0D0D"/>
        </w:rPr>
        <w:t>,</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rt.</w:t>
      </w:r>
      <w:r>
        <w:rPr>
          <w:rFonts w:ascii="Trebuchet MS" w:eastAsia="Trebuchet MS" w:hAnsi="Trebuchet MS" w:cs="Trebuchet MS"/>
          <w:color w:val="0D0D0D"/>
          <w:spacing w:val="3"/>
        </w:rPr>
        <w:t xml:space="preserve"> </w:t>
      </w:r>
      <w:r>
        <w:rPr>
          <w:rFonts w:ascii="Trebuchet MS" w:eastAsia="Trebuchet MS" w:hAnsi="Trebuchet MS" w:cs="Trebuchet MS"/>
          <w:color w:val="0D0D0D"/>
        </w:rPr>
        <w:t>15,</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ali</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 și</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(3</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4"/>
          <w:w w:val="103"/>
        </w:rPr>
        <w:t>C</w:t>
      </w:r>
      <w:r>
        <w:rPr>
          <w:rFonts w:ascii="Trebuchet MS" w:eastAsia="Trebuchet MS" w:hAnsi="Trebuchet MS" w:cs="Trebuchet MS"/>
          <w:color w:val="0D0D0D"/>
          <w:spacing w:val="1"/>
          <w:w w:val="103"/>
        </w:rPr>
        <w:t>o</w:t>
      </w:r>
      <w:r>
        <w:rPr>
          <w:rFonts w:ascii="Trebuchet MS" w:eastAsia="Trebuchet MS" w:hAnsi="Trebuchet MS" w:cs="Trebuchet MS"/>
          <w:color w:val="0D0D0D"/>
          <w:w w:val="103"/>
        </w:rPr>
        <w:t xml:space="preserve">ntractul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finantare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Conditi</w:t>
      </w:r>
      <w:r>
        <w:rPr>
          <w:rFonts w:ascii="Trebuchet MS" w:eastAsia="Trebuchet MS" w:hAnsi="Trebuchet MS" w:cs="Trebuchet MS"/>
          <w:color w:val="0D0D0D"/>
        </w:rPr>
        <w:t>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General</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(10</w:t>
      </w:r>
      <w:r>
        <w:rPr>
          <w:rFonts w:ascii="Trebuchet MS" w:eastAsia="Trebuchet MS" w:hAnsi="Trebuchet MS" w:cs="Trebuchet MS"/>
          <w:color w:val="0D0D0D"/>
        </w:rPr>
        <w:t>)</w:t>
      </w:r>
      <w:r>
        <w:rPr>
          <w:rFonts w:ascii="Trebuchet MS" w:eastAsia="Trebuchet MS" w:hAnsi="Trebuchet MS" w:cs="Trebuchet MS"/>
          <w:color w:val="0D0D0D"/>
          <w:spacing w:val="27"/>
        </w:rPr>
        <w:t xml:space="preserve"> </w:t>
      </w:r>
      <w:proofErr w:type="gramStart"/>
      <w:r>
        <w:rPr>
          <w:rFonts w:ascii="Trebuchet MS" w:eastAsia="Trebuchet MS" w:hAnsi="Trebuchet MS" w:cs="Trebuchet MS"/>
          <w:color w:val="0D0D0D"/>
          <w:spacing w:val="-1"/>
        </w:rPr>
        <w:t>di</w:t>
      </w:r>
      <w:r>
        <w:rPr>
          <w:rFonts w:ascii="Trebuchet MS" w:eastAsia="Trebuchet MS" w:hAnsi="Trebuchet MS" w:cs="Trebuchet MS"/>
          <w:color w:val="0D0D0D"/>
        </w:rPr>
        <w:t>n</w:t>
      </w:r>
      <w:proofErr w:type="gramEnd"/>
      <w:r>
        <w:rPr>
          <w:rFonts w:ascii="Trebuchet MS" w:eastAsia="Trebuchet MS" w:hAnsi="Trebuchet MS" w:cs="Trebuchet MS"/>
          <w:color w:val="0D0D0D"/>
          <w:spacing w:val="22"/>
        </w:rPr>
        <w:t xml:space="preserve"> </w:t>
      </w:r>
      <w:r>
        <w:rPr>
          <w:rFonts w:ascii="Trebuchet MS" w:eastAsia="Trebuchet MS" w:hAnsi="Trebuchet MS" w:cs="Trebuchet MS"/>
          <w:color w:val="0D0D0D"/>
        </w:rPr>
        <w:t>prezentul</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articol</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Beneficiaru</w:t>
      </w:r>
      <w:r>
        <w:rPr>
          <w:rFonts w:ascii="Trebuchet MS" w:eastAsia="Trebuchet MS" w:hAnsi="Trebuchet MS" w:cs="Trebuchet MS"/>
          <w:color w:val="0D0D0D"/>
          <w:spacing w:val="-1"/>
        </w:rPr>
        <w:t>l</w:t>
      </w:r>
      <w:r>
        <w:rPr>
          <w:rFonts w:ascii="Trebuchet MS" w:eastAsia="Trebuchet MS" w:hAnsi="Trebuchet MS" w:cs="Trebuchet MS"/>
          <w:color w:val="0D0D0D"/>
        </w:rPr>
        <w:t xml:space="preserve">/liderul </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 xml:space="preserve">de </w:t>
      </w:r>
      <w:r>
        <w:rPr>
          <w:rFonts w:ascii="Trebuchet MS" w:eastAsia="Trebuchet MS" w:hAnsi="Trebuchet MS" w:cs="Trebuchet MS"/>
          <w:color w:val="0D0D0D"/>
        </w:rPr>
        <w:t xml:space="preserve">parteneriat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si</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parteneri</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obligaţia</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restituirii</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finanţării</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acordat</w:t>
      </w:r>
      <w:r>
        <w:rPr>
          <w:rFonts w:ascii="Trebuchet MS" w:eastAsia="Trebuchet MS" w:hAnsi="Trebuchet MS" w:cs="Trebuchet MS"/>
          <w:color w:val="0D0D0D"/>
        </w:rPr>
        <w:t>e</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0</w:t>
      </w:r>
      <w:r>
        <w:rPr>
          <w:rFonts w:ascii="Trebuchet MS" w:eastAsia="Trebuchet MS" w:hAnsi="Trebuchet MS" w:cs="Trebuchet MS"/>
          <w:color w:val="0D0D0D"/>
          <w:spacing w:val="41"/>
        </w:rPr>
        <w:t xml:space="preserve"> </w:t>
      </w:r>
      <w:r>
        <w:rPr>
          <w:rFonts w:ascii="Trebuchet MS" w:eastAsia="Trebuchet MS" w:hAnsi="Trebuchet MS" w:cs="Trebuchet MS"/>
          <w:color w:val="0D0D0D"/>
          <w:w w:val="103"/>
        </w:rPr>
        <w:t xml:space="preserve">zile </w:t>
      </w:r>
      <w:r>
        <w:rPr>
          <w:rFonts w:ascii="Trebuchet MS" w:eastAsia="Trebuchet MS" w:hAnsi="Trebuchet MS" w:cs="Trebuchet MS"/>
          <w:color w:val="0D0D0D"/>
          <w:spacing w:val="-1"/>
        </w:rPr>
        <w:t>lucrătoar</w:t>
      </w:r>
      <w:r>
        <w:rPr>
          <w:rFonts w:ascii="Trebuchet MS" w:eastAsia="Trebuchet MS" w:hAnsi="Trebuchet MS" w:cs="Trebuchet MS"/>
          <w:color w:val="0D0D0D"/>
        </w:rPr>
        <w:t>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încetare</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Contractului</w:t>
      </w:r>
      <w:r>
        <w:rPr>
          <w:rFonts w:ascii="Trebuchet MS" w:eastAsia="Trebuchet MS" w:hAnsi="Trebuchet MS" w:cs="Trebuchet MS"/>
          <w:color w:val="0D0D0D"/>
        </w:rPr>
        <w:t>.</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Beneficiaru</w:t>
      </w:r>
      <w:r>
        <w:rPr>
          <w:rFonts w:ascii="Trebuchet MS" w:eastAsia="Trebuchet MS" w:hAnsi="Trebuchet MS" w:cs="Trebuchet MS"/>
          <w:color w:val="0D0D0D"/>
          <w:spacing w:val="1"/>
        </w:rPr>
        <w:t>l</w:t>
      </w:r>
      <w:r>
        <w:rPr>
          <w:rFonts w:ascii="Trebuchet MS" w:eastAsia="Trebuchet MS" w:hAnsi="Trebuchet MS" w:cs="Trebuchet MS"/>
          <w:color w:val="0D0D0D"/>
        </w:rPr>
        <w:t>/</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parteneriat</w:t>
      </w:r>
    </w:p>
    <w:p w:rsidR="000B3971" w:rsidRDefault="0099349E">
      <w:pPr>
        <w:spacing w:before="71" w:line="247" w:lineRule="auto"/>
        <w:ind w:left="133" w:right="99"/>
        <w:jc w:val="both"/>
        <w:rPr>
          <w:rFonts w:ascii="Trebuchet MS" w:eastAsia="Trebuchet MS" w:hAnsi="Trebuchet MS" w:cs="Trebuchet MS"/>
        </w:rPr>
      </w:pPr>
      <w:r>
        <w:rPr>
          <w:rFonts w:ascii="Trebuchet MS" w:eastAsia="Trebuchet MS" w:hAnsi="Trebuchet MS" w:cs="Trebuchet MS"/>
          <w:color w:val="0D0D0D"/>
          <w:spacing w:val="-2"/>
        </w:rPr>
        <w:lastRenderedPageBreak/>
        <w:t>ș</w:t>
      </w:r>
      <w:r>
        <w:rPr>
          <w:rFonts w:ascii="Trebuchet MS" w:eastAsia="Trebuchet MS" w:hAnsi="Trebuchet MS" w:cs="Trebuchet MS"/>
          <w:color w:val="0D0D0D"/>
        </w:rPr>
        <w:t>i</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parteneri</w:t>
      </w:r>
      <w:r>
        <w:rPr>
          <w:rFonts w:ascii="Trebuchet MS" w:eastAsia="Trebuchet MS" w:hAnsi="Trebuchet MS" w:cs="Trebuchet MS"/>
          <w:color w:val="0D0D0D"/>
        </w:rPr>
        <w:t>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va/vo</w:t>
      </w:r>
      <w:r>
        <w:rPr>
          <w:rFonts w:ascii="Trebuchet MS" w:eastAsia="Trebuchet MS" w:hAnsi="Trebuchet MS" w:cs="Trebuchet MS"/>
          <w:color w:val="0D0D0D"/>
        </w:rPr>
        <w:t>r</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respect</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acest</w:t>
      </w:r>
      <w:r>
        <w:rPr>
          <w:rFonts w:ascii="Trebuchet MS" w:eastAsia="Trebuchet MS" w:hAnsi="Trebuchet MS" w:cs="Trebuchet MS"/>
          <w:color w:val="0D0D0D"/>
          <w:spacing w:val="8"/>
        </w:rPr>
        <w:t xml:space="preserve"> </w:t>
      </w:r>
      <w:r>
        <w:rPr>
          <w:rFonts w:ascii="Trebuchet MS" w:eastAsia="Trebuchet MS" w:hAnsi="Trebuchet MS" w:cs="Trebuchet MS"/>
          <w:color w:val="0D0D0D"/>
        </w:rPr>
        <w:t>termen</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i se vor</w:t>
      </w:r>
      <w:r>
        <w:rPr>
          <w:rFonts w:ascii="Trebuchet MS" w:eastAsia="Trebuchet MS" w:hAnsi="Trebuchet MS" w:cs="Trebuchet MS"/>
          <w:color w:val="0D0D0D"/>
          <w:spacing w:val="6"/>
        </w:rPr>
        <w:t xml:space="preserve"> </w:t>
      </w:r>
      <w:r>
        <w:rPr>
          <w:rFonts w:ascii="Trebuchet MS" w:eastAsia="Trebuchet MS" w:hAnsi="Trebuchet MS" w:cs="Trebuchet MS"/>
          <w:color w:val="0D0D0D"/>
        </w:rPr>
        <w:t>percepe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majorări</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întârziere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cuantum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egal</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dobânda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legală</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vigoare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data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expirării</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te</w:t>
      </w:r>
      <w:r>
        <w:rPr>
          <w:rFonts w:ascii="Trebuchet MS" w:eastAsia="Trebuchet MS" w:hAnsi="Trebuchet MS" w:cs="Trebuchet MS"/>
          <w:color w:val="0D0D0D"/>
          <w:spacing w:val="-2"/>
        </w:rPr>
        <w:t>r</w:t>
      </w:r>
      <w:r>
        <w:rPr>
          <w:rFonts w:ascii="Trebuchet MS" w:eastAsia="Trebuchet MS" w:hAnsi="Trebuchet MS" w:cs="Trebuchet MS"/>
          <w:color w:val="0D0D0D"/>
        </w:rPr>
        <w:t>menului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plată.</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și</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rezer</w:t>
      </w:r>
      <w:r>
        <w:rPr>
          <w:rFonts w:ascii="Trebuchet MS" w:eastAsia="Trebuchet MS" w:hAnsi="Trebuchet MS" w:cs="Trebuchet MS"/>
          <w:color w:val="0D0D0D"/>
          <w:spacing w:val="-1"/>
        </w:rPr>
        <w:t>v</w:t>
      </w:r>
      <w:r>
        <w:rPr>
          <w:rFonts w:ascii="Trebuchet MS" w:eastAsia="Trebuchet MS" w:hAnsi="Trebuchet MS" w:cs="Trebuchet MS"/>
          <w:color w:val="0D0D0D"/>
        </w:rPr>
        <w:t>ă</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decide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rezilierea</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prezentulu</w:t>
      </w:r>
      <w:r>
        <w:rPr>
          <w:rFonts w:ascii="Trebuchet MS" w:eastAsia="Trebuchet MS" w:hAnsi="Trebuchet MS" w:cs="Trebuchet MS"/>
          <w:color w:val="0D0D0D"/>
        </w:rPr>
        <w:t>i</w:t>
      </w:r>
      <w:r>
        <w:rPr>
          <w:rFonts w:ascii="Trebuchet MS" w:eastAsia="Trebuchet MS" w:hAnsi="Trebuchet MS" w:cs="Trebuchet MS"/>
          <w:color w:val="0D0D0D"/>
          <w:spacing w:val="37"/>
        </w:rPr>
        <w:t xml:space="preserve"> </w:t>
      </w:r>
      <w:r>
        <w:rPr>
          <w:rFonts w:ascii="Trebuchet MS" w:eastAsia="Trebuchet MS" w:hAnsi="Trebuchet MS" w:cs="Trebuchet MS"/>
          <w:color w:val="0D0D0D"/>
          <w:w w:val="103"/>
        </w:rPr>
        <w:t xml:space="preserve">contract, </w:t>
      </w:r>
      <w:r>
        <w:rPr>
          <w:rFonts w:ascii="Trebuchet MS" w:eastAsia="Trebuchet MS" w:hAnsi="Trebuchet MS" w:cs="Trebuchet MS"/>
          <w:color w:val="0D0D0D"/>
        </w:rPr>
        <w:t xml:space="preserve">cu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recuperare</w:t>
      </w:r>
      <w:r>
        <w:rPr>
          <w:rFonts w:ascii="Trebuchet MS" w:eastAsia="Trebuchet MS" w:hAnsi="Trebuchet MS" w:cs="Trebuchet MS"/>
          <w:color w:val="0D0D0D"/>
        </w:rPr>
        <w:t xml:space="preserve">a </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 xml:space="preserve">integrală </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sumelo</w:t>
      </w:r>
      <w:r>
        <w:rPr>
          <w:rFonts w:ascii="Trebuchet MS" w:eastAsia="Trebuchet MS" w:hAnsi="Trebuchet MS" w:cs="Trebuchet MS"/>
          <w:color w:val="0D0D0D"/>
        </w:rPr>
        <w:t xml:space="preserve">r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plătite,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făr</w:t>
      </w:r>
      <w:r>
        <w:rPr>
          <w:rFonts w:ascii="Trebuchet MS" w:eastAsia="Trebuchet MS" w:hAnsi="Trebuchet MS" w:cs="Trebuchet MS"/>
          <w:color w:val="0D0D0D"/>
        </w:rPr>
        <w:t xml:space="preserve">ă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îndeplinirea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alto</w:t>
      </w:r>
      <w:r>
        <w:rPr>
          <w:rFonts w:ascii="Trebuchet MS" w:eastAsia="Trebuchet MS" w:hAnsi="Trebuchet MS" w:cs="Trebuchet MS"/>
          <w:color w:val="0D0D0D"/>
        </w:rPr>
        <w:t xml:space="preserve">r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formalităţi </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w w:val="103"/>
        </w:rPr>
        <w:t xml:space="preserve">fără </w:t>
      </w:r>
      <w:r>
        <w:rPr>
          <w:rFonts w:ascii="Trebuchet MS" w:eastAsia="Trebuchet MS" w:hAnsi="Trebuchet MS" w:cs="Trebuchet MS"/>
          <w:color w:val="0D0D0D"/>
        </w:rPr>
        <w:t>intervenţia</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instanţei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judecătoreşti,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excepţi</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unei</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simple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notificări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1"/>
        </w:rPr>
        <w:t>informar</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rPr>
        <w:t>Beneficiarului,</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următoarele</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cazuri:</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proofErr w:type="gramStart"/>
      <w:r>
        <w:rPr>
          <w:rFonts w:ascii="Trebuchet MS" w:eastAsia="Trebuchet MS" w:hAnsi="Trebuchet MS" w:cs="Trebuchet MS"/>
          <w:color w:val="0D0D0D"/>
          <w:spacing w:val="-1"/>
        </w:rPr>
        <w:t>n</w:t>
      </w:r>
      <w:r>
        <w:rPr>
          <w:rFonts w:ascii="Trebuchet MS" w:eastAsia="Trebuchet MS" w:hAnsi="Trebuchet MS" w:cs="Trebuchet MS"/>
          <w:color w:val="0D0D0D"/>
        </w:rPr>
        <w:t>u</w:t>
      </w:r>
      <w:proofErr w:type="gramEnd"/>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respect</w:t>
      </w:r>
      <w:r>
        <w:rPr>
          <w:rFonts w:ascii="Trebuchet MS" w:eastAsia="Trebuchet MS" w:hAnsi="Trebuchet MS" w:cs="Trebuchet MS"/>
          <w:color w:val="0D0D0D"/>
        </w:rPr>
        <w:t>ă</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term</w:t>
      </w:r>
      <w:r>
        <w:rPr>
          <w:rFonts w:ascii="Trebuchet MS" w:eastAsia="Trebuchet MS" w:hAnsi="Trebuchet MS" w:cs="Trebuchet MS"/>
          <w:color w:val="0D0D0D"/>
        </w:rPr>
        <w:t>e</w:t>
      </w:r>
      <w:r>
        <w:rPr>
          <w:rFonts w:ascii="Trebuchet MS" w:eastAsia="Trebuchet MS" w:hAnsi="Trebuchet MS" w:cs="Trebuchet MS"/>
          <w:color w:val="0D0D0D"/>
          <w:spacing w:val="1"/>
        </w:rPr>
        <w:t>nel</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condiţiile</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acordare</w:t>
      </w:r>
      <w:r>
        <w:rPr>
          <w:rFonts w:ascii="Trebuchet MS" w:eastAsia="Trebuchet MS" w:hAnsi="Trebuchet MS" w:cs="Trebuchet MS"/>
          <w:color w:val="0D0D0D"/>
        </w:rPr>
        <w:t>a</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tranşelor</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 xml:space="preserve">prefinantare  </w:t>
      </w:r>
      <w:r>
        <w:rPr>
          <w:rFonts w:ascii="Trebuchet MS" w:eastAsia="Trebuchet MS" w:hAnsi="Trebuchet MS" w:cs="Trebuchet MS"/>
          <w:color w:val="0D0D0D"/>
          <w:spacing w:val="-2"/>
          <w:w w:val="103"/>
        </w:rPr>
        <w:t>ş</w:t>
      </w:r>
      <w:r>
        <w:rPr>
          <w:rFonts w:ascii="Trebuchet MS" w:eastAsia="Trebuchet MS" w:hAnsi="Trebuchet MS" w:cs="Trebuchet MS"/>
          <w:color w:val="0D0D0D"/>
          <w:spacing w:val="3"/>
          <w:w w:val="103"/>
        </w:rPr>
        <w:t>i</w:t>
      </w:r>
      <w:r>
        <w:rPr>
          <w:rFonts w:ascii="Trebuchet MS" w:eastAsia="Trebuchet MS" w:hAnsi="Trebuchet MS" w:cs="Trebuchet MS"/>
          <w:color w:val="0D0D0D"/>
          <w:w w:val="103"/>
        </w:rPr>
        <w:t xml:space="preserve">/sau </w:t>
      </w:r>
      <w:r>
        <w:rPr>
          <w:rFonts w:ascii="Trebuchet MS" w:eastAsia="Trebuchet MS" w:hAnsi="Trebuchet MS" w:cs="Trebuchet MS"/>
          <w:color w:val="0D0D0D"/>
          <w:spacing w:val="-2"/>
        </w:rPr>
        <w:t>re</w:t>
      </w:r>
      <w:r>
        <w:rPr>
          <w:rFonts w:ascii="Trebuchet MS" w:eastAsia="Trebuchet MS" w:hAnsi="Trebuchet MS" w:cs="Trebuchet MS"/>
          <w:color w:val="0D0D0D"/>
          <w:spacing w:val="3"/>
        </w:rPr>
        <w:t>c</w:t>
      </w:r>
      <w:r>
        <w:rPr>
          <w:rFonts w:ascii="Trebuchet MS" w:eastAsia="Trebuchet MS" w:hAnsi="Trebuchet MS" w:cs="Trebuchet MS"/>
          <w:color w:val="0D0D0D"/>
        </w:rPr>
        <w:t>uperarea</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prefinanţării,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conform</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legale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si</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contractuale;</w:t>
      </w:r>
    </w:p>
    <w:p w:rsidR="000B3971" w:rsidRDefault="000B3971">
      <w:pPr>
        <w:spacing w:before="5"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b</w:t>
      </w:r>
      <w:r>
        <w:rPr>
          <w:rFonts w:ascii="Trebuchet MS" w:eastAsia="Trebuchet MS" w:hAnsi="Trebuchet MS" w:cs="Trebuchet MS"/>
          <w:color w:val="0D0D0D"/>
        </w:rPr>
        <w:t>)</w:t>
      </w:r>
      <w:r>
        <w:rPr>
          <w:rFonts w:ascii="Trebuchet MS" w:eastAsia="Trebuchet MS" w:hAnsi="Trebuchet MS" w:cs="Trebuchet MS"/>
          <w:color w:val="0D0D0D"/>
          <w:spacing w:val="21"/>
        </w:rPr>
        <w:t xml:space="preserve"> </w:t>
      </w:r>
      <w:proofErr w:type="gramStart"/>
      <w:r>
        <w:rPr>
          <w:rFonts w:ascii="Trebuchet MS" w:eastAsia="Trebuchet MS" w:hAnsi="Trebuchet MS" w:cs="Trebuchet MS"/>
          <w:color w:val="0D0D0D"/>
          <w:spacing w:val="-1"/>
        </w:rPr>
        <w:t>n</w:t>
      </w:r>
      <w:r>
        <w:rPr>
          <w:rFonts w:ascii="Trebuchet MS" w:eastAsia="Trebuchet MS" w:hAnsi="Trebuchet MS" w:cs="Trebuchet MS"/>
          <w:color w:val="0D0D0D"/>
        </w:rPr>
        <w:t>u</w:t>
      </w:r>
      <w:proofErr w:type="gramEnd"/>
      <w:r>
        <w:rPr>
          <w:rFonts w:ascii="Trebuchet MS" w:eastAsia="Trebuchet MS" w:hAnsi="Trebuchet MS" w:cs="Trebuchet MS"/>
          <w:color w:val="0D0D0D"/>
          <w:spacing w:val="23"/>
        </w:rPr>
        <w:t xml:space="preserve"> </w:t>
      </w:r>
      <w:r>
        <w:rPr>
          <w:rFonts w:ascii="Trebuchet MS" w:eastAsia="Trebuchet MS" w:hAnsi="Trebuchet MS" w:cs="Trebuchet MS"/>
          <w:color w:val="0D0D0D"/>
        </w:rPr>
        <w:t>depune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ce</w:t>
      </w:r>
      <w:r>
        <w:rPr>
          <w:rFonts w:ascii="Trebuchet MS" w:eastAsia="Trebuchet MS" w:hAnsi="Trebuchet MS" w:cs="Trebuchet MS"/>
          <w:color w:val="0D0D0D"/>
          <w:spacing w:val="-4"/>
        </w:rPr>
        <w:t>r</w:t>
      </w:r>
      <w:r>
        <w:rPr>
          <w:rFonts w:ascii="Trebuchet MS" w:eastAsia="Trebuchet MS" w:hAnsi="Trebuchet MS" w:cs="Trebuchet MS"/>
          <w:color w:val="0D0D0D"/>
        </w:rPr>
        <w:t>erile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rambursare</w:t>
      </w:r>
      <w:r>
        <w:rPr>
          <w:rFonts w:ascii="Trebuchet MS" w:eastAsia="Trebuchet MS" w:hAnsi="Trebuchet MS" w:cs="Trebuchet MS"/>
          <w:color w:val="0D0D0D"/>
        </w:rPr>
        <w:t>,</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precum</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cereril</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rambursar</w:t>
      </w:r>
      <w:r>
        <w:rPr>
          <w:rFonts w:ascii="Trebuchet MS" w:eastAsia="Trebuchet MS" w:hAnsi="Trebuchet MS" w:cs="Trebuchet MS"/>
          <w:color w:val="0D0D0D"/>
        </w:rPr>
        <w:t>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 xml:space="preserve">cererilor </w:t>
      </w:r>
      <w:r>
        <w:rPr>
          <w:rFonts w:ascii="Trebuchet MS" w:eastAsia="Trebuchet MS" w:hAnsi="Trebuchet MS" w:cs="Trebuchet MS"/>
          <w:color w:val="0D0D0D"/>
        </w:rPr>
        <w:t>de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plată/prefinantare  pent</w:t>
      </w:r>
      <w:r>
        <w:rPr>
          <w:rFonts w:ascii="Trebuchet MS" w:eastAsia="Trebuchet MS" w:hAnsi="Trebuchet MS" w:cs="Trebuchet MS"/>
          <w:color w:val="0D0D0D"/>
          <w:spacing w:val="-1"/>
        </w:rPr>
        <w:t>r</w:t>
      </w:r>
      <w:r>
        <w:rPr>
          <w:rFonts w:ascii="Trebuchet MS" w:eastAsia="Trebuchet MS" w:hAnsi="Trebuchet MS" w:cs="Trebuchet MS"/>
          <w:color w:val="0D0D0D"/>
        </w:rPr>
        <w:t>u</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efectuate</w:t>
      </w:r>
      <w:r>
        <w:rPr>
          <w:rFonts w:ascii="Trebuchet MS" w:eastAsia="Trebuchet MS" w:hAnsi="Trebuchet MS" w:cs="Trebuchet MS"/>
          <w:color w:val="0D0D0D"/>
        </w:rPr>
        <w:t>,</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termenel</w:t>
      </w:r>
      <w:r>
        <w:rPr>
          <w:rFonts w:ascii="Trebuchet MS" w:eastAsia="Trebuchet MS" w:hAnsi="Trebuchet MS" w:cs="Trebuchet MS"/>
          <w:color w:val="0D0D0D"/>
        </w:rPr>
        <w:t>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formatul</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2"/>
        </w:rPr>
        <w:t>pre</w:t>
      </w:r>
      <w:r>
        <w:rPr>
          <w:rFonts w:ascii="Trebuchet MS" w:eastAsia="Trebuchet MS" w:hAnsi="Trebuchet MS" w:cs="Trebuchet MS"/>
          <w:color w:val="0D0D0D"/>
          <w:spacing w:val="4"/>
        </w:rPr>
        <w:t>v</w:t>
      </w:r>
      <w:r>
        <w:rPr>
          <w:rFonts w:ascii="Trebuchet MS" w:eastAsia="Trebuchet MS" w:hAnsi="Trebuchet MS" w:cs="Trebuchet MS"/>
          <w:color w:val="0D0D0D"/>
          <w:spacing w:val="-1"/>
        </w:rPr>
        <w:t>ăzu</w:t>
      </w:r>
      <w:r>
        <w:rPr>
          <w:rFonts w:ascii="Trebuchet MS" w:eastAsia="Trebuchet MS" w:hAnsi="Trebuchet MS" w:cs="Trebuchet MS"/>
          <w:color w:val="0D0D0D"/>
        </w:rPr>
        <w:t>t</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rPr>
        <w:t>prezentu</w:t>
      </w:r>
      <w:r>
        <w:rPr>
          <w:rFonts w:ascii="Trebuchet MS" w:eastAsia="Trebuchet MS" w:hAnsi="Trebuchet MS" w:cs="Trebuchet MS"/>
          <w:color w:val="0D0D0D"/>
        </w:rPr>
        <w:t>l</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w:t>
      </w:r>
      <w:r>
        <w:rPr>
          <w:rFonts w:ascii="Trebuchet MS" w:eastAsia="Trebuchet MS" w:hAnsi="Trebuchet MS" w:cs="Trebuchet MS"/>
          <w:color w:val="0D0D0D"/>
          <w:spacing w:val="-1"/>
        </w:rPr>
        <w:t>onformitat</w:t>
      </w:r>
      <w:r>
        <w:rPr>
          <w:rFonts w:ascii="Trebuchet MS" w:eastAsia="Trebuchet MS" w:hAnsi="Trebuchet MS" w:cs="Trebuchet MS"/>
          <w:color w:val="0D0D0D"/>
        </w:rPr>
        <w:t>e</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documentele  subsecvente</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emise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AMPOCU</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6"/>
        </w:rPr>
        <w:t xml:space="preserve"> </w:t>
      </w:r>
      <w:r>
        <w:rPr>
          <w:rFonts w:ascii="Trebuchet MS" w:eastAsia="Trebuchet MS" w:hAnsi="Trebuchet MS" w:cs="Trebuchet MS"/>
          <w:color w:val="0D0D0D"/>
        </w:rPr>
        <w:t>vederea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implementării</w:t>
      </w:r>
      <w:r>
        <w:rPr>
          <w:rFonts w:ascii="Trebuchet MS" w:eastAsia="Trebuchet MS" w:hAnsi="Trebuchet MS" w:cs="Trebuchet MS"/>
          <w:color w:val="0D0D0D"/>
          <w:spacing w:val="39"/>
        </w:rPr>
        <w:t xml:space="preserve"> </w:t>
      </w:r>
      <w:r>
        <w:rPr>
          <w:rFonts w:ascii="Trebuchet MS" w:eastAsia="Trebuchet MS" w:hAnsi="Trebuchet MS" w:cs="Trebuchet MS"/>
          <w:color w:val="0D0D0D"/>
          <w:w w:val="103"/>
        </w:rPr>
        <w:t>proiectulu</w:t>
      </w:r>
      <w:r>
        <w:rPr>
          <w:rFonts w:ascii="Trebuchet MS" w:eastAsia="Trebuchet MS" w:hAnsi="Trebuchet MS" w:cs="Trebuchet MS"/>
          <w:color w:val="0D0D0D"/>
          <w:spacing w:val="1"/>
          <w:w w:val="103"/>
        </w:rPr>
        <w:t>i</w:t>
      </w:r>
      <w:r>
        <w:rPr>
          <w:rFonts w:ascii="Trebuchet MS" w:eastAsia="Trebuchet MS" w:hAnsi="Trebuchet MS" w:cs="Trebuchet MS"/>
          <w:color w:val="0D0D0D"/>
          <w:w w:val="103"/>
        </w:rPr>
        <w:t>;</w:t>
      </w:r>
    </w:p>
    <w:p w:rsidR="000B3971" w:rsidRDefault="000B3971">
      <w:pPr>
        <w:spacing w:before="4" w:line="100" w:lineRule="exact"/>
        <w:rPr>
          <w:sz w:val="11"/>
          <w:szCs w:val="11"/>
        </w:rPr>
      </w:pPr>
    </w:p>
    <w:p w:rsidR="000B3971" w:rsidRDefault="0099349E">
      <w:pPr>
        <w:spacing w:line="247" w:lineRule="auto"/>
        <w:ind w:left="133" w:right="106"/>
        <w:jc w:val="both"/>
        <w:rPr>
          <w:rFonts w:ascii="Trebuchet MS" w:eastAsia="Trebuchet MS" w:hAnsi="Trebuchet MS" w:cs="Trebuchet MS"/>
        </w:rPr>
      </w:pPr>
      <w:r>
        <w:rPr>
          <w:rFonts w:ascii="Trebuchet MS" w:eastAsia="Trebuchet MS" w:hAnsi="Trebuchet MS" w:cs="Trebuchet MS"/>
          <w:color w:val="0D0D0D"/>
        </w:rPr>
        <w:t xml:space="preserve">c) </w:t>
      </w:r>
      <w:proofErr w:type="gramStart"/>
      <w:r>
        <w:rPr>
          <w:rFonts w:ascii="Trebuchet MS" w:eastAsia="Trebuchet MS" w:hAnsi="Trebuchet MS" w:cs="Trebuchet MS"/>
          <w:color w:val="0D0D0D"/>
        </w:rPr>
        <w:t>beneficiarul</w:t>
      </w:r>
      <w:proofErr w:type="gramEnd"/>
      <w:r>
        <w:rPr>
          <w:rFonts w:ascii="Trebuchet MS" w:eastAsia="Trebuchet MS" w:hAnsi="Trebuchet MS" w:cs="Trebuchet MS"/>
          <w:color w:val="0D0D0D"/>
          <w:spacing w:val="27"/>
        </w:rPr>
        <w:t xml:space="preserve"> </w:t>
      </w:r>
      <w:r>
        <w:rPr>
          <w:rFonts w:ascii="Trebuchet MS" w:eastAsia="Trebuchet MS" w:hAnsi="Trebuchet MS" w:cs="Trebuchet MS"/>
          <w:color w:val="0D0D0D"/>
        </w:rPr>
        <w:t>ş</w:t>
      </w:r>
      <w:r>
        <w:rPr>
          <w:rFonts w:ascii="Trebuchet MS" w:eastAsia="Trebuchet MS" w:hAnsi="Trebuchet MS" w:cs="Trebuchet MS"/>
          <w:color w:val="0D0D0D"/>
          <w:spacing w:val="1"/>
        </w:rPr>
        <w:t>i</w:t>
      </w:r>
      <w:r>
        <w:rPr>
          <w:rFonts w:ascii="Trebuchet MS" w:eastAsia="Trebuchet MS" w:hAnsi="Trebuchet MS" w:cs="Trebuchet MS"/>
          <w:color w:val="0D0D0D"/>
        </w:rPr>
        <w:t>/sau</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partenerii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săi</w:t>
      </w:r>
      <w:r>
        <w:rPr>
          <w:rFonts w:ascii="Trebuchet MS" w:eastAsia="Trebuchet MS" w:hAnsi="Trebuchet MS" w:cs="Trebuchet MS"/>
          <w:color w:val="0D0D0D"/>
          <w:spacing w:val="2"/>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1"/>
        </w:rPr>
        <w:t xml:space="preserve"> </w:t>
      </w:r>
      <w:r>
        <w:rPr>
          <w:rFonts w:ascii="Trebuchet MS" w:eastAsia="Trebuchet MS" w:hAnsi="Trebuchet MS" w:cs="Trebuchet MS"/>
          <w:color w:val="0D0D0D"/>
        </w:rPr>
        <w:t>respectă</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regulile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privind</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conflictul</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interese,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1"/>
        </w:rPr>
        <w:t xml:space="preserve"> </w:t>
      </w:r>
      <w:r>
        <w:rPr>
          <w:rFonts w:ascii="Trebuchet MS" w:eastAsia="Trebuchet MS" w:hAnsi="Trebuchet MS" w:cs="Trebuchet MS"/>
          <w:color w:val="0D0D0D"/>
          <w:w w:val="103"/>
        </w:rPr>
        <w:t xml:space="preserve">ia </w:t>
      </w:r>
      <w:r>
        <w:rPr>
          <w:rFonts w:ascii="Trebuchet MS" w:eastAsia="Trebuchet MS" w:hAnsi="Trebuchet MS" w:cs="Trebuchet MS"/>
          <w:color w:val="0D0D0D"/>
        </w:rPr>
        <w:t>măsurile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necesare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înlăturare</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lui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respect</w:t>
      </w:r>
      <w:r>
        <w:rPr>
          <w:rFonts w:ascii="Trebuchet MS" w:eastAsia="Trebuchet MS" w:hAnsi="Trebuchet MS" w:cs="Trebuchet MS"/>
          <w:color w:val="0D0D0D"/>
        </w:rPr>
        <w:t>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termenel</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pentru</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anunţare</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w w:val="103"/>
        </w:rPr>
        <w:t xml:space="preserve">AM/OI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vind</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existenţa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conflictului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interese.</w:t>
      </w:r>
    </w:p>
    <w:p w:rsidR="000B3971" w:rsidRDefault="000B3971">
      <w:pPr>
        <w:spacing w:before="5" w:line="100" w:lineRule="exact"/>
        <w:rPr>
          <w:sz w:val="11"/>
          <w:szCs w:val="11"/>
        </w:rPr>
      </w:pPr>
    </w:p>
    <w:p w:rsidR="000B3971" w:rsidRDefault="0099349E">
      <w:pPr>
        <w:spacing w:line="247" w:lineRule="auto"/>
        <w:ind w:left="133" w:right="104"/>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Constituie  </w:t>
      </w:r>
      <w:r>
        <w:rPr>
          <w:rFonts w:ascii="Trebuchet MS" w:eastAsia="Trebuchet MS" w:hAnsi="Trebuchet MS" w:cs="Trebuchet MS"/>
          <w:color w:val="0D0D0D"/>
          <w:spacing w:val="-1"/>
        </w:rPr>
        <w:t>teme</w:t>
      </w:r>
      <w:r>
        <w:rPr>
          <w:rFonts w:ascii="Trebuchet MS" w:eastAsia="Trebuchet MS" w:hAnsi="Trebuchet MS" w:cs="Trebuchet MS"/>
          <w:color w:val="0D0D0D"/>
        </w:rPr>
        <w:t>i</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reziliere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prezent</w:t>
      </w:r>
      <w:r>
        <w:rPr>
          <w:rFonts w:ascii="Trebuchet MS" w:eastAsia="Trebuchet MS" w:hAnsi="Trebuchet MS" w:cs="Trebuchet MS"/>
          <w:color w:val="0D0D0D"/>
        </w:rPr>
        <w:t xml:space="preserve">ului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oric</w:t>
      </w:r>
      <w:r>
        <w:rPr>
          <w:rFonts w:ascii="Trebuchet MS" w:eastAsia="Trebuchet MS" w:hAnsi="Trebuchet MS" w:cs="Trebuchet MS"/>
          <w:color w:val="0D0D0D"/>
        </w:rPr>
        <w:t>e</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cauză</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 xml:space="preserve">neeligibilitate </w:t>
      </w:r>
      <w:r>
        <w:rPr>
          <w:rFonts w:ascii="Trebuchet MS" w:eastAsia="Trebuchet MS" w:hAnsi="Trebuchet MS" w:cs="Trebuchet MS"/>
          <w:color w:val="0D0D0D"/>
          <w:spacing w:val="11"/>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rPr>
        <w:t xml:space="preserve">ectului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şi/sa</w:t>
      </w:r>
      <w:r>
        <w:rPr>
          <w:rFonts w:ascii="Trebuchet MS" w:eastAsia="Trebuchet MS" w:hAnsi="Trebuchet MS" w:cs="Trebuchet MS"/>
          <w:color w:val="0D0D0D"/>
        </w:rPr>
        <w:t>u</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 xml:space="preserve">beneficiarului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şi/sa</w:t>
      </w:r>
      <w:r>
        <w:rPr>
          <w:rFonts w:ascii="Trebuchet MS" w:eastAsia="Trebuchet MS" w:hAnsi="Trebuchet MS" w:cs="Trebuchet MS"/>
          <w:color w:val="0D0D0D"/>
        </w:rPr>
        <w:t>u</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oricăruia  dintre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parteneri, </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determinat</w:t>
      </w:r>
      <w:r>
        <w:rPr>
          <w:rFonts w:ascii="Trebuchet MS" w:eastAsia="Trebuchet MS" w:hAnsi="Trebuchet MS" w:cs="Trebuchet MS"/>
          <w:color w:val="0D0D0D"/>
        </w:rPr>
        <w:t xml:space="preserve">ă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 xml:space="preserve">o </w:t>
      </w:r>
      <w:r>
        <w:rPr>
          <w:rFonts w:ascii="Trebuchet MS" w:eastAsia="Trebuchet MS" w:hAnsi="Trebuchet MS" w:cs="Trebuchet MS"/>
          <w:color w:val="0D0D0D"/>
        </w:rPr>
        <w:t>acţiune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omisiun</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 Beneficiarului,</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chiar</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ă</w:t>
      </w:r>
      <w:r>
        <w:rPr>
          <w:rFonts w:ascii="Trebuchet MS" w:eastAsia="Trebuchet MS" w:hAnsi="Trebuchet MS" w:cs="Trebuchet MS"/>
          <w:color w:val="0D0D0D"/>
          <w:spacing w:val="9"/>
        </w:rPr>
        <w:t xml:space="preserve"> </w:t>
      </w:r>
      <w:r>
        <w:rPr>
          <w:rFonts w:ascii="Trebuchet MS" w:eastAsia="Trebuchet MS" w:hAnsi="Trebuchet MS" w:cs="Trebuchet MS"/>
          <w:color w:val="0D0D0D"/>
        </w:rPr>
        <w:t>respectiva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cauză</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neeligibilitate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w w:val="103"/>
        </w:rPr>
        <w:t xml:space="preserve">fost </w:t>
      </w:r>
      <w:r>
        <w:rPr>
          <w:rFonts w:ascii="Trebuchet MS" w:eastAsia="Trebuchet MS" w:hAnsi="Trebuchet MS" w:cs="Trebuchet MS"/>
          <w:color w:val="0D0D0D"/>
        </w:rPr>
        <w:t>identificată</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ulterio</w:t>
      </w:r>
      <w:r>
        <w:rPr>
          <w:rFonts w:ascii="Trebuchet MS" w:eastAsia="Trebuchet MS" w:hAnsi="Trebuchet MS" w:cs="Trebuchet MS"/>
          <w:color w:val="0D0D0D"/>
        </w:rPr>
        <w:t>r</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în</w:t>
      </w:r>
      <w:r>
        <w:rPr>
          <w:rFonts w:ascii="Trebuchet MS" w:eastAsia="Trebuchet MS" w:hAnsi="Trebuchet MS" w:cs="Trebuchet MS"/>
          <w:color w:val="0D0D0D"/>
          <w:spacing w:val="-2"/>
        </w:rPr>
        <w:t>c</w:t>
      </w:r>
      <w:r>
        <w:rPr>
          <w:rFonts w:ascii="Trebuchet MS" w:eastAsia="Trebuchet MS" w:hAnsi="Trebuchet MS" w:cs="Trebuchet MS"/>
          <w:color w:val="0D0D0D"/>
        </w:rPr>
        <w:t>heierii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prezentului</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Beneficiarul</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fiind</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2"/>
        </w:rPr>
        <w:t>obl</w:t>
      </w:r>
      <w:r>
        <w:rPr>
          <w:rFonts w:ascii="Trebuchet MS" w:eastAsia="Trebuchet MS" w:hAnsi="Trebuchet MS" w:cs="Trebuchet MS"/>
          <w:color w:val="0D0D0D"/>
          <w:spacing w:val="3"/>
        </w:rPr>
        <w:t>i</w:t>
      </w:r>
      <w:r>
        <w:rPr>
          <w:rFonts w:ascii="Trebuchet MS" w:eastAsia="Trebuchet MS" w:hAnsi="Trebuchet MS" w:cs="Trebuchet MS"/>
          <w:color w:val="0D0D0D"/>
          <w:spacing w:val="-1"/>
        </w:rPr>
        <w:t>ga</w:t>
      </w:r>
      <w:r>
        <w:rPr>
          <w:rFonts w:ascii="Trebuchet MS" w:eastAsia="Trebuchet MS" w:hAnsi="Trebuchet MS" w:cs="Trebuchet MS"/>
          <w:color w:val="0D0D0D"/>
        </w:rPr>
        <w:t>t</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 xml:space="preserve">ă </w:t>
      </w:r>
      <w:r>
        <w:rPr>
          <w:rFonts w:ascii="Trebuchet MS" w:eastAsia="Trebuchet MS" w:hAnsi="Trebuchet MS" w:cs="Trebuchet MS"/>
          <w:color w:val="0D0D0D"/>
          <w:w w:val="103"/>
        </w:rPr>
        <w:t xml:space="preserve">returneze </w:t>
      </w:r>
      <w:r>
        <w:rPr>
          <w:rFonts w:ascii="Trebuchet MS" w:eastAsia="Trebuchet MS" w:hAnsi="Trebuchet MS" w:cs="Trebuchet MS"/>
          <w:color w:val="0D0D0D"/>
        </w:rPr>
        <w:t>integral</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sumele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primite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baza</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prezentului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w:t>
      </w:r>
      <w:r>
        <w:rPr>
          <w:rFonts w:ascii="Trebuchet MS" w:eastAsia="Trebuchet MS" w:hAnsi="Trebuchet MS" w:cs="Trebuchet MS"/>
          <w:color w:val="0D0D0D"/>
          <w:spacing w:val="-1"/>
          <w:w w:val="103"/>
        </w:rPr>
        <w:t>țare.</w:t>
      </w:r>
    </w:p>
    <w:p w:rsidR="000B3971" w:rsidRDefault="000B3971">
      <w:pPr>
        <w:spacing w:before="6"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În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situaţia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cauza</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neeligibilitate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a fost</w:t>
      </w:r>
      <w:r>
        <w:rPr>
          <w:rFonts w:ascii="Trebuchet MS" w:eastAsia="Trebuchet MS" w:hAnsi="Trebuchet MS" w:cs="Trebuchet MS"/>
          <w:color w:val="0D0D0D"/>
          <w:spacing w:val="7"/>
        </w:rPr>
        <w:t xml:space="preserve"> </w:t>
      </w:r>
      <w:r>
        <w:rPr>
          <w:rFonts w:ascii="Trebuchet MS" w:eastAsia="Trebuchet MS" w:hAnsi="Trebuchet MS" w:cs="Trebuchet MS"/>
          <w:color w:val="0D0D0D"/>
        </w:rPr>
        <w:t>identificată</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ulterior</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încheierii</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perioadei</w:t>
      </w:r>
      <w:r>
        <w:rPr>
          <w:rFonts w:ascii="Trebuchet MS" w:eastAsia="Trebuchet MS" w:hAnsi="Trebuchet MS" w:cs="Trebuchet MS"/>
          <w:color w:val="0D0D0D"/>
          <w:spacing w:val="22"/>
        </w:rPr>
        <w:t xml:space="preserve"> </w:t>
      </w:r>
      <w:r>
        <w:rPr>
          <w:rFonts w:ascii="Trebuchet MS" w:eastAsia="Trebuchet MS" w:hAnsi="Trebuchet MS" w:cs="Trebuchet MS"/>
          <w:color w:val="0D0D0D"/>
          <w:w w:val="103"/>
        </w:rPr>
        <w:t xml:space="preserve">de </w:t>
      </w:r>
      <w:proofErr w:type="gramStart"/>
      <w:r>
        <w:rPr>
          <w:rFonts w:ascii="Trebuchet MS" w:eastAsia="Trebuchet MS" w:hAnsi="Trebuchet MS" w:cs="Trebuchet MS"/>
          <w:color w:val="0D0D0D"/>
          <w:spacing w:val="-1"/>
        </w:rPr>
        <w:t>implementar</w:t>
      </w:r>
      <w:r>
        <w:rPr>
          <w:rFonts w:ascii="Trebuchet MS" w:eastAsia="Trebuchet MS" w:hAnsi="Trebuchet MS" w:cs="Trebuchet MS"/>
          <w:color w:val="0D0D0D"/>
        </w:rPr>
        <w:t xml:space="preserve">e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w:t>
      </w:r>
      <w:proofErr w:type="gramEnd"/>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prez</w:t>
      </w:r>
      <w:r>
        <w:rPr>
          <w:rFonts w:ascii="Trebuchet MS" w:eastAsia="Trebuchet MS" w:hAnsi="Trebuchet MS" w:cs="Trebuchet MS"/>
          <w:color w:val="0D0D0D"/>
        </w:rPr>
        <w:t>e</w:t>
      </w:r>
      <w:r>
        <w:rPr>
          <w:rFonts w:ascii="Trebuchet MS" w:eastAsia="Trebuchet MS" w:hAnsi="Trebuchet MS" w:cs="Trebuchet MS"/>
          <w:color w:val="0D0D0D"/>
          <w:spacing w:val="2"/>
        </w:rPr>
        <w:t>n</w:t>
      </w:r>
      <w:r>
        <w:rPr>
          <w:rFonts w:ascii="Trebuchet MS" w:eastAsia="Trebuchet MS" w:hAnsi="Trebuchet MS" w:cs="Trebuchet MS"/>
          <w:color w:val="0D0D0D"/>
          <w:spacing w:val="-3"/>
        </w:rPr>
        <w:t>t</w:t>
      </w:r>
      <w:r>
        <w:rPr>
          <w:rFonts w:ascii="Trebuchet MS" w:eastAsia="Trebuchet MS" w:hAnsi="Trebuchet MS" w:cs="Trebuchet MS"/>
          <w:color w:val="0D0D0D"/>
        </w:rPr>
        <w:t xml:space="preserve">ului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contract,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 xml:space="preserve">/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 xml:space="preserve">l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proceda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0"/>
        </w:rPr>
        <w:t xml:space="preserve"> </w:t>
      </w:r>
      <w:r>
        <w:rPr>
          <w:rFonts w:ascii="Trebuchet MS" w:eastAsia="Trebuchet MS" w:hAnsi="Trebuchet MS" w:cs="Trebuchet MS"/>
          <w:color w:val="0D0D0D"/>
          <w:w w:val="103"/>
        </w:rPr>
        <w:t>rezilierea contractului.</w:t>
      </w:r>
    </w:p>
    <w:p w:rsidR="000B3971" w:rsidRDefault="000B3971">
      <w:pPr>
        <w:spacing w:before="3"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rPr>
        <w:t>(4)</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exce</w:t>
      </w:r>
      <w:r>
        <w:rPr>
          <w:rFonts w:ascii="Trebuchet MS" w:eastAsia="Trebuchet MS" w:hAnsi="Trebuchet MS" w:cs="Trebuchet MS"/>
          <w:color w:val="0D0D0D"/>
        </w:rPr>
        <w:t>p</w:t>
      </w:r>
      <w:r>
        <w:rPr>
          <w:rFonts w:ascii="Trebuchet MS" w:eastAsia="Trebuchet MS" w:hAnsi="Trebuchet MS" w:cs="Trebuchet MS"/>
          <w:color w:val="0D0D0D"/>
          <w:spacing w:val="1"/>
        </w:rPr>
        <w:t>ți</w:t>
      </w:r>
      <w:r>
        <w:rPr>
          <w:rFonts w:ascii="Trebuchet MS" w:eastAsia="Trebuchet MS" w:hAnsi="Trebuchet MS" w:cs="Trebuchet MS"/>
          <w:color w:val="0D0D0D"/>
        </w:rPr>
        <w:t>e</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36"/>
        </w:rPr>
        <w:t xml:space="preserve"> </w:t>
      </w:r>
      <w:proofErr w:type="gramStart"/>
      <w:r>
        <w:rPr>
          <w:rFonts w:ascii="Trebuchet MS" w:eastAsia="Trebuchet MS" w:hAnsi="Trebuchet MS" w:cs="Trebuchet MS"/>
          <w:color w:val="0D0D0D"/>
        </w:rPr>
        <w:t xml:space="preserve">prevederile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art</w:t>
      </w:r>
      <w:proofErr w:type="gramEnd"/>
      <w:r>
        <w:rPr>
          <w:rFonts w:ascii="Trebuchet MS" w:eastAsia="Trebuchet MS" w:hAnsi="Trebuchet MS" w:cs="Trebuchet MS"/>
          <w:color w:val="0D0D0D"/>
        </w:rPr>
        <w:t>.</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5</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43"/>
        </w:rPr>
        <w:t xml:space="preserve"> </w:t>
      </w:r>
      <w:proofErr w:type="gramStart"/>
      <w:r>
        <w:rPr>
          <w:rFonts w:ascii="Trebuchet MS" w:eastAsia="Trebuchet MS" w:hAnsi="Trebuchet MS" w:cs="Trebuchet MS"/>
          <w:color w:val="0D0D0D"/>
          <w:spacing w:val="-1"/>
        </w:rPr>
        <w:t>lit</w:t>
      </w:r>
      <w:proofErr w:type="gramEnd"/>
      <w:r>
        <w:rPr>
          <w:rFonts w:ascii="Trebuchet MS" w:eastAsia="Trebuchet MS" w:hAnsi="Trebuchet MS" w:cs="Trebuchet MS"/>
          <w:color w:val="0D0D0D"/>
        </w:rPr>
        <w:t>.</w:t>
      </w:r>
      <w:r>
        <w:rPr>
          <w:rFonts w:ascii="Trebuchet MS" w:eastAsia="Trebuchet MS" w:hAnsi="Trebuchet MS" w:cs="Trebuchet MS"/>
          <w:color w:val="0D0D0D"/>
          <w:spacing w:val="43"/>
        </w:rPr>
        <w:t xml:space="preserve"> </w:t>
      </w:r>
      <w:r>
        <w:rPr>
          <w:rFonts w:ascii="Trebuchet MS" w:eastAsia="Trebuchet MS" w:hAnsi="Trebuchet MS" w:cs="Trebuchet MS"/>
          <w:color w:val="0D0D0D"/>
        </w:rPr>
        <w:t>d)</w:t>
      </w:r>
      <w:r>
        <w:rPr>
          <w:rFonts w:ascii="Trebuchet MS" w:eastAsia="Trebuchet MS" w:hAnsi="Trebuchet MS" w:cs="Trebuchet MS"/>
          <w:color w:val="0D0D0D"/>
          <w:spacing w:val="40"/>
        </w:rPr>
        <w:t xml:space="preserve"> </w:t>
      </w:r>
      <w:proofErr w:type="gramStart"/>
      <w:r>
        <w:rPr>
          <w:rFonts w:ascii="Trebuchet MS" w:eastAsia="Trebuchet MS" w:hAnsi="Trebuchet MS" w:cs="Trebuchet MS"/>
          <w:color w:val="0D0D0D"/>
          <w:spacing w:val="-1"/>
        </w:rPr>
        <w:t>di</w:t>
      </w:r>
      <w:r>
        <w:rPr>
          <w:rFonts w:ascii="Trebuchet MS" w:eastAsia="Trebuchet MS" w:hAnsi="Trebuchet MS" w:cs="Trebuchet MS"/>
          <w:color w:val="0D0D0D"/>
        </w:rPr>
        <w:t>n</w:t>
      </w:r>
      <w:proofErr w:type="gramEnd"/>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 xml:space="preserve">l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60"/>
        </w:rPr>
        <w:t xml:space="preserve"> </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2"/>
        </w:rPr>
        <w:t>Cond</w:t>
      </w:r>
      <w:r>
        <w:rPr>
          <w:rFonts w:ascii="Trebuchet MS" w:eastAsia="Trebuchet MS" w:hAnsi="Trebuchet MS" w:cs="Trebuchet MS"/>
          <w:color w:val="0D0D0D"/>
          <w:spacing w:val="3"/>
        </w:rPr>
        <w:t>i</w:t>
      </w:r>
      <w:r>
        <w:rPr>
          <w:rFonts w:ascii="Trebuchet MS" w:eastAsia="Trebuchet MS" w:hAnsi="Trebuchet MS" w:cs="Trebuchet MS"/>
          <w:color w:val="0D0D0D"/>
          <w:spacing w:val="-1"/>
        </w:rPr>
        <w:t>ț</w:t>
      </w:r>
      <w:r>
        <w:rPr>
          <w:rFonts w:ascii="Trebuchet MS" w:eastAsia="Trebuchet MS" w:hAnsi="Trebuchet MS" w:cs="Trebuchet MS"/>
          <w:color w:val="0D0D0D"/>
        </w:rPr>
        <w:t>ii</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Generale,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
        </w:rPr>
        <w:t xml:space="preserve"> </w:t>
      </w:r>
      <w:r>
        <w:rPr>
          <w:rFonts w:ascii="Trebuchet MS" w:eastAsia="Trebuchet MS" w:hAnsi="Trebuchet MS" w:cs="Trebuchet MS"/>
          <w:color w:val="0D0D0D"/>
        </w:rPr>
        <w:t>prevede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ca</w:t>
      </w:r>
      <w:r>
        <w:rPr>
          <w:rFonts w:ascii="Trebuchet MS" w:eastAsia="Trebuchet MS" w:hAnsi="Trebuchet MS" w:cs="Trebuchet MS"/>
          <w:color w:val="0D0D0D"/>
          <w:spacing w:val="1"/>
        </w:rPr>
        <w:t xml:space="preserve"> î</w:t>
      </w:r>
      <w:r>
        <w:rPr>
          <w:rFonts w:ascii="Trebuchet MS" w:eastAsia="Trebuchet MS" w:hAnsi="Trebuchet MS" w:cs="Trebuchet MS"/>
          <w:color w:val="0D0D0D"/>
        </w:rPr>
        <w:t>n cazul</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3"/>
        </w:rPr>
        <w:t>s</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aplică</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legislaţia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specifică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w w:val="103"/>
        </w:rPr>
        <w:t xml:space="preserve">regulile </w:t>
      </w:r>
      <w:r>
        <w:rPr>
          <w:rFonts w:ascii="Trebuchet MS" w:eastAsia="Trebuchet MS" w:hAnsi="Trebuchet MS" w:cs="Trebuchet MS"/>
          <w:color w:val="0D0D0D"/>
        </w:rPr>
        <w:t>specifice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aplicabile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spacing w:val="-1"/>
        </w:rPr>
        <w:t>vin</w:t>
      </w:r>
      <w:r>
        <w:rPr>
          <w:rFonts w:ascii="Trebuchet MS" w:eastAsia="Trebuchet MS" w:hAnsi="Trebuchet MS" w:cs="Trebuchet MS"/>
          <w:color w:val="0D0D0D"/>
        </w:rPr>
        <w:t>d</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dubla</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finan</w:t>
      </w:r>
      <w:r>
        <w:rPr>
          <w:rFonts w:ascii="Trebuchet MS" w:eastAsia="Trebuchet MS" w:hAnsi="Trebuchet MS" w:cs="Trebuchet MS"/>
          <w:color w:val="0D0D0D"/>
          <w:spacing w:val="-1"/>
        </w:rPr>
        <w:t>ţar</w:t>
      </w:r>
      <w:r>
        <w:rPr>
          <w:rFonts w:ascii="Trebuchet MS" w:eastAsia="Trebuchet MS" w:hAnsi="Trebuchet MS" w:cs="Trebuchet MS"/>
          <w:color w:val="0D0D0D"/>
        </w:rPr>
        <w:t>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cheltuielil</w:t>
      </w:r>
      <w:r>
        <w:rPr>
          <w:rFonts w:ascii="Trebuchet MS" w:eastAsia="Trebuchet MS" w:hAnsi="Trebuchet MS" w:cs="Trebuchet MS"/>
          <w:color w:val="0D0D0D"/>
          <w:spacing w:val="-1"/>
        </w:rPr>
        <w:t>o</w:t>
      </w:r>
      <w:r>
        <w:rPr>
          <w:rFonts w:ascii="Trebuchet MS" w:eastAsia="Trebuchet MS" w:hAnsi="Trebuchet MS" w:cs="Trebuchet MS"/>
          <w:color w:val="0D0D0D"/>
        </w:rPr>
        <w:t>r,</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aplicabile</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proiectelo</w:t>
      </w:r>
      <w:r>
        <w:rPr>
          <w:rFonts w:ascii="Trebuchet MS" w:eastAsia="Trebuchet MS" w:hAnsi="Trebuchet MS" w:cs="Trebuchet MS"/>
          <w:color w:val="0D0D0D"/>
        </w:rPr>
        <w:t>r</w:t>
      </w:r>
      <w:r>
        <w:rPr>
          <w:rFonts w:ascii="Trebuchet MS" w:eastAsia="Trebuchet MS" w:hAnsi="Trebuchet MS" w:cs="Trebuchet MS"/>
          <w:color w:val="0D0D0D"/>
          <w:spacing w:val="46"/>
        </w:rPr>
        <w:t xml:space="preserve"> </w:t>
      </w:r>
      <w:r>
        <w:rPr>
          <w:rFonts w:ascii="Trebuchet MS" w:eastAsia="Trebuchet MS" w:hAnsi="Trebuchet MS" w:cs="Trebuchet MS"/>
          <w:color w:val="0D0D0D"/>
          <w:w w:val="103"/>
        </w:rPr>
        <w:t>finan</w:t>
      </w:r>
      <w:r>
        <w:rPr>
          <w:rFonts w:ascii="Trebuchet MS" w:eastAsia="Trebuchet MS" w:hAnsi="Trebuchet MS" w:cs="Trebuchet MS"/>
          <w:color w:val="0D0D0D"/>
          <w:spacing w:val="-1"/>
          <w:w w:val="103"/>
        </w:rPr>
        <w:t>ţ</w:t>
      </w:r>
      <w:r>
        <w:rPr>
          <w:rFonts w:ascii="Trebuchet MS" w:eastAsia="Trebuchet MS" w:hAnsi="Trebuchet MS" w:cs="Trebuchet MS"/>
          <w:color w:val="0D0D0D"/>
          <w:w w:val="103"/>
        </w:rPr>
        <w:t xml:space="preserve">ate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POCU.</w:t>
      </w:r>
    </w:p>
    <w:p w:rsidR="000B3971" w:rsidRDefault="000B3971">
      <w:pPr>
        <w:spacing w:before="10" w:line="100" w:lineRule="exact"/>
        <w:rPr>
          <w:sz w:val="10"/>
          <w:szCs w:val="10"/>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(5)</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2"/>
        </w:rPr>
        <w:t>POC</w:t>
      </w:r>
      <w:r>
        <w:rPr>
          <w:rFonts w:ascii="Trebuchet MS" w:eastAsia="Trebuchet MS" w:hAnsi="Trebuchet MS" w:cs="Trebuchet MS"/>
          <w:color w:val="0D0D0D"/>
        </w:rPr>
        <w:t>U</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spacing w:val="-5"/>
        </w:rPr>
        <w:t>s</w:t>
      </w:r>
      <w:r>
        <w:rPr>
          <w:rFonts w:ascii="Trebuchet MS" w:eastAsia="Trebuchet MS" w:hAnsi="Trebuchet MS" w:cs="Trebuchet MS"/>
          <w:color w:val="0D0D0D"/>
        </w:rPr>
        <w:t>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rezerv</w:t>
      </w:r>
      <w:r>
        <w:rPr>
          <w:rFonts w:ascii="Trebuchet MS" w:eastAsia="Trebuchet MS" w:hAnsi="Trebuchet MS" w:cs="Trebuchet MS"/>
          <w:color w:val="0D0D0D"/>
        </w:rPr>
        <w:t>ă</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l</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decid</w:t>
      </w:r>
      <w:r>
        <w:rPr>
          <w:rFonts w:ascii="Trebuchet MS" w:eastAsia="Trebuchet MS" w:hAnsi="Trebuchet MS" w:cs="Trebuchet MS"/>
          <w:color w:val="0D0D0D"/>
        </w:rPr>
        <w: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rezilierea</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prezentulu</w:t>
      </w:r>
      <w:r>
        <w:rPr>
          <w:rFonts w:ascii="Trebuchet MS" w:eastAsia="Trebuchet MS" w:hAnsi="Trebuchet MS" w:cs="Trebuchet MS"/>
          <w:color w:val="0D0D0D"/>
        </w:rPr>
        <w:t>i</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w w:val="103"/>
        </w:rPr>
        <w:t xml:space="preserve">contract </w:t>
      </w:r>
      <w:r>
        <w:rPr>
          <w:rFonts w:ascii="Trebuchet MS" w:eastAsia="Trebuchet MS" w:hAnsi="Trebuchet MS" w:cs="Trebuchet MS"/>
          <w:color w:val="0D0D0D"/>
          <w:spacing w:val="-2"/>
        </w:rPr>
        <w:t>s</w:t>
      </w:r>
      <w:r>
        <w:rPr>
          <w:rFonts w:ascii="Trebuchet MS" w:eastAsia="Trebuchet MS" w:hAnsi="Trebuchet MS" w:cs="Trebuchet MS"/>
          <w:color w:val="0D0D0D"/>
        </w:rPr>
        <w:t>i</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p</w:t>
      </w:r>
      <w:r>
        <w:rPr>
          <w:rFonts w:ascii="Trebuchet MS" w:eastAsia="Trebuchet MS" w:hAnsi="Trebuchet MS" w:cs="Trebuchet MS"/>
          <w:color w:val="0D0D0D"/>
          <w:spacing w:val="-1"/>
        </w:rPr>
        <w:t>entr</w:t>
      </w:r>
      <w:r>
        <w:rPr>
          <w:rFonts w:ascii="Trebuchet MS" w:eastAsia="Trebuchet MS" w:hAnsi="Trebuchet MS" w:cs="Trebuchet MS"/>
          <w:color w:val="0D0D0D"/>
        </w:rPr>
        <w:t>u</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alt</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cazuri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impus</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legisl</w:t>
      </w:r>
      <w:r>
        <w:rPr>
          <w:rFonts w:ascii="Trebuchet MS" w:eastAsia="Trebuchet MS" w:hAnsi="Trebuchet MS" w:cs="Trebuchet MS"/>
          <w:color w:val="0D0D0D"/>
          <w:spacing w:val="-1"/>
        </w:rPr>
        <w:t>a</w:t>
      </w:r>
      <w:r>
        <w:rPr>
          <w:rFonts w:ascii="Trebuchet MS" w:eastAsia="Trebuchet MS" w:hAnsi="Trebuchet MS" w:cs="Trebuchet MS"/>
          <w:color w:val="0D0D0D"/>
        </w:rPr>
        <w:t>ția</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aplicabil</w:t>
      </w:r>
      <w:r>
        <w:rPr>
          <w:rFonts w:ascii="Trebuchet MS" w:eastAsia="Trebuchet MS" w:hAnsi="Trebuchet MS" w:cs="Trebuchet MS"/>
          <w:color w:val="0D0D0D"/>
        </w:rPr>
        <w:t>ă</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4"/>
        </w:rPr>
        <w:t>C</w:t>
      </w:r>
      <w:r>
        <w:rPr>
          <w:rFonts w:ascii="Trebuchet MS" w:eastAsia="Trebuchet MS" w:hAnsi="Trebuchet MS" w:cs="Trebuchet MS"/>
          <w:color w:val="0D0D0D"/>
          <w:spacing w:val="1"/>
        </w:rPr>
        <w:t>o</w:t>
      </w:r>
      <w:r>
        <w:rPr>
          <w:rFonts w:ascii="Trebuchet MS" w:eastAsia="Trebuchet MS" w:hAnsi="Trebuchet MS" w:cs="Trebuchet MS"/>
          <w:color w:val="0D0D0D"/>
        </w:rPr>
        <w:t>ntractului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fost</w:t>
      </w:r>
      <w:r>
        <w:rPr>
          <w:rFonts w:ascii="Trebuchet MS" w:eastAsia="Trebuchet MS" w:hAnsi="Trebuchet MS" w:cs="Trebuchet MS"/>
          <w:color w:val="0D0D0D"/>
          <w:spacing w:val="20"/>
        </w:rPr>
        <w:t xml:space="preserve"> </w:t>
      </w:r>
      <w:r>
        <w:rPr>
          <w:rFonts w:ascii="Trebuchet MS" w:eastAsia="Trebuchet MS" w:hAnsi="Trebuchet MS" w:cs="Trebuchet MS"/>
          <w:color w:val="0D0D0D"/>
          <w:w w:val="103"/>
        </w:rPr>
        <w:t xml:space="preserve">cuprinse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situa</w:t>
      </w:r>
      <w:r>
        <w:rPr>
          <w:rFonts w:ascii="Trebuchet MS" w:eastAsia="Trebuchet MS" w:hAnsi="Trebuchet MS" w:cs="Trebuchet MS"/>
          <w:color w:val="0D0D0D"/>
        </w:rPr>
        <w:t>ţiile</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mai</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sus.</w:t>
      </w:r>
    </w:p>
    <w:p w:rsidR="000B3971" w:rsidRDefault="000B3971">
      <w:pPr>
        <w:spacing w:before="3" w:line="100" w:lineRule="exact"/>
        <w:rPr>
          <w:sz w:val="11"/>
          <w:szCs w:val="11"/>
        </w:rPr>
      </w:pPr>
    </w:p>
    <w:p w:rsidR="000B3971" w:rsidRDefault="0099349E">
      <w:pPr>
        <w:spacing w:line="248"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6</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excep</w:t>
      </w:r>
      <w:r>
        <w:rPr>
          <w:rFonts w:ascii="Trebuchet MS" w:eastAsia="Trebuchet MS" w:hAnsi="Trebuchet MS" w:cs="Trebuchet MS"/>
          <w:color w:val="0D0D0D"/>
          <w:spacing w:val="-3"/>
        </w:rPr>
        <w:t>ţ</w:t>
      </w:r>
      <w:r>
        <w:rPr>
          <w:rFonts w:ascii="Trebuchet MS" w:eastAsia="Trebuchet MS" w:hAnsi="Trebuchet MS" w:cs="Trebuchet MS"/>
          <w:color w:val="0D0D0D"/>
        </w:rPr>
        <w:t>ie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 prevederile</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art.</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5</w:t>
      </w:r>
      <w:r>
        <w:rPr>
          <w:rFonts w:ascii="Trebuchet MS" w:eastAsia="Trebuchet MS" w:hAnsi="Trebuchet MS" w:cs="Trebuchet MS"/>
          <w:color w:val="0D0D0D"/>
          <w:spacing w:val="4"/>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(1)</w:t>
      </w:r>
      <w:r>
        <w:rPr>
          <w:rFonts w:ascii="Trebuchet MS" w:eastAsia="Trebuchet MS" w:hAnsi="Trebuchet MS" w:cs="Trebuchet MS"/>
          <w:color w:val="0D0D0D"/>
          <w:spacing w:val="7"/>
        </w:rPr>
        <w:t xml:space="preserve"> </w:t>
      </w:r>
      <w:proofErr w:type="gramStart"/>
      <w:r>
        <w:rPr>
          <w:rFonts w:ascii="Trebuchet MS" w:eastAsia="Trebuchet MS" w:hAnsi="Trebuchet MS" w:cs="Trebuchet MS"/>
          <w:color w:val="0D0D0D"/>
          <w:spacing w:val="-3"/>
        </w:rPr>
        <w:t>d</w:t>
      </w:r>
      <w:r>
        <w:rPr>
          <w:rFonts w:ascii="Trebuchet MS" w:eastAsia="Trebuchet MS" w:hAnsi="Trebuchet MS" w:cs="Trebuchet MS"/>
          <w:color w:val="0D0D0D"/>
          <w:spacing w:val="3"/>
        </w:rPr>
        <w:t>i</w:t>
      </w:r>
      <w:r>
        <w:rPr>
          <w:rFonts w:ascii="Trebuchet MS" w:eastAsia="Trebuchet MS" w:hAnsi="Trebuchet MS" w:cs="Trebuchet MS"/>
          <w:color w:val="0D0D0D"/>
        </w:rPr>
        <w:t>n</w:t>
      </w:r>
      <w:proofErr w:type="gramEnd"/>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Contractu</w:t>
      </w:r>
      <w:r>
        <w:rPr>
          <w:rFonts w:ascii="Trebuchet MS" w:eastAsia="Trebuchet MS" w:hAnsi="Trebuchet MS" w:cs="Trebuchet MS"/>
          <w:color w:val="0D0D0D"/>
        </w:rPr>
        <w:t>l</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finantare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w w:val="103"/>
        </w:rPr>
        <w:t>Cond</w:t>
      </w:r>
      <w:r>
        <w:rPr>
          <w:rFonts w:ascii="Trebuchet MS" w:eastAsia="Trebuchet MS" w:hAnsi="Trebuchet MS" w:cs="Trebuchet MS"/>
          <w:color w:val="0D0D0D"/>
          <w:spacing w:val="1"/>
          <w:w w:val="103"/>
        </w:rPr>
        <w:t>i</w:t>
      </w:r>
      <w:r>
        <w:rPr>
          <w:rFonts w:ascii="Trebuchet MS" w:eastAsia="Trebuchet MS" w:hAnsi="Trebuchet MS" w:cs="Trebuchet MS"/>
          <w:color w:val="0D0D0D"/>
          <w:spacing w:val="-1"/>
          <w:w w:val="103"/>
        </w:rPr>
        <w:t>ț</w:t>
      </w:r>
      <w:r>
        <w:rPr>
          <w:rFonts w:ascii="Trebuchet MS" w:eastAsia="Trebuchet MS" w:hAnsi="Trebuchet MS" w:cs="Trebuchet MS"/>
          <w:color w:val="0D0D0D"/>
          <w:spacing w:val="2"/>
          <w:w w:val="103"/>
        </w:rPr>
        <w:t xml:space="preserve">ii </w:t>
      </w:r>
      <w:r>
        <w:rPr>
          <w:rFonts w:ascii="Trebuchet MS" w:eastAsia="Trebuchet MS" w:hAnsi="Trebuchet MS" w:cs="Trebuchet MS"/>
          <w:color w:val="0D0D0D"/>
          <w:spacing w:val="-1"/>
        </w:rPr>
        <w:t>Generale</w:t>
      </w:r>
      <w:r>
        <w:rPr>
          <w:rFonts w:ascii="Trebuchet MS" w:eastAsia="Trebuchet MS" w:hAnsi="Trebuchet MS" w:cs="Trebuchet MS"/>
          <w:color w:val="0D0D0D"/>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preved</w:t>
      </w:r>
      <w:r>
        <w:rPr>
          <w:rFonts w:ascii="Trebuchet MS" w:eastAsia="Trebuchet MS" w:hAnsi="Trebuchet MS" w:cs="Trebuchet MS"/>
          <w:color w:val="0D0D0D"/>
        </w:rPr>
        <w:t>e</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că</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Beneficiarul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dreptul</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decide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3"/>
        </w:rPr>
        <w:t>n</w:t>
      </w:r>
      <w:r>
        <w:rPr>
          <w:rFonts w:ascii="Trebuchet MS" w:eastAsia="Trebuchet MS" w:hAnsi="Trebuchet MS" w:cs="Trebuchet MS"/>
          <w:color w:val="0D0D0D"/>
          <w:spacing w:val="1"/>
        </w:rPr>
        <w:t>i</w:t>
      </w:r>
      <w:r>
        <w:rPr>
          <w:rFonts w:ascii="Trebuchet MS" w:eastAsia="Trebuchet MS" w:hAnsi="Trebuchet MS" w:cs="Trebuchet MS"/>
          <w:color w:val="0D0D0D"/>
          <w:spacing w:val="-1"/>
        </w:rPr>
        <w:t>ț</w:t>
      </w:r>
      <w:r>
        <w:rPr>
          <w:rFonts w:ascii="Trebuchet MS" w:eastAsia="Trebuchet MS" w:hAnsi="Trebuchet MS" w:cs="Trebuchet MS"/>
          <w:color w:val="0D0D0D"/>
        </w:rPr>
        <w:t>ia</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w w:val="103"/>
        </w:rPr>
        <w:t xml:space="preserve">proprie </w:t>
      </w:r>
      <w:r>
        <w:rPr>
          <w:rFonts w:ascii="Trebuchet MS" w:eastAsia="Trebuchet MS" w:hAnsi="Trebuchet MS" w:cs="Trebuchet MS"/>
          <w:color w:val="0D0D0D"/>
          <w:spacing w:val="-1"/>
        </w:rPr>
        <w:t>in</w:t>
      </w:r>
      <w:r>
        <w:rPr>
          <w:rFonts w:ascii="Trebuchet MS" w:eastAsia="Trebuchet MS" w:hAnsi="Trebuchet MS" w:cs="Trebuchet MS"/>
          <w:color w:val="0D0D0D"/>
          <w:spacing w:val="1"/>
        </w:rPr>
        <w:t>i</w:t>
      </w:r>
      <w:r>
        <w:rPr>
          <w:rFonts w:ascii="Trebuchet MS" w:eastAsia="Trebuchet MS" w:hAnsi="Trebuchet MS" w:cs="Trebuchet MS"/>
          <w:color w:val="0D0D0D"/>
        </w:rPr>
        <w:t>țiativă</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r</w:t>
      </w:r>
      <w:r>
        <w:rPr>
          <w:rFonts w:ascii="Trebuchet MS" w:eastAsia="Trebuchet MS" w:hAnsi="Trebuchet MS" w:cs="Trebuchet MS"/>
          <w:color w:val="0D0D0D"/>
        </w:rPr>
        <w:t>e</w:t>
      </w:r>
      <w:r>
        <w:rPr>
          <w:rFonts w:ascii="Trebuchet MS" w:eastAsia="Trebuchet MS" w:hAnsi="Trebuchet MS" w:cs="Trebuchet MS"/>
          <w:color w:val="0D0D0D"/>
          <w:spacing w:val="-1"/>
        </w:rPr>
        <w:t>ziliere</w:t>
      </w:r>
      <w:r>
        <w:rPr>
          <w:rFonts w:ascii="Trebuchet MS" w:eastAsia="Trebuchet MS" w:hAnsi="Trebuchet MS" w:cs="Trebuchet MS"/>
          <w:color w:val="0D0D0D"/>
        </w:rPr>
        <w:t>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condi</w:t>
      </w:r>
      <w:r>
        <w:rPr>
          <w:rFonts w:ascii="Trebuchet MS" w:eastAsia="Trebuchet MS" w:hAnsi="Trebuchet MS" w:cs="Trebuchet MS"/>
          <w:color w:val="0D0D0D"/>
          <w:spacing w:val="-1"/>
        </w:rPr>
        <w:t>ţi</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a solicitarea</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acestui</w:t>
      </w:r>
      <w:r>
        <w:rPr>
          <w:rFonts w:ascii="Trebuchet MS" w:eastAsia="Trebuchet MS" w:hAnsi="Trebuchet MS" w:cs="Trebuchet MS"/>
          <w:color w:val="0D0D0D"/>
        </w:rPr>
        <w:t>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să</w:t>
      </w:r>
      <w:r>
        <w:rPr>
          <w:rFonts w:ascii="Trebuchet MS" w:eastAsia="Trebuchet MS" w:hAnsi="Trebuchet MS" w:cs="Trebuchet MS"/>
          <w:color w:val="0D0D0D"/>
          <w:spacing w:val="2"/>
        </w:rPr>
        <w:t xml:space="preserve"> </w:t>
      </w:r>
      <w:r>
        <w:rPr>
          <w:rFonts w:ascii="Trebuchet MS" w:eastAsia="Trebuchet MS" w:hAnsi="Trebuchet MS" w:cs="Trebuchet MS"/>
          <w:color w:val="0D0D0D"/>
        </w:rPr>
        <w:t>fie</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deplin</w:t>
      </w:r>
      <w:r>
        <w:rPr>
          <w:rFonts w:ascii="Trebuchet MS" w:eastAsia="Trebuchet MS" w:hAnsi="Trebuchet MS" w:cs="Trebuchet MS"/>
          <w:color w:val="0D0D0D"/>
          <w:spacing w:val="14"/>
        </w:rPr>
        <w:t xml:space="preserve"> </w:t>
      </w:r>
      <w:r>
        <w:rPr>
          <w:rFonts w:ascii="Trebuchet MS" w:eastAsia="Trebuchet MS" w:hAnsi="Trebuchet MS" w:cs="Trebuchet MS"/>
          <w:color w:val="0D0D0D"/>
          <w:w w:val="103"/>
        </w:rPr>
        <w:t xml:space="preserve">justificată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n</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informa</w:t>
      </w:r>
      <w:r>
        <w:rPr>
          <w:rFonts w:ascii="Trebuchet MS" w:eastAsia="Trebuchet MS" w:hAnsi="Trebuchet MS" w:cs="Trebuchet MS"/>
          <w:color w:val="0D0D0D"/>
          <w:spacing w:val="-2"/>
        </w:rPr>
        <w:t>r</w:t>
      </w:r>
      <w:r>
        <w:rPr>
          <w:rFonts w:ascii="Trebuchet MS" w:eastAsia="Trebuchet MS" w:hAnsi="Trebuchet MS" w:cs="Trebuchet MS"/>
          <w:color w:val="0D0D0D"/>
        </w:rPr>
        <w:t>ea</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prealabil</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3"/>
        </w:rPr>
        <w:t>O</w:t>
      </w:r>
      <w:r>
        <w:rPr>
          <w:rFonts w:ascii="Trebuchet MS" w:eastAsia="Trebuchet MS" w:hAnsi="Trebuchet MS" w:cs="Trebuchet MS"/>
          <w:color w:val="0D0D0D"/>
        </w:rPr>
        <w:t>I</w:t>
      </w:r>
      <w:r>
        <w:rPr>
          <w:rFonts w:ascii="Trebuchet MS" w:eastAsia="Trebuchet MS" w:hAnsi="Trebuchet MS" w:cs="Trebuchet MS"/>
          <w:color w:val="0D0D0D"/>
          <w:spacing w:val="10"/>
        </w:rPr>
        <w:t xml:space="preserve"> </w:t>
      </w:r>
      <w:r>
        <w:rPr>
          <w:rFonts w:ascii="Trebuchet MS" w:eastAsia="Trebuchet MS" w:hAnsi="Trebuchet MS" w:cs="Trebuchet MS"/>
          <w:color w:val="0D0D0D"/>
          <w:w w:val="103"/>
        </w:rPr>
        <w:t>responsabi</w:t>
      </w:r>
      <w:r>
        <w:rPr>
          <w:rFonts w:ascii="Trebuchet MS" w:eastAsia="Trebuchet MS" w:hAnsi="Trebuchet MS" w:cs="Trebuchet MS"/>
          <w:color w:val="0D0D0D"/>
          <w:spacing w:val="-2"/>
          <w:w w:val="103"/>
        </w:rPr>
        <w:t>l</w:t>
      </w:r>
      <w:r>
        <w:rPr>
          <w:rFonts w:ascii="Trebuchet MS" w:eastAsia="Trebuchet MS" w:hAnsi="Trebuchet MS" w:cs="Trebuchet MS"/>
          <w:color w:val="0D0D0D"/>
          <w:w w:val="103"/>
        </w:rPr>
        <w:t>.</w:t>
      </w:r>
    </w:p>
    <w:p w:rsidR="000B3971" w:rsidRDefault="000B3971">
      <w:pPr>
        <w:spacing w:before="10" w:line="100" w:lineRule="exact"/>
        <w:rPr>
          <w:sz w:val="10"/>
          <w:szCs w:val="10"/>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(7)</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2"/>
        </w:rPr>
        <w:t>A</w:t>
      </w:r>
      <w:r>
        <w:rPr>
          <w:rFonts w:ascii="Trebuchet MS" w:eastAsia="Trebuchet MS" w:hAnsi="Trebuchet MS" w:cs="Trebuchet MS"/>
          <w:color w:val="0D0D0D"/>
        </w:rPr>
        <w:t>M</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POC</w:t>
      </w:r>
      <w:r>
        <w:rPr>
          <w:rFonts w:ascii="Trebuchet MS" w:eastAsia="Trebuchet MS" w:hAnsi="Trebuchet MS" w:cs="Trebuchet MS"/>
          <w:color w:val="0D0D0D"/>
        </w:rPr>
        <w:t>U</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rPr>
        <w:t>suspend</w:t>
      </w:r>
      <w:r>
        <w:rPr>
          <w:rFonts w:ascii="Trebuchet MS" w:eastAsia="Trebuchet MS" w:hAnsi="Trebuchet MS" w:cs="Trebuchet MS"/>
          <w:color w:val="0D0D0D"/>
        </w:rPr>
        <w:t>a</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aplicare</w:t>
      </w:r>
      <w:r>
        <w:rPr>
          <w:rFonts w:ascii="Trebuchet MS" w:eastAsia="Trebuchet MS" w:hAnsi="Trebuchet MS" w:cs="Trebuchet MS"/>
          <w:color w:val="0D0D0D"/>
        </w:rPr>
        <w:t>a</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 xml:space="preserve">r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contractului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finanţar</w:t>
      </w:r>
      <w:r>
        <w:rPr>
          <w:rFonts w:ascii="Trebuchet MS" w:eastAsia="Trebuchet MS" w:hAnsi="Trebuchet MS" w:cs="Trebuchet MS"/>
          <w:color w:val="0D0D0D"/>
        </w:rPr>
        <w:t>e</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w w:val="103"/>
        </w:rPr>
        <w:t>m</w:t>
      </w:r>
      <w:r>
        <w:rPr>
          <w:rFonts w:ascii="Trebuchet MS" w:eastAsia="Trebuchet MS" w:hAnsi="Trebuchet MS" w:cs="Trebuchet MS"/>
          <w:color w:val="0D0D0D"/>
          <w:spacing w:val="-1"/>
          <w:w w:val="103"/>
        </w:rPr>
        <w:t xml:space="preserve">od </w:t>
      </w:r>
      <w:r>
        <w:rPr>
          <w:rFonts w:ascii="Trebuchet MS" w:eastAsia="Trebuchet MS" w:hAnsi="Trebuchet MS" w:cs="Trebuchet MS"/>
          <w:color w:val="0D0D0D"/>
        </w:rPr>
        <w:t>subsecvent,</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suspend</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plata/rambursare</w:t>
      </w:r>
      <w:r>
        <w:rPr>
          <w:rFonts w:ascii="Trebuchet MS" w:eastAsia="Trebuchet MS" w:hAnsi="Trebuchet MS" w:cs="Trebuchet MS"/>
          <w:color w:val="0D0D0D"/>
        </w:rPr>
        <w:t>a</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solicitate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beneficiar</w:t>
      </w:r>
      <w:r>
        <w:rPr>
          <w:rFonts w:ascii="Trebuchet MS" w:eastAsia="Trebuchet MS" w:hAnsi="Trebuchet MS" w:cs="Trebuchet MS"/>
          <w:color w:val="0D0D0D"/>
        </w:rPr>
        <w:t>,</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2"/>
        </w:rPr>
        <w:t>c</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măsură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prevedere</w:t>
      </w:r>
      <w:r>
        <w:rPr>
          <w:rFonts w:ascii="Trebuchet MS" w:eastAsia="Trebuchet MS" w:hAnsi="Trebuchet MS" w:cs="Trebuchet MS"/>
          <w:color w:val="0D0D0D"/>
        </w:rPr>
        <w:t>,</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anterio</w:t>
      </w:r>
      <w:r>
        <w:rPr>
          <w:rFonts w:ascii="Trebuchet MS" w:eastAsia="Trebuchet MS" w:hAnsi="Trebuchet MS" w:cs="Trebuchet MS"/>
          <w:color w:val="0D0D0D"/>
        </w:rPr>
        <w:t>r</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suspendării,</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
        </w:rPr>
        <w:t xml:space="preserve"> s</w:t>
      </w:r>
      <w:r>
        <w:rPr>
          <w:rFonts w:ascii="Trebuchet MS" w:eastAsia="Trebuchet MS" w:hAnsi="Trebuchet MS" w:cs="Trebuchet MS"/>
          <w:color w:val="0D0D0D"/>
          <w:spacing w:val="3"/>
        </w:rPr>
        <w:t>i</w:t>
      </w:r>
      <w:r>
        <w:rPr>
          <w:rFonts w:ascii="Trebuchet MS" w:eastAsia="Trebuchet MS" w:hAnsi="Trebuchet MS" w:cs="Trebuchet MS"/>
          <w:color w:val="0D0D0D"/>
          <w:spacing w:val="-1"/>
        </w:rPr>
        <w:t>tuaţi</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îndeplinesc</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condiţiile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6"/>
        </w:rPr>
        <w:t xml:space="preserve"> </w:t>
      </w:r>
      <w:r>
        <w:rPr>
          <w:rFonts w:ascii="Trebuchet MS" w:eastAsia="Trebuchet MS" w:hAnsi="Trebuchet MS" w:cs="Trebuchet MS"/>
          <w:color w:val="0D0D0D"/>
          <w:w w:val="103"/>
        </w:rPr>
        <w:t xml:space="preserve">suspendare </w:t>
      </w:r>
      <w:r>
        <w:rPr>
          <w:rFonts w:ascii="Trebuchet MS" w:eastAsia="Trebuchet MS" w:hAnsi="Trebuchet MS" w:cs="Trebuchet MS"/>
          <w:color w:val="0D0D0D"/>
        </w:rPr>
        <w:t>prevăzute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prezenta</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anexa.</w:t>
      </w:r>
    </w:p>
    <w:p w:rsidR="000B3971" w:rsidRDefault="000B3971">
      <w:pPr>
        <w:spacing w:before="5"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(8)</w:t>
      </w:r>
      <w:r>
        <w:rPr>
          <w:rFonts w:ascii="Trebuchet MS" w:eastAsia="Trebuchet MS" w:hAnsi="Trebuchet MS" w:cs="Trebuchet MS"/>
          <w:color w:val="0D0D0D"/>
          <w:spacing w:val="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situ</w:t>
      </w:r>
      <w:r>
        <w:rPr>
          <w:rFonts w:ascii="Trebuchet MS" w:eastAsia="Trebuchet MS" w:hAnsi="Trebuchet MS" w:cs="Trebuchet MS"/>
          <w:color w:val="0D0D0D"/>
          <w:spacing w:val="-1"/>
        </w:rPr>
        <w:t>ați</w:t>
      </w:r>
      <w:r>
        <w:rPr>
          <w:rFonts w:ascii="Trebuchet MS" w:eastAsia="Trebuchet MS" w:hAnsi="Trebuchet MS" w:cs="Trebuchet MS"/>
          <w:color w:val="0D0D0D"/>
        </w:rPr>
        <w:t>a</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prezentu</w:t>
      </w:r>
      <w:r>
        <w:rPr>
          <w:rFonts w:ascii="Trebuchet MS" w:eastAsia="Trebuchet MS" w:hAnsi="Trebuchet MS" w:cs="Trebuchet MS"/>
          <w:color w:val="0D0D0D"/>
        </w:rPr>
        <w:t>l</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finanțar</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rPr>
        <w:t>fi reziliat</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4"/>
        </w:rPr>
        <w:t xml:space="preserve"> </w:t>
      </w:r>
      <w:r>
        <w:rPr>
          <w:rFonts w:ascii="Trebuchet MS" w:eastAsia="Trebuchet MS" w:hAnsi="Trebuchet MS" w:cs="Trebuchet MS"/>
          <w:color w:val="0D0D0D"/>
        </w:rPr>
        <w:t>culpa</w:t>
      </w:r>
      <w:r>
        <w:rPr>
          <w:rFonts w:ascii="Trebuchet MS" w:eastAsia="Trebuchet MS" w:hAnsi="Trebuchet MS" w:cs="Trebuchet MS"/>
          <w:color w:val="0D0D0D"/>
          <w:spacing w:val="11"/>
        </w:rPr>
        <w:t xml:space="preserve"> </w:t>
      </w:r>
      <w:r>
        <w:rPr>
          <w:rFonts w:ascii="Trebuchet MS" w:eastAsia="Trebuchet MS" w:hAnsi="Trebuchet MS" w:cs="Trebuchet MS"/>
          <w:color w:val="0D0D0D"/>
          <w:w w:val="103"/>
        </w:rPr>
        <w:t xml:space="preserve">Beneficiarului/ </w:t>
      </w:r>
      <w:r>
        <w:rPr>
          <w:rFonts w:ascii="Trebuchet MS" w:eastAsia="Trebuchet MS" w:hAnsi="Trebuchet MS" w:cs="Trebuchet MS"/>
          <w:color w:val="0D0D0D"/>
        </w:rPr>
        <w:t>Liderului</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Partenerilor,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acesta/aceștia,</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3"/>
        </w:rPr>
        <w:t xml:space="preserve"> </w:t>
      </w:r>
      <w:r>
        <w:rPr>
          <w:rFonts w:ascii="Trebuchet MS" w:eastAsia="Trebuchet MS" w:hAnsi="Trebuchet MS" w:cs="Trebuchet MS"/>
          <w:color w:val="0D0D0D"/>
        </w:rPr>
        <w:t>caz,</w:t>
      </w:r>
      <w:r>
        <w:rPr>
          <w:rFonts w:ascii="Trebuchet MS" w:eastAsia="Trebuchet MS" w:hAnsi="Trebuchet MS" w:cs="Trebuchet MS"/>
          <w:color w:val="0D0D0D"/>
          <w:spacing w:val="-1"/>
        </w:rPr>
        <w:t xml:space="preserve"> poate/po</w:t>
      </w:r>
      <w:r>
        <w:rPr>
          <w:rFonts w:ascii="Trebuchet MS" w:eastAsia="Trebuchet MS" w:hAnsi="Trebuchet MS" w:cs="Trebuchet MS"/>
          <w:color w:val="0D0D0D"/>
        </w:rPr>
        <w:t>t</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fi</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exclus/excluși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participarea</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sele</w:t>
      </w:r>
      <w:r>
        <w:rPr>
          <w:rFonts w:ascii="Trebuchet MS" w:eastAsia="Trebuchet MS" w:hAnsi="Trebuchet MS" w:cs="Trebuchet MS"/>
          <w:color w:val="0D0D0D"/>
        </w:rPr>
        <w:t>cția</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public</w:t>
      </w:r>
      <w:r>
        <w:rPr>
          <w:rFonts w:ascii="Trebuchet MS" w:eastAsia="Trebuchet MS" w:hAnsi="Trebuchet MS" w:cs="Trebuchet MS"/>
          <w:color w:val="0D0D0D"/>
        </w:rPr>
        <w:t>ă</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proiect</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
        </w:rPr>
        <w:t xml:space="preserve"> l</w:t>
      </w:r>
      <w:r>
        <w:rPr>
          <w:rFonts w:ascii="Trebuchet MS" w:eastAsia="Trebuchet MS" w:hAnsi="Trebuchet MS" w:cs="Trebuchet MS"/>
          <w:color w:val="0D0D0D"/>
        </w:rPr>
        <w:t>a</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acordare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rPr>
        <w:t>finanțării</w:t>
      </w:r>
      <w:r>
        <w:rPr>
          <w:rFonts w:ascii="Trebuchet MS" w:eastAsia="Trebuchet MS" w:hAnsi="Trebuchet MS" w:cs="Trebuchet MS"/>
          <w:color w:val="0D0D0D"/>
          <w:spacing w:val="18"/>
        </w:rPr>
        <w:t xml:space="preserve"> </w:t>
      </w:r>
      <w:r>
        <w:rPr>
          <w:rFonts w:ascii="Trebuchet MS" w:eastAsia="Trebuchet MS" w:hAnsi="Trebuchet MS" w:cs="Trebuchet MS"/>
          <w:color w:val="0D0D0D"/>
          <w:w w:val="103"/>
        </w:rPr>
        <w:t xml:space="preserve">nerambursabile </w:t>
      </w:r>
      <w:r>
        <w:rPr>
          <w:rFonts w:ascii="Trebuchet MS" w:eastAsia="Trebuchet MS" w:hAnsi="Trebuchet MS" w:cs="Trebuchet MS"/>
          <w:color w:val="0D0D0D"/>
        </w:rPr>
        <w:t>pentru</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o</w:t>
      </w:r>
      <w:r>
        <w:rPr>
          <w:rFonts w:ascii="Trebuchet MS" w:eastAsia="Trebuchet MS" w:hAnsi="Trebuchet MS" w:cs="Trebuchet MS"/>
          <w:color w:val="0D0D0D"/>
          <w:spacing w:val="5"/>
        </w:rPr>
        <w:t xml:space="preserve"> </w:t>
      </w:r>
      <w:r>
        <w:rPr>
          <w:rFonts w:ascii="Trebuchet MS" w:eastAsia="Trebuchet MS" w:hAnsi="Trebuchet MS" w:cs="Trebuchet MS"/>
          <w:color w:val="0D0D0D"/>
        </w:rPr>
        <w:t>perioadă</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2</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16"/>
        </w:rPr>
        <w:t xml:space="preserve"> </w:t>
      </w:r>
      <w:r>
        <w:rPr>
          <w:rFonts w:ascii="Trebuchet MS" w:eastAsia="Trebuchet MS" w:hAnsi="Trebuchet MS" w:cs="Trebuchet MS"/>
          <w:color w:val="0D0D0D"/>
          <w:w w:val="103"/>
        </w:rPr>
        <w:t>ani.</w:t>
      </w:r>
    </w:p>
    <w:p w:rsidR="000B3971" w:rsidRDefault="000B3971">
      <w:pPr>
        <w:spacing w:before="3" w:line="100" w:lineRule="exact"/>
        <w:rPr>
          <w:sz w:val="11"/>
          <w:szCs w:val="11"/>
        </w:rPr>
      </w:pPr>
    </w:p>
    <w:p w:rsidR="000B3971" w:rsidRDefault="0099349E">
      <w:pPr>
        <w:spacing w:line="248" w:lineRule="auto"/>
        <w:ind w:left="133" w:right="102"/>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(9)</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excep</w:t>
      </w:r>
      <w:r>
        <w:rPr>
          <w:rFonts w:ascii="Trebuchet MS" w:eastAsia="Trebuchet MS" w:hAnsi="Trebuchet MS" w:cs="Trebuchet MS"/>
          <w:color w:val="0D0D0D"/>
          <w:spacing w:val="-3"/>
        </w:rPr>
        <w:t>ț</w:t>
      </w:r>
      <w:r>
        <w:rPr>
          <w:rFonts w:ascii="Trebuchet MS" w:eastAsia="Trebuchet MS" w:hAnsi="Trebuchet MS" w:cs="Trebuchet MS"/>
          <w:color w:val="0D0D0D"/>
          <w:spacing w:val="1"/>
        </w:rPr>
        <w:t>i</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prevederile</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spacing w:val="-4"/>
        </w:rPr>
        <w:t>r</w:t>
      </w:r>
      <w:r>
        <w:rPr>
          <w:rFonts w:ascii="Trebuchet MS" w:eastAsia="Trebuchet MS" w:hAnsi="Trebuchet MS" w:cs="Trebuchet MS"/>
          <w:color w:val="0D0D0D"/>
        </w:rPr>
        <w:t>t.</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1</w:t>
      </w:r>
      <w:r>
        <w:rPr>
          <w:rFonts w:ascii="Trebuchet MS" w:eastAsia="Trebuchet MS" w:hAnsi="Trebuchet MS" w:cs="Trebuchet MS"/>
          <w:color w:val="0D0D0D"/>
        </w:rPr>
        <w:t>5</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(2)</w:t>
      </w:r>
      <w:r>
        <w:rPr>
          <w:rFonts w:ascii="Trebuchet MS" w:eastAsia="Trebuchet MS" w:hAnsi="Trebuchet MS" w:cs="Trebuchet MS"/>
          <w:color w:val="0D0D0D"/>
          <w:spacing w:val="39"/>
        </w:rPr>
        <w:t xml:space="preserve"> </w:t>
      </w:r>
      <w:proofErr w:type="gramStart"/>
      <w:r>
        <w:rPr>
          <w:rFonts w:ascii="Trebuchet MS" w:eastAsia="Trebuchet MS" w:hAnsi="Trebuchet MS" w:cs="Trebuchet MS"/>
          <w:color w:val="0D0D0D"/>
          <w:spacing w:val="-4"/>
        </w:rPr>
        <w:t>l</w:t>
      </w:r>
      <w:r>
        <w:rPr>
          <w:rFonts w:ascii="Trebuchet MS" w:eastAsia="Trebuchet MS" w:hAnsi="Trebuchet MS" w:cs="Trebuchet MS"/>
          <w:color w:val="0D0D0D"/>
          <w:spacing w:val="3"/>
        </w:rPr>
        <w:t>i</w:t>
      </w:r>
      <w:r>
        <w:rPr>
          <w:rFonts w:ascii="Trebuchet MS" w:eastAsia="Trebuchet MS" w:hAnsi="Trebuchet MS" w:cs="Trebuchet MS"/>
          <w:color w:val="0D0D0D"/>
          <w:spacing w:val="-1"/>
        </w:rPr>
        <w:t>t</w:t>
      </w:r>
      <w:proofErr w:type="gramEnd"/>
      <w:r>
        <w:rPr>
          <w:rFonts w:ascii="Trebuchet MS" w:eastAsia="Trebuchet MS" w:hAnsi="Trebuchet MS" w:cs="Trebuchet MS"/>
          <w:color w:val="0D0D0D"/>
        </w:rPr>
        <w:t>.</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4"/>
        </w:rPr>
        <w:t>C</w:t>
      </w:r>
      <w:r>
        <w:rPr>
          <w:rFonts w:ascii="Trebuchet MS" w:eastAsia="Trebuchet MS" w:hAnsi="Trebuchet MS" w:cs="Trebuchet MS"/>
          <w:color w:val="0D0D0D"/>
          <w:spacing w:val="1"/>
        </w:rPr>
        <w:t>o</w:t>
      </w:r>
      <w:r>
        <w:rPr>
          <w:rFonts w:ascii="Trebuchet MS" w:eastAsia="Trebuchet MS" w:hAnsi="Trebuchet MS" w:cs="Trebuchet MS"/>
          <w:color w:val="0D0D0D"/>
        </w:rPr>
        <w:t>ntractul</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finantar</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2"/>
        </w:rPr>
        <w:t>Cond</w:t>
      </w:r>
      <w:r>
        <w:rPr>
          <w:rFonts w:ascii="Trebuchet MS" w:eastAsia="Trebuchet MS" w:hAnsi="Trebuchet MS" w:cs="Trebuchet MS"/>
          <w:color w:val="0D0D0D"/>
          <w:spacing w:val="3"/>
        </w:rPr>
        <w:t>i</w:t>
      </w:r>
      <w:r>
        <w:rPr>
          <w:rFonts w:ascii="Trebuchet MS" w:eastAsia="Trebuchet MS" w:hAnsi="Trebuchet MS" w:cs="Trebuchet MS"/>
          <w:color w:val="0D0D0D"/>
          <w:spacing w:val="-1"/>
        </w:rPr>
        <w:t>ț</w:t>
      </w:r>
      <w:r>
        <w:rPr>
          <w:rFonts w:ascii="Trebuchet MS" w:eastAsia="Trebuchet MS" w:hAnsi="Trebuchet MS" w:cs="Trebuchet MS"/>
          <w:color w:val="0D0D0D"/>
          <w:spacing w:val="1"/>
        </w:rPr>
        <w:t>i</w:t>
      </w:r>
      <w:r>
        <w:rPr>
          <w:rFonts w:ascii="Trebuchet MS" w:eastAsia="Trebuchet MS" w:hAnsi="Trebuchet MS" w:cs="Trebuchet MS"/>
          <w:color w:val="0D0D0D"/>
        </w:rPr>
        <w:t>i</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generale</w:t>
      </w:r>
      <w:r>
        <w:rPr>
          <w:rFonts w:ascii="Trebuchet MS" w:eastAsia="Trebuchet MS" w:hAnsi="Trebuchet MS" w:cs="Trebuchet MS"/>
          <w:color w:val="0D0D0D"/>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 xml:space="preserve">responsabil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îşi</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rezerv</w:t>
      </w:r>
      <w:r>
        <w:rPr>
          <w:rFonts w:ascii="Trebuchet MS" w:eastAsia="Trebuchet MS" w:hAnsi="Trebuchet MS" w:cs="Trebuchet MS"/>
          <w:color w:val="0D0D0D"/>
        </w:rPr>
        <w:t>ă</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dreptul</w:t>
      </w:r>
      <w:r>
        <w:rPr>
          <w:rFonts w:ascii="Trebuchet MS" w:eastAsia="Trebuchet MS" w:hAnsi="Trebuchet MS" w:cs="Trebuchet MS"/>
          <w:color w:val="0D0D0D"/>
          <w:spacing w:val="52"/>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poate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decide</w:t>
      </w:r>
      <w:r>
        <w:rPr>
          <w:rFonts w:ascii="Trebuchet MS" w:eastAsia="Trebuchet MS" w:hAnsi="Trebuchet MS" w:cs="Trebuchet MS"/>
          <w:color w:val="0D0D0D"/>
          <w:spacing w:val="52"/>
        </w:rPr>
        <w:t xml:space="preserve"> </w:t>
      </w:r>
      <w:r>
        <w:rPr>
          <w:rFonts w:ascii="Trebuchet MS" w:eastAsia="Trebuchet MS" w:hAnsi="Trebuchet MS" w:cs="Trebuchet MS"/>
          <w:color w:val="0D0D0D"/>
          <w:w w:val="103"/>
        </w:rPr>
        <w:t xml:space="preserve">rezilierea </w:t>
      </w:r>
      <w:r>
        <w:rPr>
          <w:rFonts w:ascii="Trebuchet MS" w:eastAsia="Trebuchet MS" w:hAnsi="Trebuchet MS" w:cs="Trebuchet MS"/>
          <w:color w:val="0D0D0D"/>
          <w:spacing w:val="-1"/>
        </w:rPr>
        <w:t>prezentulu</w:t>
      </w:r>
      <w:r>
        <w:rPr>
          <w:rFonts w:ascii="Trebuchet MS" w:eastAsia="Trebuchet MS" w:hAnsi="Trebuchet MS" w:cs="Trebuchet MS"/>
          <w:color w:val="0D0D0D"/>
        </w:rPr>
        <w:t>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făr</w:t>
      </w:r>
      <w:r>
        <w:rPr>
          <w:rFonts w:ascii="Trebuchet MS" w:eastAsia="Trebuchet MS" w:hAnsi="Trebuchet MS" w:cs="Trebuchet MS"/>
          <w:color w:val="0D0D0D"/>
        </w:rPr>
        <w:t>ă</w:t>
      </w:r>
      <w:r>
        <w:rPr>
          <w:rFonts w:ascii="Trebuchet MS" w:eastAsia="Trebuchet MS" w:hAnsi="Trebuchet MS" w:cs="Trebuchet MS"/>
          <w:color w:val="0D0D0D"/>
          <w:spacing w:val="6"/>
        </w:rPr>
        <w:t xml:space="preserve"> </w:t>
      </w:r>
      <w:r>
        <w:rPr>
          <w:rFonts w:ascii="Trebuchet MS" w:eastAsia="Trebuchet MS" w:hAnsi="Trebuchet MS" w:cs="Trebuchet MS"/>
          <w:color w:val="0D0D0D"/>
        </w:rPr>
        <w:t>îndeplinirea</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alto</w:t>
      </w:r>
      <w:r>
        <w:rPr>
          <w:rFonts w:ascii="Trebuchet MS" w:eastAsia="Trebuchet MS" w:hAnsi="Trebuchet MS" w:cs="Trebuchet MS"/>
          <w:color w:val="0D0D0D"/>
        </w:rPr>
        <w:t>r</w:t>
      </w:r>
      <w:r>
        <w:rPr>
          <w:rFonts w:ascii="Trebuchet MS" w:eastAsia="Trebuchet MS" w:hAnsi="Trebuchet MS" w:cs="Trebuchet MS"/>
          <w:color w:val="0D0D0D"/>
          <w:spacing w:val="9"/>
        </w:rPr>
        <w:t xml:space="preserve"> </w:t>
      </w:r>
      <w:r>
        <w:rPr>
          <w:rFonts w:ascii="Trebuchet MS" w:eastAsia="Trebuchet MS" w:hAnsi="Trebuchet MS" w:cs="Trebuchet MS"/>
          <w:color w:val="0D0D0D"/>
        </w:rPr>
        <w:t>formalităţi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 fără</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intervenţi</w:t>
      </w:r>
      <w:r>
        <w:rPr>
          <w:rFonts w:ascii="Trebuchet MS" w:eastAsia="Trebuchet MS" w:hAnsi="Trebuchet MS" w:cs="Trebuchet MS"/>
          <w:color w:val="0D0D0D"/>
        </w:rPr>
        <w:t>a</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instanţei </w:t>
      </w:r>
      <w:r>
        <w:rPr>
          <w:rFonts w:ascii="Trebuchet MS" w:eastAsia="Trebuchet MS" w:hAnsi="Trebuchet MS" w:cs="Trebuchet MS"/>
          <w:color w:val="0D0D0D"/>
        </w:rPr>
        <w:t>judecătoreşti,</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excepţia</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une</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simpl</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notificări</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informar</w:t>
      </w:r>
      <w:r>
        <w:rPr>
          <w:rFonts w:ascii="Trebuchet MS" w:eastAsia="Trebuchet MS" w:hAnsi="Trebuchet MS" w:cs="Trebuchet MS"/>
          <w:color w:val="0D0D0D"/>
        </w:rPr>
        <w:t>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3"/>
          <w:w w:val="103"/>
        </w:rPr>
        <w:t>î</w:t>
      </w:r>
      <w:r>
        <w:rPr>
          <w:rFonts w:ascii="Trebuchet MS" w:eastAsia="Trebuchet MS" w:hAnsi="Trebuchet MS" w:cs="Trebuchet MS"/>
          <w:color w:val="0D0D0D"/>
          <w:w w:val="103"/>
        </w:rPr>
        <w:t xml:space="preserve">n </w:t>
      </w:r>
      <w:r>
        <w:rPr>
          <w:rFonts w:ascii="Trebuchet MS" w:eastAsia="Trebuchet MS" w:hAnsi="Trebuchet MS" w:cs="Trebuchet MS"/>
          <w:color w:val="0D0D0D"/>
        </w:rPr>
        <w:t>care,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di</w:t>
      </w:r>
      <w:r>
        <w:rPr>
          <w:rFonts w:ascii="Trebuchet MS" w:eastAsia="Trebuchet MS" w:hAnsi="Trebuchet MS" w:cs="Trebuchet MS"/>
          <w:color w:val="0D0D0D"/>
        </w:rPr>
        <w:t>n</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motive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imputabile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acest</w:t>
      </w:r>
      <w:r>
        <w:rPr>
          <w:rFonts w:ascii="Trebuchet MS" w:eastAsia="Trebuchet MS" w:hAnsi="Trebuchet MS" w:cs="Trebuchet MS"/>
          <w:color w:val="0D0D0D"/>
        </w:rPr>
        <w:t>a</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spacing w:val="-3"/>
        </w:rPr>
        <w:t>n</w:t>
      </w:r>
      <w:r>
        <w:rPr>
          <w:rFonts w:ascii="Trebuchet MS" w:eastAsia="Trebuchet MS" w:hAnsi="Trebuchet MS" w:cs="Trebuchet MS"/>
          <w:color w:val="0D0D0D"/>
        </w:rPr>
        <w:t>ceput</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implementarea</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2"/>
          <w:w w:val="104"/>
        </w:rPr>
        <w:t>P</w:t>
      </w:r>
      <w:r>
        <w:rPr>
          <w:rFonts w:ascii="Trebuchet MS" w:eastAsia="Trebuchet MS" w:hAnsi="Trebuchet MS" w:cs="Trebuchet MS"/>
          <w:color w:val="0D0D0D"/>
          <w:spacing w:val="-4"/>
          <w:w w:val="104"/>
        </w:rPr>
        <w:t>r</w:t>
      </w:r>
      <w:r>
        <w:rPr>
          <w:rFonts w:ascii="Trebuchet MS" w:eastAsia="Trebuchet MS" w:hAnsi="Trebuchet MS" w:cs="Trebuchet MS"/>
          <w:color w:val="0D0D0D"/>
          <w:w w:val="103"/>
        </w:rPr>
        <w:t xml:space="preserve">oiectului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terme</w:t>
      </w:r>
      <w:r>
        <w:rPr>
          <w:rFonts w:ascii="Trebuchet MS" w:eastAsia="Trebuchet MS" w:hAnsi="Trebuchet MS" w:cs="Trebuchet MS"/>
          <w:color w:val="0D0D0D"/>
        </w:rPr>
        <w:t>n</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6</w:t>
      </w:r>
      <w:r>
        <w:rPr>
          <w:rFonts w:ascii="Trebuchet MS" w:eastAsia="Trebuchet MS" w:hAnsi="Trebuchet MS" w:cs="Trebuchet MS"/>
          <w:color w:val="0D0D0D"/>
        </w:rPr>
        <w:t>0</w:t>
      </w:r>
      <w:r>
        <w:rPr>
          <w:rFonts w:ascii="Trebuchet MS" w:eastAsia="Trebuchet MS" w:hAnsi="Trebuchet MS" w:cs="Trebuchet MS"/>
          <w:color w:val="0D0D0D"/>
          <w:spacing w:val="1"/>
        </w:rPr>
        <w:t xml:space="preserve"> (</w:t>
      </w:r>
      <w:r>
        <w:rPr>
          <w:rFonts w:ascii="Trebuchet MS" w:eastAsia="Trebuchet MS" w:hAnsi="Trebuchet MS" w:cs="Trebuchet MS"/>
          <w:color w:val="0D0D0D"/>
        </w:rPr>
        <w:t>șaizeci)</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3"/>
        </w:rPr>
        <w:t>z</w:t>
      </w:r>
      <w:r>
        <w:rPr>
          <w:rFonts w:ascii="Trebuchet MS" w:eastAsia="Trebuchet MS" w:hAnsi="Trebuchet MS" w:cs="Trebuchet MS"/>
          <w:color w:val="0D0D0D"/>
          <w:spacing w:val="3"/>
        </w:rPr>
        <w:t>i</w:t>
      </w:r>
      <w:r>
        <w:rPr>
          <w:rFonts w:ascii="Trebuchet MS" w:eastAsia="Trebuchet MS" w:hAnsi="Trebuchet MS" w:cs="Trebuchet MS"/>
          <w:color w:val="0D0D0D"/>
          <w:spacing w:val="-1"/>
        </w:rPr>
        <w:t>l</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începerii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implementării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şa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cum</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w w:val="103"/>
        </w:rPr>
        <w:t xml:space="preserve">este </w:t>
      </w:r>
      <w:r>
        <w:rPr>
          <w:rFonts w:ascii="Trebuchet MS" w:eastAsia="Trebuchet MS" w:hAnsi="Trebuchet MS" w:cs="Trebuchet MS"/>
          <w:color w:val="0D0D0D"/>
          <w:spacing w:val="-1"/>
        </w:rPr>
        <w:t>prevăzut</w:t>
      </w:r>
      <w:r>
        <w:rPr>
          <w:rFonts w:ascii="Trebuchet MS" w:eastAsia="Trebuchet MS" w:hAnsi="Trebuchet MS" w:cs="Trebuchet MS"/>
          <w:color w:val="0D0D0D"/>
        </w:rPr>
        <w:t>ă</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aceast</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art.2,</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prezent</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Anex</w:t>
      </w:r>
      <w:r>
        <w:rPr>
          <w:rFonts w:ascii="Trebuchet MS" w:eastAsia="Trebuchet MS" w:hAnsi="Trebuchet MS" w:cs="Trebuchet MS"/>
          <w:color w:val="0D0D0D"/>
        </w:rPr>
        <w:t>a</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la data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decurg</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w w:val="103"/>
        </w:rPr>
        <w:t xml:space="preserve">din </w:t>
      </w:r>
      <w:r>
        <w:rPr>
          <w:rFonts w:ascii="Trebuchet MS" w:eastAsia="Trebuchet MS" w:hAnsi="Trebuchet MS" w:cs="Trebuchet MS"/>
          <w:color w:val="0D0D0D"/>
        </w:rPr>
        <w:t>aprobarea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notific</w:t>
      </w:r>
      <w:r>
        <w:rPr>
          <w:rFonts w:ascii="Trebuchet MS" w:eastAsia="Trebuchet MS" w:hAnsi="Trebuchet MS" w:cs="Trebuchet MS"/>
          <w:color w:val="0D0D0D"/>
          <w:spacing w:val="-1"/>
        </w:rPr>
        <w:t>ă</w:t>
      </w:r>
      <w:r>
        <w:rPr>
          <w:rFonts w:ascii="Trebuchet MS" w:eastAsia="Trebuchet MS" w:hAnsi="Trebuchet MS" w:cs="Trebuchet MS"/>
          <w:color w:val="0D0D0D"/>
        </w:rPr>
        <w:t>rii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prevazute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art.</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6,</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(7),</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lit.</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(b)</w:t>
      </w:r>
      <w:r>
        <w:rPr>
          <w:rFonts w:ascii="Trebuchet MS" w:eastAsia="Trebuchet MS" w:hAnsi="Trebuchet MS" w:cs="Trebuchet MS"/>
          <w:color w:val="0D0D0D"/>
          <w:spacing w:val="10"/>
        </w:rPr>
        <w:t xml:space="preserve"> </w:t>
      </w:r>
      <w:proofErr w:type="gramStart"/>
      <w:r>
        <w:rPr>
          <w:rFonts w:ascii="Trebuchet MS" w:eastAsia="Trebuchet MS" w:hAnsi="Trebuchet MS" w:cs="Trebuchet MS"/>
          <w:color w:val="0D0D0D"/>
        </w:rPr>
        <w:t>din</w:t>
      </w:r>
      <w:proofErr w:type="gramEnd"/>
      <w:r>
        <w:rPr>
          <w:rFonts w:ascii="Trebuchet MS" w:eastAsia="Trebuchet MS" w:hAnsi="Trebuchet MS" w:cs="Trebuchet MS"/>
          <w:color w:val="0D0D0D"/>
          <w:spacing w:val="10"/>
        </w:rPr>
        <w:t xml:space="preserve"> </w:t>
      </w:r>
      <w:r>
        <w:rPr>
          <w:rFonts w:ascii="Trebuchet MS" w:eastAsia="Trebuchet MS" w:hAnsi="Trebuchet MS" w:cs="Trebuchet MS"/>
          <w:color w:val="0D0D0D"/>
        </w:rPr>
        <w:t>prezenta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Anexa</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1</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d).</w:t>
      </w:r>
    </w:p>
    <w:p w:rsidR="000B3971" w:rsidRDefault="0099349E">
      <w:pPr>
        <w:spacing w:before="71" w:line="247" w:lineRule="auto"/>
        <w:ind w:left="133" w:right="104"/>
        <w:jc w:val="both"/>
        <w:rPr>
          <w:rFonts w:ascii="Trebuchet MS" w:eastAsia="Trebuchet MS" w:hAnsi="Trebuchet MS" w:cs="Trebuchet MS"/>
        </w:rPr>
      </w:pPr>
      <w:r>
        <w:rPr>
          <w:rFonts w:ascii="Trebuchet MS" w:eastAsia="Trebuchet MS" w:hAnsi="Trebuchet MS" w:cs="Trebuchet MS"/>
          <w:color w:val="0D0D0D"/>
        </w:rPr>
        <w:lastRenderedPageBreak/>
        <w:t>(10)  În</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 xml:space="preserve">situaţia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beneficiarul/p</w:t>
      </w:r>
      <w:r>
        <w:rPr>
          <w:rFonts w:ascii="Trebuchet MS" w:eastAsia="Trebuchet MS" w:hAnsi="Trebuchet MS" w:cs="Trebuchet MS"/>
          <w:color w:val="0D0D0D"/>
          <w:spacing w:val="-1"/>
        </w:rPr>
        <w:t>a</w:t>
      </w:r>
      <w:r>
        <w:rPr>
          <w:rFonts w:ascii="Trebuchet MS" w:eastAsia="Trebuchet MS" w:hAnsi="Trebuchet MS" w:cs="Trebuchet MS"/>
          <w:color w:val="0D0D0D"/>
        </w:rPr>
        <w:t xml:space="preserve">rtenerii </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n</w:t>
      </w:r>
      <w:r>
        <w:rPr>
          <w:rFonts w:ascii="Trebuchet MS" w:eastAsia="Trebuchet MS" w:hAnsi="Trebuchet MS" w:cs="Trebuchet MS"/>
          <w:color w:val="0D0D0D"/>
        </w:rPr>
        <w:t>u</w:t>
      </w:r>
      <w:r>
        <w:rPr>
          <w:rFonts w:ascii="Trebuchet MS" w:eastAsia="Trebuchet MS" w:hAnsi="Trebuchet MS" w:cs="Trebuchet MS"/>
          <w:color w:val="0D0D0D"/>
          <w:spacing w:val="1"/>
        </w:rPr>
        <w:t>-</w:t>
      </w:r>
      <w:r>
        <w:rPr>
          <w:rFonts w:ascii="Trebuchet MS" w:eastAsia="Trebuchet MS" w:hAnsi="Trebuchet MS" w:cs="Trebuchet MS"/>
          <w:color w:val="0D0D0D"/>
          <w:spacing w:val="2"/>
        </w:rPr>
        <w:t>ş</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îndeplineşte/îndeplinesc </w:t>
      </w:r>
      <w:r>
        <w:rPr>
          <w:rFonts w:ascii="Trebuchet MS" w:eastAsia="Trebuchet MS" w:hAnsi="Trebuchet MS" w:cs="Trebuchet MS"/>
          <w:color w:val="0D0D0D"/>
          <w:spacing w:val="57"/>
        </w:rPr>
        <w:t xml:space="preserve"> </w:t>
      </w:r>
      <w:r>
        <w:rPr>
          <w:rFonts w:ascii="Trebuchet MS" w:eastAsia="Trebuchet MS" w:hAnsi="Trebuchet MS" w:cs="Trebuchet MS"/>
          <w:color w:val="0D0D0D"/>
          <w:w w:val="103"/>
        </w:rPr>
        <w:t xml:space="preserve">obligaţiile </w:t>
      </w:r>
      <w:r>
        <w:rPr>
          <w:rFonts w:ascii="Trebuchet MS" w:eastAsia="Trebuchet MS" w:hAnsi="Trebuchet MS" w:cs="Trebuchet MS"/>
          <w:color w:val="0D0D0D"/>
          <w:spacing w:val="-1"/>
        </w:rPr>
        <w:t>asumat</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4"/>
        </w:rPr>
        <w:t xml:space="preserve"> </w:t>
      </w:r>
      <w:r>
        <w:rPr>
          <w:rFonts w:ascii="Trebuchet MS" w:eastAsia="Trebuchet MS" w:hAnsi="Trebuchet MS" w:cs="Trebuchet MS"/>
          <w:color w:val="0D0D0D"/>
        </w:rPr>
        <w:t>contractul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2"/>
        </w:rPr>
        <w:t>f</w:t>
      </w:r>
      <w:r>
        <w:rPr>
          <w:rFonts w:ascii="Trebuchet MS" w:eastAsia="Trebuchet MS" w:hAnsi="Trebuchet MS" w:cs="Trebuchet MS"/>
          <w:color w:val="0D0D0D"/>
          <w:spacing w:val="3"/>
        </w:rPr>
        <w:t>i</w:t>
      </w:r>
      <w:r>
        <w:rPr>
          <w:rFonts w:ascii="Trebuchet MS" w:eastAsia="Trebuchet MS" w:hAnsi="Trebuchet MS" w:cs="Trebuchet MS"/>
          <w:color w:val="0D0D0D"/>
          <w:spacing w:val="-1"/>
        </w:rPr>
        <w:t>nanţar</w:t>
      </w:r>
      <w:r>
        <w:rPr>
          <w:rFonts w:ascii="Trebuchet MS" w:eastAsia="Trebuchet MS" w:hAnsi="Trebuchet MS" w:cs="Trebuchet MS"/>
          <w:color w:val="0D0D0D"/>
        </w:rPr>
        <w:t>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inclusiv</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pri</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anexele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sal</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AM</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POC</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ar</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l</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w w:val="103"/>
        </w:rPr>
        <w:t xml:space="preserve">a </w:t>
      </w:r>
      <w:r>
        <w:rPr>
          <w:rFonts w:ascii="Trebuchet MS" w:eastAsia="Trebuchet MS" w:hAnsi="Trebuchet MS" w:cs="Trebuchet MS"/>
          <w:color w:val="0D0D0D"/>
        </w:rPr>
        <w:t xml:space="preserve">decide  rezilierea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unilateral</w:t>
      </w:r>
      <w:r>
        <w:rPr>
          <w:rFonts w:ascii="Trebuchet MS" w:eastAsia="Trebuchet MS" w:hAnsi="Trebuchet MS" w:cs="Trebuchet MS"/>
          <w:color w:val="0D0D0D"/>
        </w:rPr>
        <w:t xml:space="preserve">ă </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contractului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49"/>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cere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restituirea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integral</w:t>
      </w:r>
      <w:r>
        <w:rPr>
          <w:rFonts w:ascii="Trebuchet MS" w:eastAsia="Trebuchet MS" w:hAnsi="Trebuchet MS" w:cs="Trebuchet MS"/>
          <w:color w:val="0D0D0D"/>
        </w:rPr>
        <w:t xml:space="preserve">ă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w w:val="103"/>
        </w:rPr>
        <w:t xml:space="preserve">sumelor </w:t>
      </w:r>
      <w:r>
        <w:rPr>
          <w:rFonts w:ascii="Trebuchet MS" w:eastAsia="Trebuchet MS" w:hAnsi="Trebuchet MS" w:cs="Trebuchet MS"/>
          <w:color w:val="0D0D0D"/>
          <w:spacing w:val="-1"/>
        </w:rPr>
        <w:t>plătite/ra</w:t>
      </w:r>
      <w:r>
        <w:rPr>
          <w:rFonts w:ascii="Trebuchet MS" w:eastAsia="Trebuchet MS" w:hAnsi="Trebuchet MS" w:cs="Trebuchet MS"/>
          <w:color w:val="0D0D0D"/>
        </w:rPr>
        <w:t>mbursate</w:t>
      </w:r>
      <w:r>
        <w:rPr>
          <w:rFonts w:ascii="Trebuchet MS" w:eastAsia="Trebuchet MS" w:hAnsi="Trebuchet MS" w:cs="Trebuchet MS"/>
          <w:color w:val="0D0D0D"/>
          <w:spacing w:val="54"/>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cadrul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finanţare.</w:t>
      </w:r>
    </w:p>
    <w:p w:rsidR="000B3971" w:rsidRDefault="000B3971">
      <w:pPr>
        <w:spacing w:before="6" w:line="140" w:lineRule="exact"/>
        <w:rPr>
          <w:sz w:val="15"/>
          <w:szCs w:val="15"/>
        </w:rPr>
      </w:pPr>
    </w:p>
    <w:p w:rsidR="000B3971" w:rsidRDefault="000B3971">
      <w:pPr>
        <w:spacing w:line="200" w:lineRule="exact"/>
      </w:pPr>
    </w:p>
    <w:p w:rsidR="000B3971" w:rsidRDefault="0099349E">
      <w:pPr>
        <w:ind w:left="133" w:right="2002"/>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10</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Implementarea</w:t>
      </w:r>
      <w:r>
        <w:rPr>
          <w:rFonts w:ascii="Trebuchet MS" w:eastAsia="Trebuchet MS" w:hAnsi="Trebuchet MS" w:cs="Trebuchet MS"/>
          <w:b/>
          <w:color w:val="0D0D0D"/>
          <w:spacing w:val="44"/>
        </w:rPr>
        <w:t xml:space="preserve"> </w:t>
      </w:r>
      <w:r>
        <w:rPr>
          <w:rFonts w:ascii="Trebuchet MS" w:eastAsia="Trebuchet MS" w:hAnsi="Trebuchet MS" w:cs="Trebuchet MS"/>
          <w:b/>
          <w:color w:val="0D0D0D"/>
        </w:rPr>
        <w:t>în</w:t>
      </w:r>
      <w:r>
        <w:rPr>
          <w:rFonts w:ascii="Trebuchet MS" w:eastAsia="Trebuchet MS" w:hAnsi="Trebuchet MS" w:cs="Trebuchet MS"/>
          <w:b/>
          <w:color w:val="0D0D0D"/>
          <w:spacing w:val="7"/>
        </w:rPr>
        <w:t xml:space="preserve"> </w:t>
      </w:r>
      <w:r>
        <w:rPr>
          <w:rFonts w:ascii="Trebuchet MS" w:eastAsia="Trebuchet MS" w:hAnsi="Trebuchet MS" w:cs="Trebuchet MS"/>
          <w:b/>
          <w:color w:val="0D0D0D"/>
        </w:rPr>
        <w:t>parteneriat</w:t>
      </w:r>
      <w:r>
        <w:rPr>
          <w:rFonts w:ascii="Trebuchet MS" w:eastAsia="Trebuchet MS" w:hAnsi="Trebuchet MS" w:cs="Trebuchet MS"/>
          <w:b/>
          <w:color w:val="0D0D0D"/>
          <w:spacing w:val="34"/>
        </w:rPr>
        <w:t xml:space="preserve"> </w:t>
      </w:r>
      <w:r>
        <w:rPr>
          <w:rFonts w:ascii="Trebuchet MS" w:eastAsia="Trebuchet MS" w:hAnsi="Trebuchet MS" w:cs="Trebuchet MS"/>
          <w:b/>
          <w:color w:val="0D0D0D"/>
        </w:rPr>
        <w:t>a</w:t>
      </w:r>
      <w:r>
        <w:rPr>
          <w:rFonts w:ascii="Trebuchet MS" w:eastAsia="Trebuchet MS" w:hAnsi="Trebuchet MS" w:cs="Trebuchet MS"/>
          <w:b/>
          <w:color w:val="0D0D0D"/>
          <w:spacing w:val="5"/>
        </w:rPr>
        <w:t xml:space="preserve"> </w:t>
      </w:r>
      <w:r>
        <w:rPr>
          <w:rFonts w:ascii="Trebuchet MS" w:eastAsia="Trebuchet MS" w:hAnsi="Trebuchet MS" w:cs="Trebuchet MS"/>
          <w:b/>
          <w:color w:val="0D0D0D"/>
        </w:rPr>
        <w:t>proiectelor</w:t>
      </w:r>
      <w:r>
        <w:rPr>
          <w:rFonts w:ascii="Trebuchet MS" w:eastAsia="Trebuchet MS" w:hAnsi="Trebuchet MS" w:cs="Trebuchet MS"/>
          <w:b/>
          <w:color w:val="0D0D0D"/>
          <w:spacing w:val="33"/>
        </w:rPr>
        <w:t xml:space="preserve"> </w:t>
      </w:r>
      <w:r>
        <w:rPr>
          <w:rFonts w:ascii="Trebuchet MS" w:eastAsia="Trebuchet MS" w:hAnsi="Trebuchet MS" w:cs="Trebuchet MS"/>
          <w:b/>
          <w:color w:val="0D0D0D"/>
        </w:rPr>
        <w:t>(dacă</w:t>
      </w:r>
      <w:r>
        <w:rPr>
          <w:rFonts w:ascii="Trebuchet MS" w:eastAsia="Trebuchet MS" w:hAnsi="Trebuchet MS" w:cs="Trebuchet MS"/>
          <w:b/>
          <w:color w:val="0D0D0D"/>
          <w:spacing w:val="17"/>
        </w:rPr>
        <w:t xml:space="preserve"> </w:t>
      </w:r>
      <w:proofErr w:type="gramStart"/>
      <w:r>
        <w:rPr>
          <w:rFonts w:ascii="Trebuchet MS" w:eastAsia="Trebuchet MS" w:hAnsi="Trebuchet MS" w:cs="Trebuchet MS"/>
          <w:b/>
          <w:color w:val="0D0D0D"/>
        </w:rPr>
        <w:t>este</w:t>
      </w:r>
      <w:proofErr w:type="gramEnd"/>
      <w:r>
        <w:rPr>
          <w:rFonts w:ascii="Trebuchet MS" w:eastAsia="Trebuchet MS" w:hAnsi="Trebuchet MS" w:cs="Trebuchet MS"/>
          <w:b/>
          <w:color w:val="0D0D0D"/>
          <w:spacing w:val="14"/>
        </w:rPr>
        <w:t xml:space="preserve"> </w:t>
      </w:r>
      <w:r>
        <w:rPr>
          <w:rFonts w:ascii="Trebuchet MS" w:eastAsia="Trebuchet MS" w:hAnsi="Trebuchet MS" w:cs="Trebuchet MS"/>
          <w:b/>
          <w:color w:val="0D0D0D"/>
          <w:w w:val="103"/>
        </w:rPr>
        <w:t>cazul)</w:t>
      </w:r>
    </w:p>
    <w:p w:rsidR="000B3971" w:rsidRDefault="000B3971">
      <w:pPr>
        <w:spacing w:before="8" w:line="240" w:lineRule="exact"/>
        <w:rPr>
          <w:sz w:val="24"/>
          <w:szCs w:val="24"/>
        </w:rPr>
      </w:pPr>
    </w:p>
    <w:p w:rsidR="000B3971" w:rsidRDefault="0099349E">
      <w:pPr>
        <w:spacing w:line="247" w:lineRule="auto"/>
        <w:ind w:left="133" w:right="100"/>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n</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cazu</w:t>
      </w:r>
      <w:r>
        <w:rPr>
          <w:rFonts w:ascii="Trebuchet MS" w:eastAsia="Trebuchet MS" w:hAnsi="Trebuchet MS" w:cs="Trebuchet MS"/>
          <w:color w:val="0D0D0D"/>
        </w:rPr>
        <w:t>l</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proiectelor</w:t>
      </w:r>
      <w:r>
        <w:rPr>
          <w:rFonts w:ascii="Trebuchet MS" w:eastAsia="Trebuchet MS" w:hAnsi="Trebuchet MS" w:cs="Trebuchet MS"/>
          <w:color w:val="0D0D0D"/>
          <w:spacing w:val="51"/>
        </w:rPr>
        <w:t xml:space="preserve"> </w:t>
      </w:r>
      <w:r>
        <w:rPr>
          <w:rFonts w:ascii="Trebuchet MS" w:eastAsia="Trebuchet MS" w:hAnsi="Trebuchet MS" w:cs="Trebuchet MS"/>
          <w:color w:val="0D0D0D"/>
          <w:spacing w:val="-1"/>
        </w:rPr>
        <w:t>implementat</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reprezintă</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2"/>
          <w:w w:val="103"/>
        </w:rPr>
        <w:t xml:space="preserve">şi </w:t>
      </w:r>
      <w:r>
        <w:rPr>
          <w:rFonts w:ascii="Trebuchet MS" w:eastAsia="Trebuchet MS" w:hAnsi="Trebuchet MS" w:cs="Trebuchet MS"/>
          <w:color w:val="0D0D0D"/>
        </w:rPr>
        <w:t>acţionează</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numele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 xml:space="preserve">Parteneriatului </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scopul</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executării</w:t>
      </w:r>
      <w:r>
        <w:rPr>
          <w:rFonts w:ascii="Trebuchet MS" w:eastAsia="Trebuchet MS" w:hAnsi="Trebuchet MS" w:cs="Trebuchet MS"/>
          <w:color w:val="0D0D0D"/>
          <w:spacing w:val="58"/>
        </w:rPr>
        <w:t xml:space="preserve"> </w:t>
      </w:r>
      <w:r>
        <w:rPr>
          <w:rFonts w:ascii="Trebuchet MS" w:eastAsia="Trebuchet MS" w:hAnsi="Trebuchet MS" w:cs="Trebuchet MS"/>
          <w:color w:val="0D0D0D"/>
          <w:spacing w:val="-1"/>
        </w:rPr>
        <w:t>Contractulu</w:t>
      </w:r>
      <w:r>
        <w:rPr>
          <w:rFonts w:ascii="Trebuchet MS" w:eastAsia="Trebuchet MS" w:hAnsi="Trebuchet MS" w:cs="Trebuchet MS"/>
          <w:color w:val="0D0D0D"/>
        </w:rPr>
        <w:t xml:space="preserve">i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fina</w:t>
      </w:r>
      <w:r>
        <w:rPr>
          <w:rFonts w:ascii="Trebuchet MS" w:eastAsia="Trebuchet MS" w:hAnsi="Trebuchet MS" w:cs="Trebuchet MS"/>
          <w:color w:val="0D0D0D"/>
          <w:spacing w:val="-1"/>
        </w:rPr>
        <w:t>nțar</w:t>
      </w:r>
      <w:r>
        <w:rPr>
          <w:rFonts w:ascii="Trebuchet MS" w:eastAsia="Trebuchet MS" w:hAnsi="Trebuchet MS" w:cs="Trebuchet MS"/>
          <w:color w:val="0D0D0D"/>
        </w:rPr>
        <w:t>e</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2"/>
          <w:w w:val="103"/>
        </w:rPr>
        <w:t xml:space="preserve">va </w:t>
      </w:r>
      <w:r>
        <w:rPr>
          <w:rFonts w:ascii="Trebuchet MS" w:eastAsia="Trebuchet MS" w:hAnsi="Trebuchet MS" w:cs="Trebuchet MS"/>
          <w:color w:val="0D0D0D"/>
          <w:spacing w:val="-1"/>
        </w:rPr>
        <w:t>ave</w:t>
      </w:r>
      <w:r>
        <w:rPr>
          <w:rFonts w:ascii="Trebuchet MS" w:eastAsia="Trebuchet MS" w:hAnsi="Trebuchet MS" w:cs="Trebuchet MS"/>
          <w:color w:val="0D0D0D"/>
        </w:rPr>
        <w:t>a</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autoritate</w:t>
      </w:r>
      <w:r>
        <w:rPr>
          <w:rFonts w:ascii="Trebuchet MS" w:eastAsia="Trebuchet MS" w:hAnsi="Trebuchet MS" w:cs="Trebuchet MS"/>
          <w:color w:val="0D0D0D"/>
        </w:rPr>
        <w:t>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necesară</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angaj</w:t>
      </w:r>
      <w:r>
        <w:rPr>
          <w:rFonts w:ascii="Trebuchet MS" w:eastAsia="Trebuchet MS" w:hAnsi="Trebuchet MS" w:cs="Trebuchet MS"/>
          <w:color w:val="0D0D0D"/>
        </w:rPr>
        <w:t>a</w:t>
      </w:r>
      <w:r>
        <w:rPr>
          <w:rFonts w:ascii="Trebuchet MS" w:eastAsia="Trebuchet MS" w:hAnsi="Trebuchet MS" w:cs="Trebuchet MS"/>
          <w:color w:val="0D0D0D"/>
          <w:spacing w:val="8"/>
        </w:rPr>
        <w:t xml:space="preserve"> </w:t>
      </w:r>
      <w:r>
        <w:rPr>
          <w:rFonts w:ascii="Trebuchet MS" w:eastAsia="Trebuchet MS" w:hAnsi="Trebuchet MS" w:cs="Trebuchet MS"/>
          <w:color w:val="0D0D0D"/>
        </w:rPr>
        <w:t>legal</w:t>
      </w:r>
      <w:r>
        <w:rPr>
          <w:rFonts w:ascii="Trebuchet MS" w:eastAsia="Trebuchet MS" w:hAnsi="Trebuchet MS" w:cs="Trebuchet MS"/>
          <w:color w:val="0D0D0D"/>
          <w:spacing w:val="3"/>
        </w:rPr>
        <w:t xml:space="preserve"> </w:t>
      </w:r>
      <w:r>
        <w:rPr>
          <w:rFonts w:ascii="Trebuchet MS" w:eastAsia="Trebuchet MS" w:hAnsi="Trebuchet MS" w:cs="Trebuchet MS"/>
          <w:color w:val="0D0D0D"/>
        </w:rPr>
        <w:t>toţi</w:t>
      </w:r>
      <w:r>
        <w:rPr>
          <w:rFonts w:ascii="Trebuchet MS" w:eastAsia="Trebuchet MS" w:hAnsi="Trebuchet MS" w:cs="Trebuchet MS"/>
          <w:color w:val="0D0D0D"/>
          <w:spacing w:val="-3"/>
        </w:rPr>
        <w:t xml:space="preserve"> </w:t>
      </w:r>
      <w:r>
        <w:rPr>
          <w:rFonts w:ascii="Trebuchet MS" w:eastAsia="Trebuchet MS" w:hAnsi="Trebuchet MS" w:cs="Trebuchet MS"/>
          <w:color w:val="0D0D0D"/>
        </w:rPr>
        <w:t>partenerii,</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scopu</w:t>
      </w:r>
      <w:r>
        <w:rPr>
          <w:rFonts w:ascii="Trebuchet MS" w:eastAsia="Trebuchet MS" w:hAnsi="Trebuchet MS" w:cs="Trebuchet MS"/>
          <w:color w:val="0D0D0D"/>
        </w:rPr>
        <w:t>l</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ndeplinirii</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w w:val="103"/>
        </w:rPr>
        <w:t xml:space="preserve">rolurilor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responsabili</w:t>
      </w:r>
      <w:r>
        <w:rPr>
          <w:rFonts w:ascii="Trebuchet MS" w:eastAsia="Trebuchet MS" w:hAnsi="Trebuchet MS" w:cs="Trebuchet MS"/>
          <w:color w:val="0D0D0D"/>
          <w:spacing w:val="-3"/>
        </w:rPr>
        <w:t>t</w:t>
      </w:r>
      <w:r>
        <w:rPr>
          <w:rFonts w:ascii="Trebuchet MS" w:eastAsia="Trebuchet MS" w:hAnsi="Trebuchet MS" w:cs="Trebuchet MS"/>
          <w:color w:val="0D0D0D"/>
          <w:spacing w:val="-1"/>
        </w:rPr>
        <w:t>ăț</w:t>
      </w:r>
      <w:r>
        <w:rPr>
          <w:rFonts w:ascii="Trebuchet MS" w:eastAsia="Trebuchet MS" w:hAnsi="Trebuchet MS" w:cs="Trebuchet MS"/>
          <w:color w:val="0D0D0D"/>
        </w:rPr>
        <w:t xml:space="preserve">ilor, </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derul</w:t>
      </w:r>
      <w:r>
        <w:rPr>
          <w:rFonts w:ascii="Trebuchet MS" w:eastAsia="Trebuchet MS" w:hAnsi="Trebuchet MS" w:cs="Trebuchet MS"/>
          <w:color w:val="0D0D0D"/>
          <w:spacing w:val="1"/>
        </w:rPr>
        <w:t>ă</w:t>
      </w:r>
      <w:r>
        <w:rPr>
          <w:rFonts w:ascii="Trebuchet MS" w:eastAsia="Trebuchet MS" w:hAnsi="Trebuchet MS" w:cs="Trebuchet MS"/>
          <w:color w:val="0D0D0D"/>
        </w:rPr>
        <w:t xml:space="preserve">rii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ac</w:t>
      </w:r>
      <w:r>
        <w:rPr>
          <w:rFonts w:ascii="Trebuchet MS" w:eastAsia="Trebuchet MS" w:hAnsi="Trebuchet MS" w:cs="Trebuchet MS"/>
          <w:color w:val="0D0D0D"/>
          <w:spacing w:val="-5"/>
        </w:rPr>
        <w:t>t</w:t>
      </w:r>
      <w:r>
        <w:rPr>
          <w:rFonts w:ascii="Trebuchet MS" w:eastAsia="Trebuchet MS" w:hAnsi="Trebuchet MS" w:cs="Trebuchet MS"/>
          <w:color w:val="0D0D0D"/>
          <w:spacing w:val="3"/>
        </w:rPr>
        <w:t>i</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3"/>
        </w:rPr>
        <w:t>t</w:t>
      </w:r>
      <w:r>
        <w:rPr>
          <w:rFonts w:ascii="Trebuchet MS" w:eastAsia="Trebuchet MS" w:hAnsi="Trebuchet MS" w:cs="Trebuchet MS"/>
          <w:color w:val="0D0D0D"/>
          <w:spacing w:val="1"/>
        </w:rPr>
        <w:t>ă</w:t>
      </w:r>
      <w:r>
        <w:rPr>
          <w:rFonts w:ascii="Trebuchet MS" w:eastAsia="Trebuchet MS" w:hAnsi="Trebuchet MS" w:cs="Trebuchet MS"/>
          <w:color w:val="0D0D0D"/>
          <w:spacing w:val="-3"/>
        </w:rPr>
        <w:t>ț</w:t>
      </w:r>
      <w:r>
        <w:rPr>
          <w:rFonts w:ascii="Trebuchet MS" w:eastAsia="Trebuchet MS" w:hAnsi="Trebuchet MS" w:cs="Trebuchet MS"/>
          <w:color w:val="0D0D0D"/>
        </w:rPr>
        <w:t xml:space="preserve">ilor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 xml:space="preserve">asigurarea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resurselor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uman</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material</w:t>
      </w:r>
      <w:r>
        <w:rPr>
          <w:rFonts w:ascii="Trebuchet MS" w:eastAsia="Trebuchet MS" w:hAnsi="Trebuchet MS" w:cs="Trebuchet MS"/>
          <w:color w:val="0D0D0D"/>
        </w:rPr>
        <w:t xml:space="preserve">e </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5"/>
          <w:w w:val="104"/>
        </w:rPr>
        <w:t>ș</w:t>
      </w:r>
      <w:r>
        <w:rPr>
          <w:rFonts w:ascii="Trebuchet MS" w:eastAsia="Trebuchet MS" w:hAnsi="Trebuchet MS" w:cs="Trebuchet MS"/>
          <w:color w:val="0D0D0D"/>
          <w:w w:val="103"/>
        </w:rPr>
        <w:t xml:space="preserve">i </w:t>
      </w:r>
      <w:r>
        <w:rPr>
          <w:rFonts w:ascii="Trebuchet MS" w:eastAsia="Trebuchet MS" w:hAnsi="Trebuchet MS" w:cs="Trebuchet MS"/>
          <w:color w:val="0D0D0D"/>
        </w:rPr>
        <w:t xml:space="preserve">financiare, </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 xml:space="preserve">șa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cum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sun</w:t>
      </w:r>
      <w:r>
        <w:rPr>
          <w:rFonts w:ascii="Trebuchet MS" w:eastAsia="Trebuchet MS" w:hAnsi="Trebuchet MS" w:cs="Trebuchet MS"/>
          <w:color w:val="0D0D0D"/>
        </w:rPr>
        <w:t xml:space="preserve">t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 xml:space="preserve">acestea </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 xml:space="preserve">asumate </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 xml:space="preserve">de  fiecare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 xml:space="preserve">partener,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conformitat</w:t>
      </w:r>
      <w:r>
        <w:rPr>
          <w:rFonts w:ascii="Trebuchet MS" w:eastAsia="Trebuchet MS" w:hAnsi="Trebuchet MS" w:cs="Trebuchet MS"/>
          <w:color w:val="0D0D0D"/>
        </w:rPr>
        <w:t xml:space="preserve">e </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 xml:space="preserve">cu </w:t>
      </w:r>
      <w:r>
        <w:rPr>
          <w:rFonts w:ascii="Trebuchet MS" w:eastAsia="Trebuchet MS" w:hAnsi="Trebuchet MS" w:cs="Trebuchet MS"/>
          <w:color w:val="0D0D0D"/>
        </w:rPr>
        <w:t>prevederile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Acordului</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w w:val="103"/>
        </w:rPr>
        <w:t>parteneriat.</w:t>
      </w:r>
    </w:p>
    <w:p w:rsidR="000B3971" w:rsidRDefault="000B3971">
      <w:pPr>
        <w:spacing w:before="5"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2"/>
        </w:rPr>
        <w:t xml:space="preserve"> </w:t>
      </w:r>
      <w:r>
        <w:rPr>
          <w:rFonts w:ascii="Trebuchet MS" w:eastAsia="Trebuchet MS" w:hAnsi="Trebuchet MS" w:cs="Trebuchet MS"/>
          <w:color w:val="0D0D0D"/>
        </w:rPr>
        <w:t>În cazul</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proiectelo</w:t>
      </w:r>
      <w:r>
        <w:rPr>
          <w:rFonts w:ascii="Trebuchet MS" w:eastAsia="Trebuchet MS" w:hAnsi="Trebuchet MS" w:cs="Trebuchet MS"/>
          <w:color w:val="0D0D0D"/>
        </w:rPr>
        <w:t>r</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spacing w:val="-1"/>
        </w:rPr>
        <w:t>plementat</w:t>
      </w:r>
      <w:r>
        <w:rPr>
          <w:rFonts w:ascii="Trebuchet MS" w:eastAsia="Trebuchet MS" w:hAnsi="Trebuchet MS" w:cs="Trebuchet MS"/>
          <w:color w:val="0D0D0D"/>
        </w:rPr>
        <w:t>e</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Parteneriatul</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constituit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w w:val="103"/>
        </w:rPr>
        <w:t xml:space="preserve">pentru </w:t>
      </w:r>
      <w:r>
        <w:rPr>
          <w:rFonts w:ascii="Trebuchet MS" w:eastAsia="Trebuchet MS" w:hAnsi="Trebuchet MS" w:cs="Trebuchet MS"/>
          <w:color w:val="0D0D0D"/>
          <w:spacing w:val="-1"/>
        </w:rPr>
        <w:t>implementare</w:t>
      </w:r>
      <w:r>
        <w:rPr>
          <w:rFonts w:ascii="Trebuchet MS" w:eastAsia="Trebuchet MS" w:hAnsi="Trebuchet MS" w:cs="Trebuchet MS"/>
          <w:color w:val="0D0D0D"/>
        </w:rPr>
        <w:t xml:space="preserve">a </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 xml:space="preserve">Proiectului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1"/>
        </w:rPr>
        <w:t>consemna</w:t>
      </w:r>
      <w:r>
        <w:rPr>
          <w:rFonts w:ascii="Trebuchet MS" w:eastAsia="Trebuchet MS" w:hAnsi="Trebuchet MS" w:cs="Trebuchet MS"/>
          <w:color w:val="0D0D0D"/>
        </w:rPr>
        <w:t xml:space="preserve">t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prin  </w:t>
      </w:r>
      <w:r>
        <w:rPr>
          <w:rFonts w:ascii="Trebuchet MS" w:eastAsia="Trebuchet MS" w:hAnsi="Trebuchet MS" w:cs="Trebuchet MS"/>
          <w:color w:val="0D0D0D"/>
          <w:spacing w:val="-1"/>
        </w:rPr>
        <w:t>Acordu</w:t>
      </w:r>
      <w:r>
        <w:rPr>
          <w:rFonts w:ascii="Trebuchet MS" w:eastAsia="Trebuchet MS" w:hAnsi="Trebuchet MS" w:cs="Trebuchet MS"/>
          <w:color w:val="0D0D0D"/>
        </w:rPr>
        <w:t xml:space="preserve">l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 xml:space="preserve">parteneriat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 xml:space="preserve">care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 xml:space="preserve">face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w w:val="103"/>
        </w:rPr>
        <w:t xml:space="preserve">parte </w:t>
      </w:r>
      <w:r>
        <w:rPr>
          <w:rFonts w:ascii="Trebuchet MS" w:eastAsia="Trebuchet MS" w:hAnsi="Trebuchet MS" w:cs="Trebuchet MS"/>
          <w:color w:val="0D0D0D"/>
          <w:spacing w:val="-1"/>
        </w:rPr>
        <w:t>integrant</w:t>
      </w:r>
      <w:r>
        <w:rPr>
          <w:rFonts w:ascii="Trebuchet MS" w:eastAsia="Trebuchet MS" w:hAnsi="Trebuchet MS" w:cs="Trebuchet MS"/>
          <w:color w:val="0D0D0D"/>
        </w:rPr>
        <w:t>ă</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prezentul</w:t>
      </w:r>
      <w:r>
        <w:rPr>
          <w:rFonts w:ascii="Trebuchet MS" w:eastAsia="Trebuchet MS" w:hAnsi="Trebuchet MS" w:cs="Trebuchet MS"/>
          <w:color w:val="0D0D0D"/>
          <w:spacing w:val="56"/>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răspunde</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mod</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solida</w:t>
      </w:r>
      <w:r>
        <w:rPr>
          <w:rFonts w:ascii="Trebuchet MS" w:eastAsia="Trebuchet MS" w:hAnsi="Trebuchet MS" w:cs="Trebuchet MS"/>
          <w:color w:val="0D0D0D"/>
        </w:rPr>
        <w:t>r</w:t>
      </w:r>
      <w:r>
        <w:rPr>
          <w:rFonts w:ascii="Trebuchet MS" w:eastAsia="Trebuchet MS" w:hAnsi="Trebuchet MS" w:cs="Trebuchet MS"/>
          <w:color w:val="0D0D0D"/>
          <w:spacing w:val="46"/>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individual,</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ă</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w w:val="103"/>
        </w:rPr>
        <w:t xml:space="preserve">caz,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3"/>
        </w:rPr>
        <w:t>i</w:t>
      </w:r>
      <w:r>
        <w:rPr>
          <w:rFonts w:ascii="Trebuchet MS" w:eastAsia="Trebuchet MS" w:hAnsi="Trebuchet MS" w:cs="Trebuchet MS"/>
          <w:color w:val="0D0D0D"/>
          <w:spacing w:val="-2"/>
        </w:rPr>
        <w:t>m</w:t>
      </w:r>
      <w:r>
        <w:rPr>
          <w:rFonts w:ascii="Trebuchet MS" w:eastAsia="Trebuchet MS" w:hAnsi="Trebuchet MS" w:cs="Trebuchet MS"/>
          <w:color w:val="0D0D0D"/>
        </w:rPr>
        <w:t>plementarea</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Proiectului</w:t>
      </w:r>
      <w:r>
        <w:rPr>
          <w:rFonts w:ascii="Trebuchet MS" w:eastAsia="Trebuchet MS" w:hAnsi="Trebuchet MS" w:cs="Trebuchet MS"/>
          <w:color w:val="0D0D0D"/>
        </w:rPr>
        <w:t>,</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acţiunile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1"/>
        </w:rPr>
        <w:t xml:space="preserve"> </w:t>
      </w:r>
      <w:r>
        <w:rPr>
          <w:rFonts w:ascii="Trebuchet MS" w:eastAsia="Trebuchet MS" w:hAnsi="Trebuchet MS" w:cs="Trebuchet MS"/>
          <w:color w:val="0D0D0D"/>
        </w:rPr>
        <w:t>inacţiunile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acestora</w:t>
      </w:r>
      <w:r>
        <w:rPr>
          <w:rFonts w:ascii="Trebuchet MS" w:eastAsia="Trebuchet MS" w:hAnsi="Trebuchet MS" w:cs="Trebuchet MS"/>
          <w:color w:val="0D0D0D"/>
        </w:rPr>
        <w:t>,</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or</w:t>
      </w:r>
      <w:r>
        <w:rPr>
          <w:rFonts w:ascii="Trebuchet MS" w:eastAsia="Trebuchet MS" w:hAnsi="Trebuchet MS" w:cs="Trebuchet MS"/>
          <w:color w:val="0D0D0D"/>
        </w:rPr>
        <w:t xml:space="preserve">i </w:t>
      </w:r>
      <w:r>
        <w:rPr>
          <w:rFonts w:ascii="Trebuchet MS" w:eastAsia="Trebuchet MS" w:hAnsi="Trebuchet MS" w:cs="Trebuchet MS"/>
          <w:color w:val="0D0D0D"/>
          <w:spacing w:val="-1"/>
          <w:w w:val="103"/>
        </w:rPr>
        <w:t xml:space="preserve">ale </w:t>
      </w:r>
      <w:r>
        <w:rPr>
          <w:rFonts w:ascii="Trebuchet MS" w:eastAsia="Trebuchet MS" w:hAnsi="Trebuchet MS" w:cs="Trebuchet MS"/>
          <w:color w:val="0D0D0D"/>
        </w:rPr>
        <w:t>prestatorilor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serviciilor</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extern</w:t>
      </w:r>
      <w:r>
        <w:rPr>
          <w:rFonts w:ascii="Trebuchet MS" w:eastAsia="Trebuchet MS" w:hAnsi="Trebuchet MS" w:cs="Trebuchet MS"/>
          <w:color w:val="0D0D0D"/>
          <w:spacing w:val="-2"/>
        </w:rPr>
        <w:t>a</w:t>
      </w:r>
      <w:r>
        <w:rPr>
          <w:rFonts w:ascii="Trebuchet MS" w:eastAsia="Trebuchet MS" w:hAnsi="Trebuchet MS" w:cs="Trebuchet MS"/>
          <w:color w:val="0D0D0D"/>
        </w:rPr>
        <w:t>lizate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cadrul</w:t>
      </w:r>
      <w:r>
        <w:rPr>
          <w:rFonts w:ascii="Trebuchet MS" w:eastAsia="Trebuchet MS" w:hAnsi="Trebuchet MS" w:cs="Trebuchet MS"/>
          <w:color w:val="0D0D0D"/>
          <w:spacing w:val="19"/>
        </w:rPr>
        <w:t xml:space="preserve"> </w:t>
      </w:r>
      <w:r>
        <w:rPr>
          <w:rFonts w:ascii="Trebuchet MS" w:eastAsia="Trebuchet MS" w:hAnsi="Trebuchet MS" w:cs="Trebuchet MS"/>
          <w:color w:val="0D0D0D"/>
          <w:w w:val="103"/>
        </w:rPr>
        <w:t>proiectului.</w:t>
      </w:r>
    </w:p>
    <w:p w:rsidR="000B3971" w:rsidRDefault="000B3971">
      <w:pPr>
        <w:spacing w:before="3" w:line="100" w:lineRule="exact"/>
        <w:rPr>
          <w:sz w:val="11"/>
          <w:szCs w:val="11"/>
        </w:rPr>
      </w:pPr>
    </w:p>
    <w:p w:rsidR="000B3971" w:rsidRDefault="0099349E">
      <w:pPr>
        <w:spacing w:line="247" w:lineRule="auto"/>
        <w:ind w:left="133" w:right="103"/>
        <w:jc w:val="both"/>
        <w:rPr>
          <w:rFonts w:ascii="Trebuchet MS" w:eastAsia="Trebuchet MS" w:hAnsi="Trebuchet MS" w:cs="Trebuchet MS"/>
        </w:rPr>
      </w:pPr>
      <w:r>
        <w:rPr>
          <w:rFonts w:ascii="Trebuchet MS" w:eastAsia="Trebuchet MS" w:hAnsi="Trebuchet MS" w:cs="Trebuchet MS"/>
          <w:color w:val="0D0D0D"/>
        </w:rPr>
        <w:t xml:space="preserve">(3)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Toţi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partenerii </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sun</w:t>
      </w:r>
      <w:r>
        <w:rPr>
          <w:rFonts w:ascii="Trebuchet MS" w:eastAsia="Trebuchet MS" w:hAnsi="Trebuchet MS" w:cs="Trebuchet MS"/>
          <w:color w:val="0D0D0D"/>
        </w:rPr>
        <w:t xml:space="preserve">t </w:t>
      </w:r>
      <w:r>
        <w:rPr>
          <w:rFonts w:ascii="Trebuchet MS" w:eastAsia="Trebuchet MS" w:hAnsi="Trebuchet MS" w:cs="Trebuchet MS"/>
          <w:color w:val="0D0D0D"/>
          <w:spacing w:val="7"/>
        </w:rPr>
        <w:t xml:space="preserve"> </w:t>
      </w:r>
      <w:r>
        <w:rPr>
          <w:rFonts w:ascii="Trebuchet MS" w:eastAsia="Trebuchet MS" w:hAnsi="Trebuchet MS" w:cs="Trebuchet MS"/>
          <w:color w:val="0D0D0D"/>
        </w:rPr>
        <w:t xml:space="preserve">obligaţi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 xml:space="preserve">ă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respect</w:t>
      </w:r>
      <w:r>
        <w:rPr>
          <w:rFonts w:ascii="Trebuchet MS" w:eastAsia="Trebuchet MS" w:hAnsi="Trebuchet MS" w:cs="Trebuchet MS"/>
          <w:color w:val="0D0D0D"/>
        </w:rPr>
        <w:t xml:space="preserve">e </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 xml:space="preserve">întocmai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 xml:space="preserve">i  în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integralitate </w:t>
      </w:r>
      <w:r>
        <w:rPr>
          <w:rFonts w:ascii="Trebuchet MS" w:eastAsia="Trebuchet MS" w:hAnsi="Trebuchet MS" w:cs="Trebuchet MS"/>
          <w:color w:val="0D0D0D"/>
          <w:spacing w:val="31"/>
        </w:rPr>
        <w:t xml:space="preserve"> </w:t>
      </w:r>
      <w:r>
        <w:rPr>
          <w:rFonts w:ascii="Trebuchet MS" w:eastAsia="Trebuchet MS" w:hAnsi="Trebuchet MS" w:cs="Trebuchet MS"/>
          <w:color w:val="0D0D0D"/>
          <w:w w:val="103"/>
        </w:rPr>
        <w:t xml:space="preserve">prevederile </w:t>
      </w:r>
      <w:r>
        <w:rPr>
          <w:rFonts w:ascii="Trebuchet MS" w:eastAsia="Trebuchet MS" w:hAnsi="Trebuchet MS" w:cs="Trebuchet MS"/>
          <w:color w:val="0D0D0D"/>
          <w:spacing w:val="-1"/>
        </w:rPr>
        <w:t>prezentulu</w:t>
      </w:r>
      <w:r>
        <w:rPr>
          <w:rFonts w:ascii="Trebuchet MS" w:eastAsia="Trebuchet MS" w:hAnsi="Trebuchet MS" w:cs="Trebuchet MS"/>
          <w:color w:val="0D0D0D"/>
        </w:rPr>
        <w:t xml:space="preserve">i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Finan</w:t>
      </w:r>
      <w:r>
        <w:rPr>
          <w:rFonts w:ascii="Trebuchet MS" w:eastAsia="Trebuchet MS" w:hAnsi="Trebuchet MS" w:cs="Trebuchet MS"/>
          <w:color w:val="0D0D0D"/>
          <w:spacing w:val="-1"/>
        </w:rPr>
        <w:t>țare</w:t>
      </w:r>
      <w:r>
        <w:rPr>
          <w:rFonts w:ascii="Trebuchet MS" w:eastAsia="Trebuchet MS" w:hAnsi="Trebuchet MS" w:cs="Trebuchet MS"/>
          <w:color w:val="0D0D0D"/>
        </w:rPr>
        <w:t xml:space="preserve">. </w:t>
      </w:r>
      <w:r>
        <w:rPr>
          <w:rFonts w:ascii="Trebuchet MS" w:eastAsia="Trebuchet MS" w:hAnsi="Trebuchet MS" w:cs="Trebuchet MS"/>
          <w:color w:val="0D0D0D"/>
          <w:spacing w:val="1"/>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3"/>
        </w:rPr>
        <w:t xml:space="preserve"> </w:t>
      </w:r>
      <w:proofErr w:type="gramStart"/>
      <w:r>
        <w:rPr>
          <w:rFonts w:ascii="Trebuchet MS" w:eastAsia="Trebuchet MS" w:hAnsi="Trebuchet MS" w:cs="Trebuchet MS"/>
          <w:color w:val="0D0D0D"/>
        </w:rPr>
        <w:t xml:space="preserve">parteneriat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răspunde</w:t>
      </w:r>
      <w:proofErr w:type="gramEnd"/>
      <w:r>
        <w:rPr>
          <w:rFonts w:ascii="Trebuchet MS" w:eastAsia="Trebuchet MS" w:hAnsi="Trebuchet MS" w:cs="Trebuchet MS"/>
          <w:color w:val="0D0D0D"/>
          <w:spacing w:val="58"/>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faţ</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 xml:space="preserve">AMPOCU/  </w:t>
      </w:r>
      <w:r>
        <w:rPr>
          <w:rFonts w:ascii="Trebuchet MS" w:eastAsia="Trebuchet MS" w:hAnsi="Trebuchet MS" w:cs="Trebuchet MS"/>
          <w:color w:val="0D0D0D"/>
          <w:spacing w:val="-1"/>
          <w:w w:val="103"/>
        </w:rPr>
        <w:t xml:space="preserve">OI </w:t>
      </w:r>
      <w:r>
        <w:rPr>
          <w:rFonts w:ascii="Trebuchet MS" w:eastAsia="Trebuchet MS" w:hAnsi="Trebuchet MS" w:cs="Trebuchet MS"/>
          <w:color w:val="0D0D0D"/>
          <w:spacing w:val="-1"/>
        </w:rPr>
        <w:t>responsabi</w:t>
      </w:r>
      <w:r>
        <w:rPr>
          <w:rFonts w:ascii="Trebuchet MS" w:eastAsia="Trebuchet MS" w:hAnsi="Trebuchet MS" w:cs="Trebuchet MS"/>
          <w:color w:val="0D0D0D"/>
        </w:rPr>
        <w:t xml:space="preserve">l </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 xml:space="preserve">îndeplinirea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 xml:space="preserve">r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prezentului </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 xml:space="preserve">t </w:t>
      </w:r>
      <w:r>
        <w:rPr>
          <w:rFonts w:ascii="Trebuchet MS" w:eastAsia="Trebuchet MS" w:hAnsi="Trebuchet MS" w:cs="Trebuchet MS"/>
          <w:color w:val="0D0D0D"/>
          <w:spacing w:val="5"/>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ce</w:t>
      </w:r>
      <w:r>
        <w:rPr>
          <w:rFonts w:ascii="Trebuchet MS" w:eastAsia="Trebuchet MS" w:hAnsi="Trebuchet MS" w:cs="Trebuchet MS"/>
          <w:color w:val="0D0D0D"/>
          <w:spacing w:val="-4"/>
        </w:rPr>
        <w:t>l</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ale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Anexei  2</w:t>
      </w:r>
      <w:r>
        <w:rPr>
          <w:rFonts w:ascii="Trebuchet MS" w:eastAsia="Trebuchet MS" w:hAnsi="Trebuchet MS" w:cs="Trebuchet MS"/>
          <w:color w:val="0D0D0D"/>
          <w:spacing w:val="45"/>
        </w:rPr>
        <w:t xml:space="preserve"> </w:t>
      </w:r>
      <w:r>
        <w:rPr>
          <w:rFonts w:ascii="Trebuchet MS" w:eastAsia="Trebuchet MS" w:hAnsi="Trebuchet MS" w:cs="Trebuchet MS"/>
          <w:color w:val="0D0D0D"/>
          <w:w w:val="103"/>
        </w:rPr>
        <w:t xml:space="preserve">– </w:t>
      </w:r>
      <w:r>
        <w:rPr>
          <w:rFonts w:ascii="Trebuchet MS" w:eastAsia="Trebuchet MS" w:hAnsi="Trebuchet MS" w:cs="Trebuchet MS"/>
          <w:color w:val="0D0D0D"/>
        </w:rPr>
        <w:t>Cererea</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finan</w:t>
      </w:r>
      <w:r>
        <w:rPr>
          <w:rFonts w:ascii="Trebuchet MS" w:eastAsia="Trebuchet MS" w:hAnsi="Trebuchet MS" w:cs="Trebuchet MS"/>
          <w:color w:val="0D0D0D"/>
          <w:spacing w:val="-1"/>
          <w:w w:val="103"/>
        </w:rPr>
        <w:t>țare.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(4) </w:t>
      </w:r>
      <w:r>
        <w:rPr>
          <w:rFonts w:ascii="Trebuchet MS" w:eastAsia="Trebuchet MS" w:hAnsi="Trebuchet MS" w:cs="Trebuchet MS"/>
          <w:color w:val="0D0D0D"/>
          <w:spacing w:val="-1"/>
        </w:rPr>
        <w:t>Lideru</w:t>
      </w:r>
      <w:r>
        <w:rPr>
          <w:rFonts w:ascii="Trebuchet MS" w:eastAsia="Trebuchet MS" w:hAnsi="Trebuchet MS" w:cs="Trebuchet MS"/>
          <w:color w:val="0D0D0D"/>
        </w:rPr>
        <w:t>l</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parteneriatulu</w:t>
      </w:r>
      <w:r>
        <w:rPr>
          <w:rFonts w:ascii="Trebuchet MS" w:eastAsia="Trebuchet MS" w:hAnsi="Trebuchet MS" w:cs="Trebuchet MS"/>
          <w:color w:val="0D0D0D"/>
        </w:rPr>
        <w:t>i</w:t>
      </w:r>
      <w:r>
        <w:rPr>
          <w:rFonts w:ascii="Trebuchet MS" w:eastAsia="Trebuchet MS" w:hAnsi="Trebuchet MS" w:cs="Trebuchet MS"/>
          <w:color w:val="0D0D0D"/>
          <w:spacing w:val="36"/>
        </w:rPr>
        <w:t xml:space="preserve"> </w:t>
      </w:r>
      <w:proofErr w:type="gramStart"/>
      <w:r>
        <w:rPr>
          <w:rFonts w:ascii="Trebuchet MS" w:eastAsia="Trebuchet MS" w:hAnsi="Trebuchet MS" w:cs="Trebuchet MS"/>
          <w:color w:val="0D0D0D"/>
          <w:spacing w:val="-1"/>
        </w:rPr>
        <w:t>est</w:t>
      </w:r>
      <w:r>
        <w:rPr>
          <w:rFonts w:ascii="Trebuchet MS" w:eastAsia="Trebuchet MS" w:hAnsi="Trebuchet MS" w:cs="Trebuchet MS"/>
          <w:color w:val="0D0D0D"/>
        </w:rPr>
        <w:t>e</w:t>
      </w:r>
      <w:proofErr w:type="gramEnd"/>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transmitere</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cererilo</w:t>
      </w:r>
      <w:r>
        <w:rPr>
          <w:rFonts w:ascii="Trebuchet MS" w:eastAsia="Trebuchet MS" w:hAnsi="Trebuchet MS" w:cs="Trebuchet MS"/>
          <w:color w:val="0D0D0D"/>
        </w:rPr>
        <w:t>r</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rambursare</w:t>
      </w:r>
      <w:r>
        <w:rPr>
          <w:rFonts w:ascii="Trebuchet MS" w:eastAsia="Trebuchet MS" w:hAnsi="Trebuchet MS" w:cs="Trebuchet MS"/>
          <w:color w:val="0D0D0D"/>
        </w:rPr>
        <w:t>/</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plată/ </w:t>
      </w:r>
      <w:r>
        <w:rPr>
          <w:rFonts w:ascii="Trebuchet MS" w:eastAsia="Trebuchet MS" w:hAnsi="Trebuchet MS" w:cs="Trebuchet MS"/>
          <w:color w:val="0D0D0D"/>
          <w:spacing w:val="-4"/>
        </w:rPr>
        <w:t>r</w:t>
      </w:r>
      <w:r>
        <w:rPr>
          <w:rFonts w:ascii="Trebuchet MS" w:eastAsia="Trebuchet MS" w:hAnsi="Trebuchet MS" w:cs="Trebuchet MS"/>
          <w:color w:val="0D0D0D"/>
          <w:spacing w:val="1"/>
        </w:rPr>
        <w:t>a</w:t>
      </w:r>
      <w:r>
        <w:rPr>
          <w:rFonts w:ascii="Trebuchet MS" w:eastAsia="Trebuchet MS" w:hAnsi="Trebuchet MS" w:cs="Trebuchet MS"/>
          <w:color w:val="0D0D0D"/>
        </w:rPr>
        <w:t>poartelor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tehnice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 responsabil</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2"/>
        </w:rPr>
        <w:t>p</w:t>
      </w:r>
      <w:r>
        <w:rPr>
          <w:rFonts w:ascii="Trebuchet MS" w:eastAsia="Trebuchet MS" w:hAnsi="Trebuchet MS" w:cs="Trebuchet MS"/>
          <w:color w:val="0D0D0D"/>
          <w:spacing w:val="-4"/>
        </w:rPr>
        <w:t>r</w:t>
      </w:r>
      <w:r>
        <w:rPr>
          <w:rFonts w:ascii="Trebuchet MS" w:eastAsia="Trebuchet MS" w:hAnsi="Trebuchet MS" w:cs="Trebuchet MS"/>
          <w:color w:val="0D0D0D"/>
        </w:rPr>
        <w:t>ezentului</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spacing w:val="-1"/>
          <w:w w:val="103"/>
        </w:rPr>
        <w:t>Finanţare.</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spacing w:val="1"/>
        </w:rPr>
        <w:t>(</w:t>
      </w:r>
      <w:r>
        <w:rPr>
          <w:rFonts w:ascii="Trebuchet MS" w:eastAsia="Trebuchet MS" w:hAnsi="Trebuchet MS" w:cs="Trebuchet MS"/>
          <w:color w:val="0D0D0D"/>
          <w:spacing w:val="-1"/>
        </w:rPr>
        <w:t>5</w:t>
      </w:r>
      <w:r>
        <w:rPr>
          <w:rFonts w:ascii="Trebuchet MS" w:eastAsia="Trebuchet MS" w:hAnsi="Trebuchet MS" w:cs="Trebuchet MS"/>
          <w:color w:val="0D0D0D"/>
        </w:rPr>
        <w:t xml:space="preserv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 xml:space="preserve">neregulile </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 xml:space="preserve">identificate </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cadru</w:t>
      </w:r>
      <w:r>
        <w:rPr>
          <w:rFonts w:ascii="Trebuchet MS" w:eastAsia="Trebuchet MS" w:hAnsi="Trebuchet MS" w:cs="Trebuchet MS"/>
          <w:color w:val="0D0D0D"/>
        </w:rPr>
        <w:t xml:space="preserve">l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spacing w:val="-1"/>
        </w:rPr>
        <w:t>ectelo</w:t>
      </w:r>
      <w:r>
        <w:rPr>
          <w:rFonts w:ascii="Trebuchet MS" w:eastAsia="Trebuchet MS" w:hAnsi="Trebuchet MS" w:cs="Trebuchet MS"/>
          <w:color w:val="0D0D0D"/>
        </w:rPr>
        <w:t xml:space="preserve">r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implementate </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w w:val="103"/>
        </w:rPr>
        <w:t xml:space="preserve">parteneriat, </w:t>
      </w:r>
      <w:r>
        <w:rPr>
          <w:rFonts w:ascii="Trebuchet MS" w:eastAsia="Trebuchet MS" w:hAnsi="Trebuchet MS" w:cs="Trebuchet MS"/>
          <w:color w:val="0D0D0D"/>
          <w:spacing w:val="-2"/>
        </w:rPr>
        <w:t>A</w:t>
      </w:r>
      <w:r>
        <w:rPr>
          <w:rFonts w:ascii="Trebuchet MS" w:eastAsia="Trebuchet MS" w:hAnsi="Trebuchet MS" w:cs="Trebuchet MS"/>
          <w:color w:val="0D0D0D"/>
          <w:spacing w:val="-1"/>
        </w:rPr>
        <w:t>MPOC</w:t>
      </w:r>
      <w:r>
        <w:rPr>
          <w:rFonts w:ascii="Trebuchet MS" w:eastAsia="Trebuchet MS" w:hAnsi="Trebuchet MS" w:cs="Trebuchet MS"/>
          <w:color w:val="0D0D0D"/>
          <w:spacing w:val="2"/>
        </w:rPr>
        <w:t>U</w:t>
      </w:r>
      <w:r>
        <w:rPr>
          <w:rFonts w:ascii="Trebuchet MS" w:eastAsia="Trebuchet MS" w:hAnsi="Trebuchet MS" w:cs="Trebuchet MS"/>
          <w:color w:val="0D0D0D"/>
        </w:rPr>
        <w:t>/</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I</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l  emite</w:t>
      </w:r>
      <w:r>
        <w:rPr>
          <w:rFonts w:ascii="Trebuchet MS" w:eastAsia="Trebuchet MS" w:hAnsi="Trebuchet MS" w:cs="Trebuchet MS"/>
          <w:color w:val="0D0D0D"/>
          <w:spacing w:val="45"/>
        </w:rPr>
        <w:t xml:space="preserve"> </w:t>
      </w:r>
      <w:r>
        <w:rPr>
          <w:rFonts w:ascii="Trebuchet MS" w:eastAsia="Trebuchet MS" w:hAnsi="Trebuchet MS" w:cs="Trebuchet MS"/>
          <w:color w:val="0D0D0D"/>
        </w:rPr>
        <w:t xml:space="preserve">notificările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titlurile</w:t>
      </w:r>
      <w:r>
        <w:rPr>
          <w:rFonts w:ascii="Trebuchet MS" w:eastAsia="Trebuchet MS" w:hAnsi="Trebuchet MS" w:cs="Trebuchet MS"/>
          <w:color w:val="0D0D0D"/>
          <w:spacing w:val="50"/>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creanță</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numel</w:t>
      </w:r>
      <w:r>
        <w:rPr>
          <w:rFonts w:ascii="Trebuchet MS" w:eastAsia="Trebuchet MS" w:hAnsi="Trebuchet MS" w:cs="Trebuchet MS"/>
          <w:color w:val="0D0D0D"/>
        </w:rPr>
        <w:t>e</w:t>
      </w:r>
      <w:r>
        <w:rPr>
          <w:rFonts w:ascii="Trebuchet MS" w:eastAsia="Trebuchet MS" w:hAnsi="Trebuchet MS" w:cs="Trebuchet MS"/>
          <w:color w:val="0D0D0D"/>
          <w:spacing w:val="51"/>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53"/>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parteneriat</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sau,</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dup</w:t>
      </w:r>
      <w:r>
        <w:rPr>
          <w:rFonts w:ascii="Trebuchet MS" w:eastAsia="Trebuchet MS" w:hAnsi="Trebuchet MS" w:cs="Trebuchet MS"/>
          <w:color w:val="0D0D0D"/>
        </w:rPr>
        <w:t>a</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caz,</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partenerulu</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efectuat</w:t>
      </w:r>
      <w:r>
        <w:rPr>
          <w:rFonts w:ascii="Trebuchet MS" w:eastAsia="Trebuchet MS" w:hAnsi="Trebuchet MS" w:cs="Trebuchet MS"/>
          <w:color w:val="0D0D0D"/>
          <w:spacing w:val="53"/>
        </w:rPr>
        <w:t xml:space="preserve"> </w:t>
      </w:r>
      <w:r>
        <w:rPr>
          <w:rFonts w:ascii="Trebuchet MS" w:eastAsia="Trebuchet MS" w:hAnsi="Trebuchet MS" w:cs="Trebuchet MS"/>
          <w:color w:val="0D0D0D"/>
        </w:rPr>
        <w:t xml:space="preserve">cheltuielile  </w:t>
      </w:r>
      <w:r>
        <w:rPr>
          <w:rFonts w:ascii="Trebuchet MS" w:eastAsia="Trebuchet MS" w:hAnsi="Trebuchet MS" w:cs="Trebuchet MS"/>
          <w:color w:val="0D0D0D"/>
          <w:spacing w:val="-1"/>
        </w:rPr>
        <w:t>afectat</w:t>
      </w:r>
      <w:r>
        <w:rPr>
          <w:rFonts w:ascii="Trebuchet MS" w:eastAsia="Trebuchet MS" w:hAnsi="Trebuchet MS" w:cs="Trebuchet MS"/>
          <w:color w:val="0D0D0D"/>
        </w:rPr>
        <w:t>e</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w w:val="103"/>
        </w:rPr>
        <w:t>ner</w:t>
      </w:r>
      <w:r>
        <w:rPr>
          <w:rFonts w:ascii="Trebuchet MS" w:eastAsia="Trebuchet MS" w:hAnsi="Trebuchet MS" w:cs="Trebuchet MS"/>
          <w:color w:val="0D0D0D"/>
          <w:w w:val="103"/>
        </w:rPr>
        <w:t xml:space="preserve">eguli </w:t>
      </w:r>
      <w:r>
        <w:rPr>
          <w:rFonts w:ascii="Trebuchet MS" w:eastAsia="Trebuchet MS" w:hAnsi="Trebuchet MS" w:cs="Trebuchet MS"/>
          <w:color w:val="0D0D0D"/>
          <w:spacing w:val="-1"/>
        </w:rPr>
        <w:t>confor</w:t>
      </w:r>
      <w:r>
        <w:rPr>
          <w:rFonts w:ascii="Trebuchet MS" w:eastAsia="Trebuchet MS" w:hAnsi="Trebuchet MS" w:cs="Trebuchet MS"/>
          <w:color w:val="0D0D0D"/>
        </w:rPr>
        <w:t>m</w:t>
      </w:r>
      <w:r>
        <w:rPr>
          <w:rFonts w:ascii="Trebuchet MS" w:eastAsia="Trebuchet MS" w:hAnsi="Trebuchet MS" w:cs="Trebuchet MS"/>
          <w:color w:val="0D0D0D"/>
          <w:spacing w:val="25"/>
        </w:rPr>
        <w:t xml:space="preserve"> </w:t>
      </w:r>
      <w:r>
        <w:rPr>
          <w:rFonts w:ascii="Trebuchet MS" w:eastAsia="Trebuchet MS" w:hAnsi="Trebuchet MS" w:cs="Trebuchet MS"/>
          <w:i/>
          <w:color w:val="0D0D0D"/>
          <w:spacing w:val="-1"/>
        </w:rPr>
        <w:t>Anexe</w:t>
      </w:r>
      <w:r>
        <w:rPr>
          <w:rFonts w:ascii="Trebuchet MS" w:eastAsia="Trebuchet MS" w:hAnsi="Trebuchet MS" w:cs="Trebuchet MS"/>
          <w:i/>
          <w:color w:val="0D0D0D"/>
        </w:rPr>
        <w:t>i</w:t>
      </w:r>
      <w:r>
        <w:rPr>
          <w:rFonts w:ascii="Trebuchet MS" w:eastAsia="Trebuchet MS" w:hAnsi="Trebuchet MS" w:cs="Trebuchet MS"/>
          <w:i/>
          <w:color w:val="0D0D0D"/>
          <w:spacing w:val="19"/>
        </w:rPr>
        <w:t xml:space="preserve"> </w:t>
      </w:r>
      <w:r>
        <w:rPr>
          <w:rFonts w:ascii="Trebuchet MS" w:eastAsia="Trebuchet MS" w:hAnsi="Trebuchet MS" w:cs="Trebuchet MS"/>
          <w:i/>
          <w:color w:val="0D0D0D"/>
          <w:spacing w:val="-1"/>
        </w:rPr>
        <w:t>5</w:t>
      </w:r>
      <w:r>
        <w:rPr>
          <w:rFonts w:ascii="Trebuchet MS" w:eastAsia="Trebuchet MS" w:hAnsi="Trebuchet MS" w:cs="Trebuchet MS"/>
          <w:i/>
          <w:color w:val="0D0D0D"/>
        </w:rPr>
        <w:t>-</w:t>
      </w:r>
      <w:r>
        <w:rPr>
          <w:rFonts w:ascii="Trebuchet MS" w:eastAsia="Trebuchet MS" w:hAnsi="Trebuchet MS" w:cs="Trebuchet MS"/>
          <w:i/>
          <w:color w:val="0D0D0D"/>
          <w:spacing w:val="10"/>
        </w:rPr>
        <w:t xml:space="preserve"> </w:t>
      </w:r>
      <w:r>
        <w:rPr>
          <w:rFonts w:ascii="Trebuchet MS" w:eastAsia="Trebuchet MS" w:hAnsi="Trebuchet MS" w:cs="Trebuchet MS"/>
          <w:i/>
          <w:color w:val="0D0D0D"/>
          <w:spacing w:val="-2"/>
        </w:rPr>
        <w:t>A</w:t>
      </w:r>
      <w:r>
        <w:rPr>
          <w:rFonts w:ascii="Trebuchet MS" w:eastAsia="Trebuchet MS" w:hAnsi="Trebuchet MS" w:cs="Trebuchet MS"/>
          <w:i/>
          <w:color w:val="0D0D0D"/>
          <w:spacing w:val="3"/>
        </w:rPr>
        <w:t>c</w:t>
      </w:r>
      <w:r>
        <w:rPr>
          <w:rFonts w:ascii="Trebuchet MS" w:eastAsia="Trebuchet MS" w:hAnsi="Trebuchet MS" w:cs="Trebuchet MS"/>
          <w:i/>
          <w:color w:val="0D0D0D"/>
          <w:spacing w:val="-1"/>
        </w:rPr>
        <w:t>ordu</w:t>
      </w:r>
      <w:r>
        <w:rPr>
          <w:rFonts w:ascii="Trebuchet MS" w:eastAsia="Trebuchet MS" w:hAnsi="Trebuchet MS" w:cs="Trebuchet MS"/>
          <w:i/>
          <w:color w:val="0D0D0D"/>
        </w:rPr>
        <w:t>l</w:t>
      </w:r>
      <w:r>
        <w:rPr>
          <w:rFonts w:ascii="Trebuchet MS" w:eastAsia="Trebuchet MS" w:hAnsi="Trebuchet MS" w:cs="Trebuchet MS"/>
          <w:i/>
          <w:color w:val="0D0D0D"/>
          <w:spacing w:val="22"/>
        </w:rPr>
        <w:t xml:space="preserve"> </w:t>
      </w:r>
      <w:r>
        <w:rPr>
          <w:rFonts w:ascii="Trebuchet MS" w:eastAsia="Trebuchet MS" w:hAnsi="Trebuchet MS" w:cs="Trebuchet MS"/>
          <w:i/>
          <w:color w:val="0D0D0D"/>
          <w:spacing w:val="-1"/>
        </w:rPr>
        <w:t>încheia</w:t>
      </w:r>
      <w:r>
        <w:rPr>
          <w:rFonts w:ascii="Trebuchet MS" w:eastAsia="Trebuchet MS" w:hAnsi="Trebuchet MS" w:cs="Trebuchet MS"/>
          <w:i/>
          <w:color w:val="0D0D0D"/>
        </w:rPr>
        <w:t>t</w:t>
      </w:r>
      <w:r>
        <w:rPr>
          <w:rFonts w:ascii="Trebuchet MS" w:eastAsia="Trebuchet MS" w:hAnsi="Trebuchet MS" w:cs="Trebuchet MS"/>
          <w:i/>
          <w:color w:val="0D0D0D"/>
          <w:spacing w:val="23"/>
        </w:rPr>
        <w:t xml:space="preserve"> </w:t>
      </w:r>
      <w:r>
        <w:rPr>
          <w:rFonts w:ascii="Trebuchet MS" w:eastAsia="Trebuchet MS" w:hAnsi="Trebuchet MS" w:cs="Trebuchet MS"/>
          <w:i/>
          <w:color w:val="0D0D0D"/>
          <w:spacing w:val="-1"/>
        </w:rPr>
        <w:t>într</w:t>
      </w:r>
      <w:r>
        <w:rPr>
          <w:rFonts w:ascii="Trebuchet MS" w:eastAsia="Trebuchet MS" w:hAnsi="Trebuchet MS" w:cs="Trebuchet MS"/>
          <w:i/>
          <w:color w:val="0D0D0D"/>
        </w:rPr>
        <w:t>e</w:t>
      </w:r>
      <w:r>
        <w:rPr>
          <w:rFonts w:ascii="Trebuchet MS" w:eastAsia="Trebuchet MS" w:hAnsi="Trebuchet MS" w:cs="Trebuchet MS"/>
          <w:i/>
          <w:color w:val="0D0D0D"/>
          <w:spacing w:val="14"/>
        </w:rPr>
        <w:t xml:space="preserve"> </w:t>
      </w:r>
      <w:r>
        <w:rPr>
          <w:rFonts w:ascii="Trebuchet MS" w:eastAsia="Trebuchet MS" w:hAnsi="Trebuchet MS" w:cs="Trebuchet MS"/>
          <w:i/>
          <w:color w:val="0D0D0D"/>
        </w:rPr>
        <w:t>Liderul</w:t>
      </w:r>
      <w:r>
        <w:rPr>
          <w:rFonts w:ascii="Trebuchet MS" w:eastAsia="Trebuchet MS" w:hAnsi="Trebuchet MS" w:cs="Trebuchet MS"/>
          <w:i/>
          <w:color w:val="0D0D0D"/>
          <w:spacing w:val="21"/>
        </w:rPr>
        <w:t xml:space="preserve"> </w:t>
      </w:r>
      <w:r>
        <w:rPr>
          <w:rFonts w:ascii="Trebuchet MS" w:eastAsia="Trebuchet MS" w:hAnsi="Trebuchet MS" w:cs="Trebuchet MS"/>
          <w:i/>
          <w:color w:val="0D0D0D"/>
        </w:rPr>
        <w:t>de</w:t>
      </w:r>
      <w:r>
        <w:rPr>
          <w:rFonts w:ascii="Trebuchet MS" w:eastAsia="Trebuchet MS" w:hAnsi="Trebuchet MS" w:cs="Trebuchet MS"/>
          <w:i/>
          <w:color w:val="0D0D0D"/>
          <w:spacing w:val="9"/>
        </w:rPr>
        <w:t xml:space="preserve"> </w:t>
      </w:r>
      <w:r>
        <w:rPr>
          <w:rFonts w:ascii="Trebuchet MS" w:eastAsia="Trebuchet MS" w:hAnsi="Trebuchet MS" w:cs="Trebuchet MS"/>
          <w:i/>
          <w:color w:val="0D0D0D"/>
        </w:rPr>
        <w:t>parteneriat</w:t>
      </w:r>
      <w:r>
        <w:rPr>
          <w:rFonts w:ascii="Trebuchet MS" w:eastAsia="Trebuchet MS" w:hAnsi="Trebuchet MS" w:cs="Trebuchet MS"/>
          <w:i/>
          <w:color w:val="0D0D0D"/>
          <w:spacing w:val="32"/>
        </w:rPr>
        <w:t xml:space="preserve"> </w:t>
      </w:r>
      <w:r>
        <w:rPr>
          <w:rFonts w:ascii="Trebuchet MS" w:eastAsia="Trebuchet MS" w:hAnsi="Trebuchet MS" w:cs="Trebuchet MS"/>
          <w:i/>
          <w:color w:val="0D0D0D"/>
        </w:rPr>
        <w:t>și</w:t>
      </w:r>
      <w:r>
        <w:rPr>
          <w:rFonts w:ascii="Trebuchet MS" w:eastAsia="Trebuchet MS" w:hAnsi="Trebuchet MS" w:cs="Trebuchet MS"/>
          <w:i/>
          <w:color w:val="0D0D0D"/>
          <w:spacing w:val="7"/>
        </w:rPr>
        <w:t xml:space="preserve"> </w:t>
      </w:r>
      <w:r>
        <w:rPr>
          <w:rFonts w:ascii="Trebuchet MS" w:eastAsia="Trebuchet MS" w:hAnsi="Trebuchet MS" w:cs="Trebuchet MS"/>
          <w:i/>
          <w:color w:val="0D0D0D"/>
          <w:w w:val="103"/>
        </w:rPr>
        <w:t>Parteneri.</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(6)</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Liderul</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parteneriat</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înlocui</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Partenerii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aprobaţi,</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act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ad</w:t>
      </w:r>
      <w:r>
        <w:rPr>
          <w:rFonts w:ascii="Trebuchet MS" w:eastAsia="Trebuchet MS" w:hAnsi="Trebuchet MS" w:cs="Trebuchet MS"/>
          <w:color w:val="0D0D0D"/>
          <w:spacing w:val="2"/>
        </w:rPr>
        <w:t>i</w:t>
      </w:r>
      <w:r>
        <w:rPr>
          <w:rFonts w:ascii="Trebuchet MS" w:eastAsia="Trebuchet MS" w:hAnsi="Trebuchet MS" w:cs="Trebuchet MS"/>
          <w:color w:val="0D0D0D"/>
        </w:rPr>
        <w:t>țional</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12"/>
        </w:rPr>
        <w:t xml:space="preserve"> </w:t>
      </w:r>
      <w:r>
        <w:rPr>
          <w:rFonts w:ascii="Trebuchet MS" w:eastAsia="Trebuchet MS" w:hAnsi="Trebuchet MS" w:cs="Trebuchet MS"/>
          <w:color w:val="0D0D0D"/>
          <w:w w:val="103"/>
        </w:rPr>
        <w:t xml:space="preserve">Contractul </w:t>
      </w:r>
      <w:r>
        <w:rPr>
          <w:rFonts w:ascii="Trebuchet MS" w:eastAsia="Trebuchet MS" w:hAnsi="Trebuchet MS" w:cs="Trebuchet MS"/>
          <w:color w:val="0D0D0D"/>
        </w:rPr>
        <w:t>de</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Finan</w:t>
      </w:r>
      <w:r>
        <w:rPr>
          <w:rFonts w:ascii="Trebuchet MS" w:eastAsia="Trebuchet MS" w:hAnsi="Trebuchet MS" w:cs="Trebuchet MS"/>
          <w:color w:val="0D0D0D"/>
          <w:spacing w:val="-1"/>
        </w:rPr>
        <w:t>țare</w:t>
      </w:r>
      <w:r>
        <w:rPr>
          <w:rFonts w:ascii="Trebuchet MS" w:eastAsia="Trebuchet MS" w:hAnsi="Trebuchet MS" w:cs="Trebuchet MS"/>
          <w:color w:val="0D0D0D"/>
        </w:rPr>
        <w:t>,</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rPr>
        <w:t>cazur</w:t>
      </w:r>
      <w:r>
        <w:rPr>
          <w:rFonts w:ascii="Trebuchet MS" w:eastAsia="Trebuchet MS" w:hAnsi="Trebuchet MS" w:cs="Trebuchet MS"/>
          <w:color w:val="0D0D0D"/>
        </w:rPr>
        <w:t>i</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temeini</w:t>
      </w:r>
      <w:r>
        <w:rPr>
          <w:rFonts w:ascii="Trebuchet MS" w:eastAsia="Trebuchet MS" w:hAnsi="Trebuchet MS" w:cs="Trebuchet MS"/>
          <w:color w:val="0D0D0D"/>
        </w:rPr>
        <w:t>c</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 xml:space="preserve">justificate, </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aprobare</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AMPOCU</w:t>
      </w:r>
      <w:r>
        <w:rPr>
          <w:rFonts w:ascii="Trebuchet MS" w:eastAsia="Trebuchet MS" w:hAnsi="Trebuchet MS" w:cs="Trebuchet MS"/>
          <w:color w:val="0D0D0D"/>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 xml:space="preserve">l </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ș</w:t>
      </w:r>
      <w:r>
        <w:rPr>
          <w:rFonts w:ascii="Trebuchet MS" w:eastAsia="Trebuchet MS" w:hAnsi="Trebuchet MS" w:cs="Trebuchet MS"/>
          <w:color w:val="0D0D0D"/>
        </w:rPr>
        <w:t>i</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 xml:space="preserve">cu </w:t>
      </w:r>
      <w:r>
        <w:rPr>
          <w:rFonts w:ascii="Trebuchet MS" w:eastAsia="Trebuchet MS" w:hAnsi="Trebuchet MS" w:cs="Trebuchet MS"/>
          <w:color w:val="0D0D0D"/>
          <w:spacing w:val="-1"/>
        </w:rPr>
        <w:t>respectare</w:t>
      </w:r>
      <w:r>
        <w:rPr>
          <w:rFonts w:ascii="Trebuchet MS" w:eastAsia="Trebuchet MS" w:hAnsi="Trebuchet MS" w:cs="Trebuchet MS"/>
          <w:color w:val="0D0D0D"/>
        </w:rPr>
        <w:t xml:space="preserve">a </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 xml:space="preserve">prevederilor </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 xml:space="preserve">legale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 xml:space="preserve">precum </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  a</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tuturo</w:t>
      </w:r>
      <w:r>
        <w:rPr>
          <w:rFonts w:ascii="Trebuchet MS" w:eastAsia="Trebuchet MS" w:hAnsi="Trebuchet MS" w:cs="Trebuchet MS"/>
          <w:color w:val="0D0D0D"/>
        </w:rPr>
        <w:t xml:space="preserve">r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condițiilor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stipulat</w:t>
      </w:r>
      <w:r>
        <w:rPr>
          <w:rFonts w:ascii="Trebuchet MS" w:eastAsia="Trebuchet MS" w:hAnsi="Trebuchet MS" w:cs="Trebuchet MS"/>
          <w:color w:val="0D0D0D"/>
        </w:rPr>
        <w:t xml:space="preserve">e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2"/>
        </w:rPr>
        <w:t>A</w:t>
      </w:r>
      <w:r>
        <w:rPr>
          <w:rFonts w:ascii="Trebuchet MS" w:eastAsia="Trebuchet MS" w:hAnsi="Trebuchet MS" w:cs="Trebuchet MS"/>
          <w:color w:val="0D0D0D"/>
          <w:spacing w:val="3"/>
        </w:rPr>
        <w:t>c</w:t>
      </w:r>
      <w:r>
        <w:rPr>
          <w:rFonts w:ascii="Trebuchet MS" w:eastAsia="Trebuchet MS" w:hAnsi="Trebuchet MS" w:cs="Trebuchet MS"/>
          <w:color w:val="0D0D0D"/>
          <w:spacing w:val="-1"/>
        </w:rPr>
        <w:t>ordu</w:t>
      </w:r>
      <w:r>
        <w:rPr>
          <w:rFonts w:ascii="Trebuchet MS" w:eastAsia="Trebuchet MS" w:hAnsi="Trebuchet MS" w:cs="Trebuchet MS"/>
          <w:color w:val="0D0D0D"/>
        </w:rPr>
        <w:t xml:space="preserve">l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w w:val="103"/>
        </w:rPr>
        <w:t xml:space="preserve">de </w:t>
      </w:r>
      <w:r>
        <w:rPr>
          <w:rFonts w:ascii="Trebuchet MS" w:eastAsia="Trebuchet MS" w:hAnsi="Trebuchet MS" w:cs="Trebuchet MS"/>
          <w:color w:val="0D0D0D"/>
        </w:rPr>
        <w:t>parteneriat</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Ghidul</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solicitantului</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Cond</w:t>
      </w:r>
      <w:r>
        <w:rPr>
          <w:rFonts w:ascii="Trebuchet MS" w:eastAsia="Trebuchet MS" w:hAnsi="Trebuchet MS" w:cs="Trebuchet MS"/>
          <w:color w:val="0D0D0D"/>
          <w:spacing w:val="1"/>
        </w:rPr>
        <w:t>i</w:t>
      </w:r>
      <w:r>
        <w:rPr>
          <w:rFonts w:ascii="Trebuchet MS" w:eastAsia="Trebuchet MS" w:hAnsi="Trebuchet MS" w:cs="Trebuchet MS"/>
          <w:color w:val="0D0D0D"/>
          <w:spacing w:val="-1"/>
        </w:rPr>
        <w:t>ți</w:t>
      </w:r>
      <w:r>
        <w:rPr>
          <w:rFonts w:ascii="Trebuchet MS" w:eastAsia="Trebuchet MS" w:hAnsi="Trebuchet MS" w:cs="Trebuchet MS"/>
          <w:color w:val="0D0D0D"/>
        </w:rPr>
        <w:t>i</w:t>
      </w:r>
      <w:r>
        <w:rPr>
          <w:rFonts w:ascii="Trebuchet MS" w:eastAsia="Trebuchet MS" w:hAnsi="Trebuchet MS" w:cs="Trebuchet MS"/>
          <w:color w:val="0D0D0D"/>
          <w:spacing w:val="24"/>
        </w:rPr>
        <w:t xml:space="preserve"> </w:t>
      </w:r>
      <w:r>
        <w:rPr>
          <w:rFonts w:ascii="Trebuchet MS" w:eastAsia="Trebuchet MS" w:hAnsi="Trebuchet MS" w:cs="Trebuchet MS"/>
          <w:color w:val="0D0D0D"/>
          <w:w w:val="103"/>
        </w:rPr>
        <w:t>Specifice.</w:t>
      </w:r>
    </w:p>
    <w:p w:rsidR="000B3971" w:rsidRDefault="000B3971">
      <w:pPr>
        <w:spacing w:before="3" w:line="140" w:lineRule="exact"/>
        <w:rPr>
          <w:sz w:val="15"/>
          <w:szCs w:val="15"/>
        </w:rPr>
      </w:pPr>
    </w:p>
    <w:p w:rsidR="000B3971" w:rsidRDefault="000B3971">
      <w:pPr>
        <w:spacing w:line="200" w:lineRule="exact"/>
      </w:pPr>
    </w:p>
    <w:p w:rsidR="000B3971" w:rsidRDefault="0099349E">
      <w:pPr>
        <w:ind w:left="133" w:right="6111"/>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rPr>
        <w:t>11</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Publicarea</w:t>
      </w:r>
      <w:r>
        <w:rPr>
          <w:rFonts w:ascii="Trebuchet MS" w:eastAsia="Trebuchet MS" w:hAnsi="Trebuchet MS" w:cs="Trebuchet MS"/>
          <w:b/>
          <w:color w:val="0D0D0D"/>
          <w:spacing w:val="32"/>
        </w:rPr>
        <w:t xml:space="preserve"> </w:t>
      </w:r>
      <w:r>
        <w:rPr>
          <w:rFonts w:ascii="Trebuchet MS" w:eastAsia="Trebuchet MS" w:hAnsi="Trebuchet MS" w:cs="Trebuchet MS"/>
          <w:b/>
          <w:color w:val="0D0D0D"/>
          <w:w w:val="103"/>
        </w:rPr>
        <w:t>datelor</w:t>
      </w:r>
    </w:p>
    <w:p w:rsidR="000B3971" w:rsidRDefault="000B3971">
      <w:pPr>
        <w:spacing w:before="10" w:line="240" w:lineRule="exact"/>
        <w:rPr>
          <w:sz w:val="24"/>
          <w:szCs w:val="24"/>
        </w:rPr>
      </w:pPr>
    </w:p>
    <w:p w:rsidR="000B3971" w:rsidRDefault="0099349E">
      <w:pPr>
        <w:spacing w:line="247" w:lineRule="auto"/>
        <w:ind w:left="133" w:right="99"/>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Beneficiarul</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acord</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a</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următoarel</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dat</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ă</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fie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publicat</w:t>
      </w:r>
      <w:r>
        <w:rPr>
          <w:rFonts w:ascii="Trebuchet MS" w:eastAsia="Trebuchet MS" w:hAnsi="Trebuchet MS" w:cs="Trebuchet MS"/>
          <w:color w:val="0D0D0D"/>
        </w:rPr>
        <w:t>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cătr</w:t>
      </w:r>
      <w:r>
        <w:rPr>
          <w:rFonts w:ascii="Trebuchet MS" w:eastAsia="Trebuchet MS" w:hAnsi="Trebuchet MS" w:cs="Trebuchet MS"/>
          <w:color w:val="0D0D0D"/>
        </w:rPr>
        <w:t>e</w:t>
      </w:r>
      <w:r>
        <w:rPr>
          <w:rFonts w:ascii="Trebuchet MS" w:eastAsia="Trebuchet MS" w:hAnsi="Trebuchet MS" w:cs="Trebuchet MS"/>
          <w:color w:val="0D0D0D"/>
          <w:spacing w:val="39"/>
        </w:rPr>
        <w:t xml:space="preserve"> </w:t>
      </w:r>
      <w:r>
        <w:rPr>
          <w:rFonts w:ascii="Trebuchet MS" w:eastAsia="Trebuchet MS" w:hAnsi="Trebuchet MS" w:cs="Trebuchet MS"/>
          <w:color w:val="0D0D0D"/>
          <w:spacing w:val="-1"/>
          <w:w w:val="103"/>
        </w:rPr>
        <w:t>AMPOC</w:t>
      </w:r>
      <w:r>
        <w:rPr>
          <w:rFonts w:ascii="Trebuchet MS" w:eastAsia="Trebuchet MS" w:hAnsi="Trebuchet MS" w:cs="Trebuchet MS"/>
          <w:color w:val="0D0D0D"/>
          <w:spacing w:val="2"/>
          <w:w w:val="103"/>
        </w:rPr>
        <w:t>U</w:t>
      </w:r>
      <w:r>
        <w:rPr>
          <w:rFonts w:ascii="Trebuchet MS" w:eastAsia="Trebuchet MS" w:hAnsi="Trebuchet MS" w:cs="Trebuchet MS"/>
          <w:color w:val="0D0D0D"/>
          <w:spacing w:val="-1"/>
          <w:w w:val="103"/>
        </w:rPr>
        <w:t xml:space="preserve">/OI </w:t>
      </w:r>
      <w:r>
        <w:rPr>
          <w:rFonts w:ascii="Trebuchet MS" w:eastAsia="Trebuchet MS" w:hAnsi="Trebuchet MS" w:cs="Trebuchet MS"/>
          <w:color w:val="0D0D0D"/>
          <w:spacing w:val="-1"/>
        </w:rPr>
        <w:t>responsabi</w:t>
      </w:r>
      <w:r>
        <w:rPr>
          <w:rFonts w:ascii="Trebuchet MS" w:eastAsia="Trebuchet MS" w:hAnsi="Trebuchet MS" w:cs="Trebuchet MS"/>
          <w:color w:val="0D0D0D"/>
          <w:spacing w:val="1"/>
        </w:rPr>
        <w:t>l</w:t>
      </w:r>
      <w:r>
        <w:rPr>
          <w:rFonts w:ascii="Trebuchet MS" w:eastAsia="Trebuchet MS" w:hAnsi="Trebuchet MS" w:cs="Trebuchet MS"/>
          <w:color w:val="0D0D0D"/>
        </w:rPr>
        <w:t>:</w:t>
      </w:r>
      <w:r>
        <w:rPr>
          <w:rFonts w:ascii="Trebuchet MS" w:eastAsia="Trebuchet MS" w:hAnsi="Trebuchet MS" w:cs="Trebuchet MS"/>
          <w:color w:val="0D0D0D"/>
          <w:spacing w:val="54"/>
        </w:rPr>
        <w:t xml:space="preserve"> </w:t>
      </w:r>
      <w:r>
        <w:rPr>
          <w:rFonts w:ascii="Trebuchet MS" w:eastAsia="Trebuchet MS" w:hAnsi="Trebuchet MS" w:cs="Trebuchet MS"/>
          <w:color w:val="0D0D0D"/>
          <w:spacing w:val="-1"/>
        </w:rPr>
        <w:t>denumire</w:t>
      </w:r>
      <w:r>
        <w:rPr>
          <w:rFonts w:ascii="Trebuchet MS" w:eastAsia="Trebuchet MS" w:hAnsi="Trebuchet MS" w:cs="Trebuchet MS"/>
          <w:color w:val="0D0D0D"/>
        </w:rPr>
        <w:t>a</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 xml:space="preserve">beneficiarului,  </w:t>
      </w:r>
      <w:r>
        <w:rPr>
          <w:rFonts w:ascii="Trebuchet MS" w:eastAsia="Trebuchet MS" w:hAnsi="Trebuchet MS" w:cs="Trebuchet MS"/>
          <w:color w:val="0D0D0D"/>
          <w:spacing w:val="-1"/>
        </w:rPr>
        <w:t>denumire</w:t>
      </w:r>
      <w:r>
        <w:rPr>
          <w:rFonts w:ascii="Trebuchet MS" w:eastAsia="Trebuchet MS" w:hAnsi="Trebuchet MS" w:cs="Trebuchet MS"/>
          <w:color w:val="0D0D0D"/>
        </w:rPr>
        <w:t>a</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Proiectului,</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1"/>
        </w:rPr>
        <w:t>valoare</w:t>
      </w:r>
      <w:r>
        <w:rPr>
          <w:rFonts w:ascii="Trebuchet MS" w:eastAsia="Trebuchet MS" w:hAnsi="Trebuchet MS" w:cs="Trebuchet MS"/>
          <w:color w:val="0D0D0D"/>
        </w:rPr>
        <w:t>a</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total</w:t>
      </w:r>
      <w:r>
        <w:rPr>
          <w:rFonts w:ascii="Trebuchet MS" w:eastAsia="Trebuchet MS" w:hAnsi="Trebuchet MS" w:cs="Trebuchet MS"/>
          <w:color w:val="0D0D0D"/>
        </w:rPr>
        <w:t>ă</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finanţării </w:t>
      </w:r>
      <w:r>
        <w:rPr>
          <w:rFonts w:ascii="Trebuchet MS" w:eastAsia="Trebuchet MS" w:hAnsi="Trebuchet MS" w:cs="Trebuchet MS"/>
          <w:color w:val="0D0D0D"/>
          <w:spacing w:val="-1"/>
        </w:rPr>
        <w:t>nerambursabil</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acordate,</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datele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3"/>
        </w:rPr>
        <w:t>î</w:t>
      </w:r>
      <w:r>
        <w:rPr>
          <w:rFonts w:ascii="Trebuchet MS" w:eastAsia="Trebuchet MS" w:hAnsi="Trebuchet MS" w:cs="Trebuchet MS"/>
          <w:color w:val="0D0D0D"/>
          <w:spacing w:val="-3"/>
        </w:rPr>
        <w:t>n</w:t>
      </w:r>
      <w:r>
        <w:rPr>
          <w:rFonts w:ascii="Trebuchet MS" w:eastAsia="Trebuchet MS" w:hAnsi="Trebuchet MS" w:cs="Trebuchet MS"/>
          <w:color w:val="0D0D0D"/>
        </w:rPr>
        <w:t>cepere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şi </w:t>
      </w:r>
      <w:r>
        <w:rPr>
          <w:rFonts w:ascii="Trebuchet MS" w:eastAsia="Trebuchet MS" w:hAnsi="Trebuchet MS" w:cs="Trebuchet MS"/>
          <w:color w:val="0D0D0D"/>
          <w:spacing w:val="-2"/>
        </w:rPr>
        <w:t>d</w:t>
      </w:r>
      <w:r>
        <w:rPr>
          <w:rFonts w:ascii="Trebuchet MS" w:eastAsia="Trebuchet MS" w:hAnsi="Trebuchet MS" w:cs="Trebuchet MS"/>
          <w:color w:val="0D0D0D"/>
        </w:rPr>
        <w:t xml:space="preserve">e </w:t>
      </w:r>
      <w:r>
        <w:rPr>
          <w:rFonts w:ascii="Trebuchet MS" w:eastAsia="Trebuchet MS" w:hAnsi="Trebuchet MS" w:cs="Trebuchet MS"/>
          <w:color w:val="0D0D0D"/>
          <w:spacing w:val="-1"/>
        </w:rPr>
        <w:t>finalizar</w:t>
      </w:r>
      <w:r>
        <w:rPr>
          <w:rFonts w:ascii="Trebuchet MS" w:eastAsia="Trebuchet MS" w:hAnsi="Trebuchet MS" w:cs="Trebuchet MS"/>
          <w:color w:val="0D0D0D"/>
        </w:rPr>
        <w:t>e</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ale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Proiectului</w:t>
      </w:r>
      <w:r>
        <w:rPr>
          <w:rFonts w:ascii="Trebuchet MS" w:eastAsia="Trebuchet MS" w:hAnsi="Trebuchet MS" w:cs="Trebuchet MS"/>
          <w:color w:val="0D0D0D"/>
        </w:rPr>
        <w:t>,</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locu</w:t>
      </w:r>
      <w:r>
        <w:rPr>
          <w:rFonts w:ascii="Trebuchet MS" w:eastAsia="Trebuchet MS" w:hAnsi="Trebuchet MS" w:cs="Trebuchet MS"/>
          <w:color w:val="0D0D0D"/>
        </w:rPr>
        <w:t>l</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spacing w:val="-1"/>
        </w:rPr>
        <w:t>implementar</w:t>
      </w:r>
      <w:r>
        <w:rPr>
          <w:rFonts w:ascii="Trebuchet MS" w:eastAsia="Trebuchet MS" w:hAnsi="Trebuchet MS" w:cs="Trebuchet MS"/>
          <w:color w:val="0D0D0D"/>
        </w:rPr>
        <w:t>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a acestuia,</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precu</w:t>
      </w:r>
      <w:r>
        <w:rPr>
          <w:rFonts w:ascii="Trebuchet MS" w:eastAsia="Trebuchet MS" w:hAnsi="Trebuchet MS" w:cs="Trebuchet MS"/>
          <w:color w:val="0D0D0D"/>
        </w:rPr>
        <w:t>m</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1"/>
        </w:rPr>
        <w:t xml:space="preserve"> o</w:t>
      </w:r>
      <w:r>
        <w:rPr>
          <w:rFonts w:ascii="Trebuchet MS" w:eastAsia="Trebuchet MS" w:hAnsi="Trebuchet MS" w:cs="Trebuchet MS"/>
          <w:color w:val="0D0D0D"/>
          <w:spacing w:val="-4"/>
        </w:rPr>
        <w:t>r</w:t>
      </w:r>
      <w:r>
        <w:rPr>
          <w:rFonts w:ascii="Trebuchet MS" w:eastAsia="Trebuchet MS" w:hAnsi="Trebuchet MS" w:cs="Trebuchet MS"/>
          <w:color w:val="0D0D0D"/>
          <w:spacing w:val="1"/>
        </w:rPr>
        <w:t>ic</w:t>
      </w:r>
      <w:r>
        <w:rPr>
          <w:rFonts w:ascii="Trebuchet MS" w:eastAsia="Trebuchet MS" w:hAnsi="Trebuchet MS" w:cs="Trebuchet MS"/>
          <w:color w:val="0D0D0D"/>
        </w:rPr>
        <w:t>e</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alt</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rPr>
        <w:t>documente/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inf</w:t>
      </w:r>
      <w:r>
        <w:rPr>
          <w:rFonts w:ascii="Trebuchet MS" w:eastAsia="Trebuchet MS" w:hAnsi="Trebuchet MS" w:cs="Trebuchet MS"/>
          <w:color w:val="0D0D0D"/>
          <w:spacing w:val="1"/>
        </w:rPr>
        <w:t>o</w:t>
      </w:r>
      <w:r>
        <w:rPr>
          <w:rFonts w:ascii="Trebuchet MS" w:eastAsia="Trebuchet MS" w:hAnsi="Trebuchet MS" w:cs="Trebuchet MS"/>
          <w:color w:val="0D0D0D"/>
          <w:spacing w:val="-4"/>
        </w:rPr>
        <w:t>r</w:t>
      </w:r>
      <w:r>
        <w:rPr>
          <w:rFonts w:ascii="Trebuchet MS" w:eastAsia="Trebuchet MS" w:hAnsi="Trebuchet MS" w:cs="Trebuchet MS"/>
          <w:color w:val="0D0D0D"/>
        </w:rPr>
        <w:t>ma</w:t>
      </w:r>
      <w:r>
        <w:rPr>
          <w:rFonts w:ascii="Trebuchet MS" w:eastAsia="Trebuchet MS" w:hAnsi="Trebuchet MS" w:cs="Trebuchet MS"/>
          <w:color w:val="0D0D0D"/>
          <w:spacing w:val="-1"/>
        </w:rPr>
        <w:t>ţ</w:t>
      </w:r>
      <w:r>
        <w:rPr>
          <w:rFonts w:ascii="Trebuchet MS" w:eastAsia="Trebuchet MS" w:hAnsi="Trebuchet MS" w:cs="Trebuchet MS"/>
          <w:color w:val="0D0D0D"/>
          <w:spacing w:val="2"/>
        </w:rPr>
        <w:t>ii</w:t>
      </w:r>
      <w:r>
        <w:rPr>
          <w:rFonts w:ascii="Trebuchet MS" w:eastAsia="Trebuchet MS" w:hAnsi="Trebuchet MS" w:cs="Trebuchet MS"/>
          <w:color w:val="0D0D0D"/>
        </w:rPr>
        <w:t>/</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date,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du</w:t>
      </w:r>
      <w:r>
        <w:rPr>
          <w:rFonts w:ascii="Trebuchet MS" w:eastAsia="Trebuchet MS" w:hAnsi="Trebuchet MS" w:cs="Trebuchet MS"/>
          <w:color w:val="0D0D0D"/>
        </w:rPr>
        <w:t>pă</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caz</w:t>
      </w:r>
      <w:r>
        <w:rPr>
          <w:rFonts w:ascii="Trebuchet MS" w:eastAsia="Trebuchet MS" w:hAnsi="Trebuchet MS" w:cs="Trebuchet MS"/>
          <w:color w:val="0D0D0D"/>
        </w:rPr>
        <w:t>,</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3"/>
          <w:w w:val="103"/>
        </w:rPr>
        <w:t xml:space="preserve">cu </w:t>
      </w:r>
      <w:r>
        <w:rPr>
          <w:rFonts w:ascii="Trebuchet MS" w:eastAsia="Trebuchet MS" w:hAnsi="Trebuchet MS" w:cs="Trebuchet MS"/>
          <w:color w:val="0D0D0D"/>
        </w:rPr>
        <w:t>condiţia</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nu</w:t>
      </w:r>
      <w:r>
        <w:rPr>
          <w:rFonts w:ascii="Trebuchet MS" w:eastAsia="Trebuchet MS" w:hAnsi="Trebuchet MS" w:cs="Trebuchet MS"/>
          <w:color w:val="0D0D0D"/>
          <w:spacing w:val="9"/>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aduce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atingere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5"/>
        </w:rPr>
        <w:t xml:space="preserve"> </w:t>
      </w:r>
      <w:r>
        <w:rPr>
          <w:rFonts w:ascii="Trebuchet MS" w:eastAsia="Trebuchet MS" w:hAnsi="Trebuchet MS" w:cs="Trebuchet MS"/>
          <w:color w:val="0D0D0D"/>
          <w:w w:val="103"/>
        </w:rPr>
        <w:t>legale.</w:t>
      </w:r>
    </w:p>
    <w:p w:rsidR="000B3971" w:rsidRDefault="000B3971">
      <w:pPr>
        <w:spacing w:line="240" w:lineRule="exact"/>
        <w:rPr>
          <w:sz w:val="24"/>
          <w:szCs w:val="24"/>
        </w:rPr>
      </w:pPr>
    </w:p>
    <w:p w:rsidR="000B3971" w:rsidRDefault="0099349E">
      <w:pPr>
        <w:ind w:left="133" w:right="2854"/>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spacing w:val="-2"/>
        </w:rPr>
        <w:t>1</w:t>
      </w:r>
      <w:r>
        <w:rPr>
          <w:rFonts w:ascii="Trebuchet MS" w:eastAsia="Trebuchet MS" w:hAnsi="Trebuchet MS" w:cs="Trebuchet MS"/>
          <w:b/>
          <w:color w:val="0D0D0D"/>
        </w:rPr>
        <w:t>2</w:t>
      </w:r>
      <w:r>
        <w:rPr>
          <w:rFonts w:ascii="Trebuchet MS" w:eastAsia="Trebuchet MS" w:hAnsi="Trebuchet MS" w:cs="Trebuchet MS"/>
          <w:b/>
          <w:color w:val="0D0D0D"/>
          <w:spacing w:val="7"/>
        </w:rPr>
        <w:t xml:space="preserve"> </w:t>
      </w:r>
      <w:r>
        <w:rPr>
          <w:rFonts w:ascii="Trebuchet MS" w:eastAsia="Trebuchet MS" w:hAnsi="Trebuchet MS" w:cs="Trebuchet MS"/>
          <w:b/>
          <w:color w:val="0D0D0D"/>
        </w:rPr>
        <w:t>Conflictul</w:t>
      </w:r>
      <w:r>
        <w:rPr>
          <w:rFonts w:ascii="Trebuchet MS" w:eastAsia="Trebuchet MS" w:hAnsi="Trebuchet MS" w:cs="Trebuchet MS"/>
          <w:b/>
          <w:color w:val="0D0D0D"/>
          <w:spacing w:val="29"/>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interese</w:t>
      </w:r>
      <w:r>
        <w:rPr>
          <w:rFonts w:ascii="Trebuchet MS" w:eastAsia="Trebuchet MS" w:hAnsi="Trebuchet MS" w:cs="Trebuchet MS"/>
          <w:b/>
          <w:color w:val="0D0D0D"/>
          <w:spacing w:val="25"/>
        </w:rPr>
        <w:t xml:space="preserve"> </w:t>
      </w:r>
      <w:r>
        <w:rPr>
          <w:rFonts w:ascii="Trebuchet MS" w:eastAsia="Trebuchet MS" w:hAnsi="Trebuchet MS" w:cs="Trebuchet MS"/>
          <w:b/>
          <w:color w:val="0D0D0D"/>
        </w:rPr>
        <w:t>şi</w:t>
      </w:r>
      <w:r>
        <w:rPr>
          <w:rFonts w:ascii="Trebuchet MS" w:eastAsia="Trebuchet MS" w:hAnsi="Trebuchet MS" w:cs="Trebuchet MS"/>
          <w:b/>
          <w:color w:val="0D0D0D"/>
          <w:spacing w:val="6"/>
        </w:rPr>
        <w:t xml:space="preserve"> </w:t>
      </w:r>
      <w:r>
        <w:rPr>
          <w:rFonts w:ascii="Trebuchet MS" w:eastAsia="Trebuchet MS" w:hAnsi="Trebuchet MS" w:cs="Trebuchet MS"/>
          <w:b/>
          <w:color w:val="0D0D0D"/>
        </w:rPr>
        <w:t>regimul</w:t>
      </w:r>
      <w:r>
        <w:rPr>
          <w:rFonts w:ascii="Trebuchet MS" w:eastAsia="Trebuchet MS" w:hAnsi="Trebuchet MS" w:cs="Trebuchet MS"/>
          <w:b/>
          <w:color w:val="0D0D0D"/>
          <w:spacing w:val="23"/>
        </w:rPr>
        <w:t xml:space="preserve"> </w:t>
      </w:r>
      <w:r>
        <w:rPr>
          <w:rFonts w:ascii="Trebuchet MS" w:eastAsia="Trebuchet MS" w:hAnsi="Trebuchet MS" w:cs="Trebuchet MS"/>
          <w:b/>
          <w:color w:val="0D0D0D"/>
          <w:w w:val="103"/>
        </w:rPr>
        <w:t>incompatibilităţilor</w:t>
      </w:r>
    </w:p>
    <w:p w:rsidR="000B3971" w:rsidRDefault="000B3971">
      <w:pPr>
        <w:spacing w:before="8" w:line="240" w:lineRule="exact"/>
        <w:rPr>
          <w:sz w:val="24"/>
          <w:szCs w:val="24"/>
        </w:rPr>
      </w:pPr>
    </w:p>
    <w:p w:rsidR="000B3971" w:rsidRDefault="0099349E">
      <w:pPr>
        <w:spacing w:line="247" w:lineRule="auto"/>
        <w:ind w:left="133" w:right="102"/>
        <w:jc w:val="both"/>
        <w:rPr>
          <w:rFonts w:ascii="Trebuchet MS" w:eastAsia="Trebuchet MS" w:hAnsi="Trebuchet MS" w:cs="Trebuchet MS"/>
        </w:rPr>
        <w:sectPr w:rsidR="000B3971">
          <w:pgSz w:w="12240" w:h="15840"/>
          <w:pgMar w:top="960" w:right="1720" w:bottom="280" w:left="1720" w:header="0" w:footer="583" w:gutter="0"/>
          <w:cols w:space="720"/>
        </w:sectPr>
      </w:pPr>
      <w:r>
        <w:rPr>
          <w:rFonts w:ascii="Trebuchet MS" w:eastAsia="Trebuchet MS" w:hAnsi="Trebuchet MS" w:cs="Trebuchet MS"/>
          <w:color w:val="0D0D0D"/>
        </w:rPr>
        <w:t>(1)</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Reprezint</w:t>
      </w:r>
      <w:r>
        <w:rPr>
          <w:rFonts w:ascii="Trebuchet MS" w:eastAsia="Trebuchet MS" w:hAnsi="Trebuchet MS" w:cs="Trebuchet MS"/>
          <w:color w:val="0D0D0D"/>
        </w:rPr>
        <w:t>ă</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conflic</w:t>
      </w:r>
      <w:r>
        <w:rPr>
          <w:rFonts w:ascii="Trebuchet MS" w:eastAsia="Trebuchet MS" w:hAnsi="Trebuchet MS" w:cs="Trebuchet MS"/>
          <w:color w:val="0D0D0D"/>
        </w:rPr>
        <w:t>t</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interese</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21"/>
        </w:rPr>
        <w:t xml:space="preserve"> </w:t>
      </w:r>
      <w:proofErr w:type="gramStart"/>
      <w:r>
        <w:rPr>
          <w:rFonts w:ascii="Trebuchet MS" w:eastAsia="Trebuchet MS" w:hAnsi="Trebuchet MS" w:cs="Trebuchet MS"/>
          <w:color w:val="0D0D0D"/>
        </w:rPr>
        <w:t>incompat</w:t>
      </w:r>
      <w:r>
        <w:rPr>
          <w:rFonts w:ascii="Trebuchet MS" w:eastAsia="Trebuchet MS" w:hAnsi="Trebuchet MS" w:cs="Trebuchet MS"/>
          <w:color w:val="0D0D0D"/>
          <w:spacing w:val="1"/>
        </w:rPr>
        <w:t>ibi</w:t>
      </w:r>
      <w:r>
        <w:rPr>
          <w:rFonts w:ascii="Trebuchet MS" w:eastAsia="Trebuchet MS" w:hAnsi="Trebuchet MS" w:cs="Trebuchet MS"/>
          <w:color w:val="0D0D0D"/>
          <w:spacing w:val="-4"/>
        </w:rPr>
        <w:t>l</w:t>
      </w:r>
      <w:r>
        <w:rPr>
          <w:rFonts w:ascii="Trebuchet MS" w:eastAsia="Trebuchet MS" w:hAnsi="Trebuchet MS" w:cs="Trebuchet MS"/>
          <w:color w:val="0D0D0D"/>
        </w:rPr>
        <w:t xml:space="preserve">itate  </w:t>
      </w:r>
      <w:r>
        <w:rPr>
          <w:rFonts w:ascii="Trebuchet MS" w:eastAsia="Trebuchet MS" w:hAnsi="Trebuchet MS" w:cs="Trebuchet MS"/>
          <w:color w:val="0D0D0D"/>
          <w:spacing w:val="-1"/>
        </w:rPr>
        <w:t>oric</w:t>
      </w:r>
      <w:r>
        <w:rPr>
          <w:rFonts w:ascii="Trebuchet MS" w:eastAsia="Trebuchet MS" w:hAnsi="Trebuchet MS" w:cs="Trebuchet MS"/>
          <w:color w:val="0D0D0D"/>
        </w:rPr>
        <w:t>e</w:t>
      </w:r>
      <w:proofErr w:type="gramEnd"/>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1"/>
        </w:rPr>
        <w:t>situaţi</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definită</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ca</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atar</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3"/>
          <w:w w:val="103"/>
        </w:rPr>
        <w:t>î</w:t>
      </w:r>
      <w:r>
        <w:rPr>
          <w:rFonts w:ascii="Trebuchet MS" w:eastAsia="Trebuchet MS" w:hAnsi="Trebuchet MS" w:cs="Trebuchet MS"/>
          <w:color w:val="0D0D0D"/>
          <w:w w:val="103"/>
        </w:rPr>
        <w:t xml:space="preserve">n </w:t>
      </w:r>
      <w:r>
        <w:rPr>
          <w:rFonts w:ascii="Trebuchet MS" w:eastAsia="Trebuchet MS" w:hAnsi="Trebuchet MS" w:cs="Trebuchet MS"/>
          <w:color w:val="0D0D0D"/>
        </w:rPr>
        <w:t>legisl</w:t>
      </w:r>
      <w:r>
        <w:rPr>
          <w:rFonts w:ascii="Trebuchet MS" w:eastAsia="Trebuchet MS" w:hAnsi="Trebuchet MS" w:cs="Trebuchet MS"/>
          <w:color w:val="0D0D0D"/>
          <w:spacing w:val="-1"/>
        </w:rPr>
        <w:t>a</w:t>
      </w:r>
      <w:r>
        <w:rPr>
          <w:rFonts w:ascii="Trebuchet MS" w:eastAsia="Trebuchet MS" w:hAnsi="Trebuchet MS" w:cs="Trebuchet MS"/>
          <w:color w:val="0D0D0D"/>
        </w:rPr>
        <w:t>ţia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naţională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 comunitară.</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Părţile</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spacing w:val="-3"/>
        </w:rPr>
        <w:t>o</w:t>
      </w:r>
      <w:r>
        <w:rPr>
          <w:rFonts w:ascii="Trebuchet MS" w:eastAsia="Trebuchet MS" w:hAnsi="Trebuchet MS" w:cs="Trebuchet MS"/>
          <w:color w:val="0D0D0D"/>
        </w:rPr>
        <w:t>ntractante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obligă</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ă</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întreprind</w:t>
      </w:r>
      <w:r>
        <w:rPr>
          <w:rFonts w:ascii="Trebuchet MS" w:eastAsia="Trebuchet MS" w:hAnsi="Trebuchet MS" w:cs="Trebuchet MS"/>
          <w:color w:val="0D0D0D"/>
        </w:rPr>
        <w:t>ă</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 xml:space="preserve">toate </w:t>
      </w:r>
      <w:r>
        <w:rPr>
          <w:rFonts w:ascii="Trebuchet MS" w:eastAsia="Trebuchet MS" w:hAnsi="Trebuchet MS" w:cs="Trebuchet MS"/>
          <w:color w:val="0D0D0D"/>
        </w:rPr>
        <w:t xml:space="preserve">diligenţele  </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 xml:space="preserve">necesare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 xml:space="preserve">u  </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 xml:space="preserve">a   identifica  </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2"/>
        </w:rPr>
        <w:t>s</w:t>
      </w:r>
      <w:r>
        <w:rPr>
          <w:rFonts w:ascii="Trebuchet MS" w:eastAsia="Trebuchet MS" w:hAnsi="Trebuchet MS" w:cs="Trebuchet MS"/>
          <w:color w:val="0D0D0D"/>
        </w:rPr>
        <w:t xml:space="preserve">i   evita  </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oric</w:t>
      </w:r>
      <w:r>
        <w:rPr>
          <w:rFonts w:ascii="Trebuchet MS" w:eastAsia="Trebuchet MS" w:hAnsi="Trebuchet MS" w:cs="Trebuchet MS"/>
          <w:color w:val="0D0D0D"/>
        </w:rPr>
        <w:t xml:space="preserve">e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conflic</w:t>
      </w:r>
      <w:r>
        <w:rPr>
          <w:rFonts w:ascii="Trebuchet MS" w:eastAsia="Trebuchet MS" w:hAnsi="Trebuchet MS" w:cs="Trebuchet MS"/>
          <w:color w:val="0D0D0D"/>
        </w:rPr>
        <w:t xml:space="preserve">t  </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interese  </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w w:val="103"/>
        </w:rPr>
        <w:t xml:space="preserve">sau </w:t>
      </w:r>
      <w:r>
        <w:rPr>
          <w:rFonts w:ascii="Trebuchet MS" w:eastAsia="Trebuchet MS" w:hAnsi="Trebuchet MS" w:cs="Trebuchet MS"/>
          <w:color w:val="0D0D0D"/>
        </w:rPr>
        <w:t>incompatibilitate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definită</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le</w:t>
      </w:r>
      <w:r>
        <w:rPr>
          <w:rFonts w:ascii="Trebuchet MS" w:eastAsia="Trebuchet MS" w:hAnsi="Trebuchet MS" w:cs="Trebuchet MS"/>
          <w:color w:val="0D0D0D"/>
          <w:spacing w:val="-1"/>
        </w:rPr>
        <w:t>g</w:t>
      </w:r>
      <w:r>
        <w:rPr>
          <w:rFonts w:ascii="Trebuchet MS" w:eastAsia="Trebuchet MS" w:hAnsi="Trebuchet MS" w:cs="Trebuchet MS"/>
          <w:color w:val="0D0D0D"/>
          <w:spacing w:val="3"/>
        </w:rPr>
        <w:t>i</w:t>
      </w:r>
      <w:r>
        <w:rPr>
          <w:rFonts w:ascii="Trebuchet MS" w:eastAsia="Trebuchet MS" w:hAnsi="Trebuchet MS" w:cs="Trebuchet MS"/>
          <w:color w:val="0D0D0D"/>
          <w:spacing w:val="-2"/>
        </w:rPr>
        <w:t>s</w:t>
      </w:r>
      <w:r>
        <w:rPr>
          <w:rFonts w:ascii="Trebuchet MS" w:eastAsia="Trebuchet MS" w:hAnsi="Trebuchet MS" w:cs="Trebuchet MS"/>
          <w:color w:val="0D0D0D"/>
        </w:rPr>
        <w:t>laţia</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comunitara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si naţională</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rPr>
        <w:t>vigoare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şi să</w:t>
      </w:r>
      <w:r>
        <w:rPr>
          <w:rFonts w:ascii="Trebuchet MS" w:eastAsia="Trebuchet MS" w:hAnsi="Trebuchet MS" w:cs="Trebuchet MS"/>
          <w:color w:val="0D0D0D"/>
          <w:spacing w:val="1"/>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2"/>
        </w:rPr>
        <w:t xml:space="preserve"> </w:t>
      </w:r>
      <w:r>
        <w:rPr>
          <w:rFonts w:ascii="Trebuchet MS" w:eastAsia="Trebuchet MS" w:hAnsi="Trebuchet MS" w:cs="Trebuchet MS"/>
          <w:color w:val="0D0D0D"/>
          <w:w w:val="103"/>
        </w:rPr>
        <w:t xml:space="preserve">informeze </w:t>
      </w:r>
      <w:r>
        <w:rPr>
          <w:rFonts w:ascii="Trebuchet MS" w:eastAsia="Trebuchet MS" w:hAnsi="Trebuchet MS" w:cs="Trebuchet MS"/>
          <w:color w:val="0D0D0D"/>
          <w:spacing w:val="-2"/>
        </w:rPr>
        <w:t>re</w:t>
      </w:r>
      <w:r>
        <w:rPr>
          <w:rFonts w:ascii="Trebuchet MS" w:eastAsia="Trebuchet MS" w:hAnsi="Trebuchet MS" w:cs="Trebuchet MS"/>
          <w:color w:val="0D0D0D"/>
          <w:spacing w:val="3"/>
        </w:rPr>
        <w:t>c</w:t>
      </w:r>
      <w:r>
        <w:rPr>
          <w:rFonts w:ascii="Trebuchet MS" w:eastAsia="Trebuchet MS" w:hAnsi="Trebuchet MS" w:cs="Trebuchet MS"/>
          <w:color w:val="0D0D0D"/>
          <w:spacing w:val="-1"/>
        </w:rPr>
        <w:t>iproc</w:t>
      </w:r>
      <w:proofErr w:type="gramStart"/>
      <w:r>
        <w:rPr>
          <w:rFonts w:ascii="Trebuchet MS" w:eastAsia="Trebuchet MS" w:hAnsi="Trebuchet MS" w:cs="Trebuchet MS"/>
          <w:color w:val="0D0D0D"/>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proofErr w:type="gramEnd"/>
      <w:r>
        <w:rPr>
          <w:rFonts w:ascii="Trebuchet MS" w:eastAsia="Trebuchet MS" w:hAnsi="Trebuchet MS" w:cs="Trebuchet MS"/>
          <w:color w:val="0D0D0D"/>
          <w:spacing w:val="39"/>
        </w:rPr>
        <w:t xml:space="preserve"> </w:t>
      </w:r>
      <w:r>
        <w:rPr>
          <w:rFonts w:ascii="Trebuchet MS" w:eastAsia="Trebuchet MS" w:hAnsi="Trebuchet MS" w:cs="Trebuchet MS"/>
          <w:color w:val="0D0D0D"/>
        </w:rPr>
        <w:t xml:space="preserve">celeritate,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1"/>
        </w:rPr>
        <w:t>respectare</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eventualelo</w:t>
      </w:r>
      <w:r>
        <w:rPr>
          <w:rFonts w:ascii="Trebuchet MS" w:eastAsia="Trebuchet MS" w:hAnsi="Trebuchet MS" w:cs="Trebuchet MS"/>
          <w:color w:val="0D0D0D"/>
        </w:rPr>
        <w:t xml:space="preserve">r </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3"/>
        </w:rPr>
        <w:t>t</w:t>
      </w:r>
      <w:r>
        <w:rPr>
          <w:rFonts w:ascii="Trebuchet MS" w:eastAsia="Trebuchet MS" w:hAnsi="Trebuchet MS" w:cs="Trebuchet MS"/>
          <w:color w:val="0D0D0D"/>
          <w:spacing w:val="2"/>
        </w:rPr>
        <w:t>e</w:t>
      </w:r>
      <w:r>
        <w:rPr>
          <w:rFonts w:ascii="Trebuchet MS" w:eastAsia="Trebuchet MS" w:hAnsi="Trebuchet MS" w:cs="Trebuchet MS"/>
          <w:color w:val="0D0D0D"/>
        </w:rPr>
        <w:t>rmene</w:t>
      </w:r>
      <w:r>
        <w:rPr>
          <w:rFonts w:ascii="Trebuchet MS" w:eastAsia="Trebuchet MS" w:hAnsi="Trebuchet MS" w:cs="Trebuchet MS"/>
          <w:color w:val="0D0D0D"/>
          <w:spacing w:val="57"/>
        </w:rPr>
        <w:t xml:space="preserve"> </w:t>
      </w:r>
      <w:r>
        <w:rPr>
          <w:rFonts w:ascii="Trebuchet MS" w:eastAsia="Trebuchet MS" w:hAnsi="Trebuchet MS" w:cs="Trebuchet MS"/>
          <w:color w:val="0D0D0D"/>
        </w:rPr>
        <w:t>prevăzute</w:t>
      </w:r>
      <w:r>
        <w:rPr>
          <w:rFonts w:ascii="Trebuchet MS" w:eastAsia="Trebuchet MS" w:hAnsi="Trebuchet MS" w:cs="Trebuchet MS"/>
          <w:color w:val="0D0D0D"/>
          <w:spacing w:val="59"/>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contrac</w:t>
      </w:r>
      <w:r>
        <w:rPr>
          <w:rFonts w:ascii="Trebuchet MS" w:eastAsia="Trebuchet MS" w:hAnsi="Trebuchet MS" w:cs="Trebuchet MS"/>
          <w:color w:val="0D0D0D"/>
        </w:rPr>
        <w:t>t</w:t>
      </w:r>
      <w:r>
        <w:rPr>
          <w:rFonts w:ascii="Trebuchet MS" w:eastAsia="Trebuchet MS" w:hAnsi="Trebuchet MS" w:cs="Trebuchet MS"/>
          <w:color w:val="0D0D0D"/>
          <w:spacing w:val="59"/>
        </w:rPr>
        <w:t xml:space="preserve"> </w:t>
      </w:r>
      <w:r>
        <w:rPr>
          <w:rFonts w:ascii="Trebuchet MS" w:eastAsia="Trebuchet MS" w:hAnsi="Trebuchet MS" w:cs="Trebuchet MS"/>
          <w:color w:val="0D0D0D"/>
          <w:spacing w:val="-1"/>
          <w:w w:val="103"/>
        </w:rPr>
        <w:t xml:space="preserve">şi </w:t>
      </w:r>
      <w:r>
        <w:rPr>
          <w:rFonts w:ascii="Trebuchet MS" w:eastAsia="Trebuchet MS" w:hAnsi="Trebuchet MS" w:cs="Trebuchet MS"/>
          <w:color w:val="0D0D0D"/>
          <w:spacing w:val="-1"/>
        </w:rPr>
        <w:t>anexel</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sale,</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legătur</w:t>
      </w:r>
      <w:r>
        <w:rPr>
          <w:rFonts w:ascii="Trebuchet MS" w:eastAsia="Trebuchet MS" w:hAnsi="Trebuchet MS" w:cs="Trebuchet MS"/>
          <w:color w:val="0D0D0D"/>
        </w:rPr>
        <w:t>ă</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2"/>
        </w:rPr>
        <w:t xml:space="preserve"> </w:t>
      </w:r>
      <w:r>
        <w:rPr>
          <w:rFonts w:ascii="Trebuchet MS" w:eastAsia="Trebuchet MS" w:hAnsi="Trebuchet MS" w:cs="Trebuchet MS"/>
          <w:color w:val="0D0D0D"/>
        </w:rPr>
        <w:t>orice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situaţie</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conflict</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2"/>
        </w:rPr>
        <w:t xml:space="preserve"> </w:t>
      </w:r>
      <w:r>
        <w:rPr>
          <w:rFonts w:ascii="Trebuchet MS" w:eastAsia="Trebuchet MS" w:hAnsi="Trebuchet MS" w:cs="Trebuchet MS"/>
          <w:color w:val="0D0D0D"/>
        </w:rPr>
        <w:t>interese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w w:val="103"/>
        </w:rPr>
        <w:t xml:space="preserve">incompatibilitate, </w:t>
      </w:r>
      <w:r>
        <w:rPr>
          <w:rFonts w:ascii="Trebuchet MS" w:eastAsia="Trebuchet MS" w:hAnsi="Trebuchet MS" w:cs="Trebuchet MS"/>
          <w:color w:val="0D0D0D"/>
          <w:spacing w:val="-1"/>
        </w:rPr>
        <w:t>potenţiala</w:t>
      </w:r>
      <w:r>
        <w:rPr>
          <w:rFonts w:ascii="Trebuchet MS" w:eastAsia="Trebuchet MS" w:hAnsi="Trebuchet MS" w:cs="Trebuchet MS"/>
          <w:color w:val="0D0D0D"/>
        </w:rPr>
        <w:t>,</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actual</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w w:val="103"/>
        </w:rPr>
        <w:t>consumat</w:t>
      </w:r>
      <w:r>
        <w:rPr>
          <w:rFonts w:ascii="Trebuchet MS" w:eastAsia="Trebuchet MS" w:hAnsi="Trebuchet MS" w:cs="Trebuchet MS"/>
          <w:color w:val="0D0D0D"/>
          <w:spacing w:val="2"/>
          <w:w w:val="103"/>
        </w:rPr>
        <w:t>ă</w:t>
      </w:r>
      <w:r>
        <w:rPr>
          <w:rFonts w:ascii="Trebuchet MS" w:eastAsia="Trebuchet MS" w:hAnsi="Trebuchet MS" w:cs="Trebuchet MS"/>
          <w:color w:val="0D0D0D"/>
          <w:w w:val="103"/>
        </w:rPr>
        <w:t>.</w:t>
      </w:r>
    </w:p>
    <w:p w:rsidR="000B3971" w:rsidRDefault="0099349E">
      <w:pPr>
        <w:spacing w:before="71" w:line="247" w:lineRule="auto"/>
        <w:ind w:left="133" w:right="99"/>
        <w:jc w:val="both"/>
        <w:rPr>
          <w:rFonts w:ascii="Trebuchet MS" w:eastAsia="Trebuchet MS" w:hAnsi="Trebuchet MS" w:cs="Trebuchet MS"/>
        </w:rPr>
      </w:pPr>
      <w:r>
        <w:rPr>
          <w:rFonts w:ascii="Trebuchet MS" w:eastAsia="Trebuchet MS" w:hAnsi="Trebuchet MS" w:cs="Trebuchet MS"/>
          <w:color w:val="0D0D0D"/>
        </w:rPr>
        <w:lastRenderedPageBreak/>
        <w:t>(2)</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Dispoziţiile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menţionate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(1)</w:t>
      </w:r>
      <w:r>
        <w:rPr>
          <w:rFonts w:ascii="Trebuchet MS" w:eastAsia="Trebuchet MS" w:hAnsi="Trebuchet MS" w:cs="Trebuchet MS"/>
          <w:color w:val="0D0D0D"/>
          <w:spacing w:val="10"/>
        </w:rPr>
        <w:t xml:space="preserve"> </w:t>
      </w:r>
      <w:proofErr w:type="gramStart"/>
      <w:r>
        <w:rPr>
          <w:rFonts w:ascii="Trebuchet MS" w:eastAsia="Trebuchet MS" w:hAnsi="Trebuchet MS" w:cs="Trebuchet MS"/>
          <w:color w:val="0D0D0D"/>
        </w:rPr>
        <w:t>se</w:t>
      </w:r>
      <w:proofErr w:type="gramEnd"/>
      <w:r>
        <w:rPr>
          <w:rFonts w:ascii="Trebuchet MS" w:eastAsia="Trebuchet MS" w:hAnsi="Trebuchet MS" w:cs="Trebuchet MS"/>
          <w:color w:val="0D0D0D"/>
          <w:spacing w:val="8"/>
        </w:rPr>
        <w:t xml:space="preserve"> </w:t>
      </w:r>
      <w:r>
        <w:rPr>
          <w:rFonts w:ascii="Trebuchet MS" w:eastAsia="Trebuchet MS" w:hAnsi="Trebuchet MS" w:cs="Trebuchet MS"/>
          <w:color w:val="0D0D0D"/>
        </w:rPr>
        <w:t>aplică</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partenerilor,</w:t>
      </w:r>
      <w:r>
        <w:rPr>
          <w:rFonts w:ascii="Trebuchet MS" w:eastAsia="Trebuchet MS" w:hAnsi="Trebuchet MS" w:cs="Trebuchet MS"/>
          <w:color w:val="0D0D0D"/>
          <w:spacing w:val="37"/>
        </w:rPr>
        <w:t xml:space="preserve"> </w:t>
      </w:r>
      <w:r>
        <w:rPr>
          <w:rFonts w:ascii="Trebuchet MS" w:eastAsia="Trebuchet MS" w:hAnsi="Trebuchet MS" w:cs="Trebuchet MS"/>
          <w:color w:val="0D0D0D"/>
        </w:rPr>
        <w:t>subcontractorilor,</w:t>
      </w:r>
      <w:r>
        <w:rPr>
          <w:rFonts w:ascii="Trebuchet MS" w:eastAsia="Trebuchet MS" w:hAnsi="Trebuchet MS" w:cs="Trebuchet MS"/>
          <w:color w:val="0D0D0D"/>
          <w:spacing w:val="58"/>
        </w:rPr>
        <w:t xml:space="preserve"> </w:t>
      </w:r>
      <w:r>
        <w:rPr>
          <w:rFonts w:ascii="Trebuchet MS" w:eastAsia="Trebuchet MS" w:hAnsi="Trebuchet MS" w:cs="Trebuchet MS"/>
          <w:color w:val="0D0D0D"/>
          <w:w w:val="103"/>
        </w:rPr>
        <w:t xml:space="preserve">furnizorilor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angajaţilo</w:t>
      </w:r>
      <w:r>
        <w:rPr>
          <w:rFonts w:ascii="Trebuchet MS" w:eastAsia="Trebuchet MS" w:hAnsi="Trebuchet MS" w:cs="Trebuchet MS"/>
          <w:color w:val="0D0D0D"/>
        </w:rPr>
        <w:t>r  Benefici</w:t>
      </w:r>
      <w:r>
        <w:rPr>
          <w:rFonts w:ascii="Trebuchet MS" w:eastAsia="Trebuchet MS" w:hAnsi="Trebuchet MS" w:cs="Trebuchet MS"/>
          <w:color w:val="0D0D0D"/>
          <w:spacing w:val="-1"/>
        </w:rPr>
        <w:t>a</w:t>
      </w:r>
      <w:r>
        <w:rPr>
          <w:rFonts w:ascii="Trebuchet MS" w:eastAsia="Trebuchet MS" w:hAnsi="Trebuchet MS" w:cs="Trebuchet MS"/>
          <w:color w:val="0D0D0D"/>
        </w:rPr>
        <w:t xml:space="preserve">rului, </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precu</w:t>
      </w:r>
      <w:r>
        <w:rPr>
          <w:rFonts w:ascii="Trebuchet MS" w:eastAsia="Trebuchet MS" w:hAnsi="Trebuchet MS" w:cs="Trebuchet MS"/>
          <w:color w:val="0D0D0D"/>
        </w:rPr>
        <w:t>m</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angajaţilo</w:t>
      </w:r>
      <w:r>
        <w:rPr>
          <w:rFonts w:ascii="Trebuchet MS" w:eastAsia="Trebuchet MS" w:hAnsi="Trebuchet MS" w:cs="Trebuchet MS"/>
          <w:color w:val="0D0D0D"/>
        </w:rPr>
        <w:t>r  A</w:t>
      </w:r>
      <w:r>
        <w:rPr>
          <w:rFonts w:ascii="Trebuchet MS" w:eastAsia="Trebuchet MS" w:hAnsi="Trebuchet MS" w:cs="Trebuchet MS"/>
          <w:color w:val="0D0D0D"/>
          <w:spacing w:val="-1"/>
        </w:rPr>
        <w:t>MPOC</w:t>
      </w:r>
      <w:r>
        <w:rPr>
          <w:rFonts w:ascii="Trebuchet MS" w:eastAsia="Trebuchet MS" w:hAnsi="Trebuchet MS" w:cs="Trebuchet MS"/>
          <w:color w:val="0D0D0D"/>
        </w:rPr>
        <w:t>U</w:t>
      </w:r>
      <w:r>
        <w:rPr>
          <w:rFonts w:ascii="Trebuchet MS" w:eastAsia="Trebuchet MS" w:hAnsi="Trebuchet MS" w:cs="Trebuchet MS"/>
          <w:color w:val="0D0D0D"/>
          <w:spacing w:val="55"/>
        </w:rPr>
        <w:t xml:space="preserve"> </w:t>
      </w:r>
      <w:r>
        <w:rPr>
          <w:rFonts w:ascii="Trebuchet MS" w:eastAsia="Trebuchet MS" w:hAnsi="Trebuchet MS" w:cs="Trebuchet MS"/>
          <w:color w:val="0D0D0D"/>
          <w:spacing w:val="-2"/>
        </w:rPr>
        <w:t>ș</w:t>
      </w:r>
      <w:r>
        <w:rPr>
          <w:rFonts w:ascii="Trebuchet MS" w:eastAsia="Trebuchet MS" w:hAnsi="Trebuchet MS" w:cs="Trebuchet MS"/>
          <w:color w:val="0D0D0D"/>
        </w:rPr>
        <w:t>i</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responsabil</w:t>
      </w:r>
      <w:r>
        <w:rPr>
          <w:rFonts w:ascii="Trebuchet MS" w:eastAsia="Trebuchet MS" w:hAnsi="Trebuchet MS" w:cs="Trebuchet MS"/>
          <w:color w:val="0D0D0D"/>
          <w:spacing w:val="58"/>
        </w:rPr>
        <w:t xml:space="preserve"> </w:t>
      </w:r>
      <w:r>
        <w:rPr>
          <w:rFonts w:ascii="Trebuchet MS" w:eastAsia="Trebuchet MS" w:hAnsi="Trebuchet MS" w:cs="Trebuchet MS"/>
          <w:color w:val="0D0D0D"/>
        </w:rPr>
        <w:t>implicaţi</w:t>
      </w:r>
      <w:r>
        <w:rPr>
          <w:rFonts w:ascii="Trebuchet MS" w:eastAsia="Trebuchet MS" w:hAnsi="Trebuchet MS" w:cs="Trebuchet MS"/>
          <w:color w:val="0D0D0D"/>
          <w:spacing w:val="50"/>
        </w:rPr>
        <w:t xml:space="preserve"> </w:t>
      </w:r>
      <w:r>
        <w:rPr>
          <w:rFonts w:ascii="Trebuchet MS" w:eastAsia="Trebuchet MS" w:hAnsi="Trebuchet MS" w:cs="Trebuchet MS"/>
          <w:color w:val="0D0D0D"/>
          <w:spacing w:val="3"/>
          <w:w w:val="103"/>
        </w:rPr>
        <w:t xml:space="preserve">în </w:t>
      </w:r>
      <w:r>
        <w:rPr>
          <w:rFonts w:ascii="Trebuchet MS" w:eastAsia="Trebuchet MS" w:hAnsi="Trebuchet MS" w:cs="Trebuchet MS"/>
          <w:color w:val="0D0D0D"/>
        </w:rPr>
        <w:t>realizarea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5"/>
        </w:rPr>
        <w:t xml:space="preserve"> </w:t>
      </w:r>
      <w:r>
        <w:rPr>
          <w:rFonts w:ascii="Trebuchet MS" w:eastAsia="Trebuchet MS" w:hAnsi="Trebuchet MS" w:cs="Trebuchet MS"/>
          <w:color w:val="0D0D0D"/>
        </w:rPr>
        <w:t>prezentului</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contract</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finanţare.</w:t>
      </w:r>
    </w:p>
    <w:p w:rsidR="000B3971" w:rsidRDefault="000B3971">
      <w:pPr>
        <w:spacing w:before="1" w:line="100" w:lineRule="exact"/>
        <w:rPr>
          <w:sz w:val="11"/>
          <w:szCs w:val="11"/>
        </w:rPr>
      </w:pPr>
    </w:p>
    <w:p w:rsidR="000B3971" w:rsidRDefault="0099349E">
      <w:pPr>
        <w:spacing w:line="249" w:lineRule="auto"/>
        <w:ind w:left="133" w:right="105"/>
        <w:jc w:val="both"/>
        <w:rPr>
          <w:rFonts w:ascii="Trebuchet MS" w:eastAsia="Trebuchet MS" w:hAnsi="Trebuchet MS" w:cs="Trebuchet MS"/>
        </w:rPr>
      </w:pPr>
      <w:r>
        <w:rPr>
          <w:rFonts w:ascii="Trebuchet MS" w:eastAsia="Trebuchet MS" w:hAnsi="Trebuchet MS" w:cs="Trebuchet MS"/>
          <w:color w:val="0D0D0D"/>
        </w:rPr>
        <w:t xml:space="preserve">(3)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
        </w:rPr>
        <w:t>M</w:t>
      </w:r>
      <w:r>
        <w:rPr>
          <w:rFonts w:ascii="Trebuchet MS" w:eastAsia="Trebuchet MS" w:hAnsi="Trebuchet MS" w:cs="Trebuchet MS"/>
          <w:color w:val="0D0D0D"/>
        </w:rPr>
        <w:t xml:space="preserve">POCU/ </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2"/>
        </w:rPr>
        <w:t>O</w:t>
      </w:r>
      <w:r>
        <w:rPr>
          <w:rFonts w:ascii="Trebuchet MS" w:eastAsia="Trebuchet MS" w:hAnsi="Trebuchet MS" w:cs="Trebuchet MS"/>
          <w:color w:val="0D0D0D"/>
        </w:rPr>
        <w:t xml:space="preserve">I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responsabil </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îş</w:t>
      </w:r>
      <w:r>
        <w:rPr>
          <w:rFonts w:ascii="Trebuchet MS" w:eastAsia="Trebuchet MS" w:hAnsi="Trebuchet MS" w:cs="Trebuchet MS"/>
          <w:color w:val="0D0D0D"/>
        </w:rPr>
        <w:t xml:space="preserve">i </w:t>
      </w:r>
      <w:r>
        <w:rPr>
          <w:rFonts w:ascii="Trebuchet MS" w:eastAsia="Trebuchet MS" w:hAnsi="Trebuchet MS" w:cs="Trebuchet MS"/>
          <w:color w:val="0D0D0D"/>
          <w:spacing w:val="3"/>
        </w:rPr>
        <w:t xml:space="preserve"> </w:t>
      </w:r>
      <w:r>
        <w:rPr>
          <w:rFonts w:ascii="Trebuchet MS" w:eastAsia="Trebuchet MS" w:hAnsi="Trebuchet MS" w:cs="Trebuchet MS"/>
          <w:color w:val="0D0D0D"/>
        </w:rPr>
        <w:t xml:space="preserve">rezervă </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dreptu</w:t>
      </w:r>
      <w:r>
        <w:rPr>
          <w:rFonts w:ascii="Trebuchet MS" w:eastAsia="Trebuchet MS" w:hAnsi="Trebuchet MS" w:cs="Trebuchet MS"/>
          <w:color w:val="0D0D0D"/>
        </w:rPr>
        <w:t xml:space="preserve">l </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 xml:space="preserve">de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verific</w:t>
      </w:r>
      <w:r>
        <w:rPr>
          <w:rFonts w:ascii="Trebuchet MS" w:eastAsia="Trebuchet MS" w:hAnsi="Trebuchet MS" w:cs="Trebuchet MS"/>
          <w:color w:val="0D0D0D"/>
        </w:rPr>
        <w:t xml:space="preserve">a </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 xml:space="preserve">ă </w:t>
      </w:r>
      <w:r>
        <w:rPr>
          <w:rFonts w:ascii="Trebuchet MS" w:eastAsia="Trebuchet MS" w:hAnsi="Trebuchet MS" w:cs="Trebuchet MS"/>
          <w:color w:val="0D0D0D"/>
          <w:spacing w:val="9"/>
        </w:rPr>
        <w:t xml:space="preserve"> </w:t>
      </w:r>
      <w:r>
        <w:rPr>
          <w:rFonts w:ascii="Trebuchet MS" w:eastAsia="Trebuchet MS" w:hAnsi="Trebuchet MS" w:cs="Trebuchet MS"/>
          <w:color w:val="0D0D0D"/>
        </w:rPr>
        <w:t xml:space="preserve">măsurile </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luat</w:t>
      </w:r>
      <w:r>
        <w:rPr>
          <w:rFonts w:ascii="Trebuchet MS" w:eastAsia="Trebuchet MS" w:hAnsi="Trebuchet MS" w:cs="Trebuchet MS"/>
          <w:color w:val="0D0D0D"/>
        </w:rPr>
        <w:t xml:space="preserve">e </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2"/>
          <w:w w:val="103"/>
        </w:rPr>
        <w:t xml:space="preserve">de </w:t>
      </w:r>
      <w:r>
        <w:rPr>
          <w:rFonts w:ascii="Trebuchet MS" w:eastAsia="Trebuchet MS" w:hAnsi="Trebuchet MS" w:cs="Trebuchet MS"/>
          <w:color w:val="0D0D0D"/>
        </w:rPr>
        <w:t>Beneficiar</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sun</w:t>
      </w:r>
      <w:r>
        <w:rPr>
          <w:rFonts w:ascii="Trebuchet MS" w:eastAsia="Trebuchet MS" w:hAnsi="Trebuchet MS" w:cs="Trebuchet MS"/>
          <w:color w:val="0D0D0D"/>
        </w:rPr>
        <w:t>t</w:t>
      </w:r>
      <w:r>
        <w:rPr>
          <w:rFonts w:ascii="Trebuchet MS" w:eastAsia="Trebuchet MS" w:hAnsi="Trebuchet MS" w:cs="Trebuchet MS"/>
          <w:color w:val="0D0D0D"/>
          <w:spacing w:val="13"/>
        </w:rPr>
        <w:t xml:space="preserve"> </w:t>
      </w:r>
      <w:r>
        <w:rPr>
          <w:rFonts w:ascii="Trebuchet MS" w:eastAsia="Trebuchet MS" w:hAnsi="Trebuchet MS" w:cs="Trebuchet MS"/>
          <w:color w:val="0D0D0D"/>
          <w:spacing w:val="-1"/>
        </w:rPr>
        <w:t>potrivit</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rPr>
        <w:t>a solicita</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Beneficiarului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să</w:t>
      </w:r>
      <w:r>
        <w:rPr>
          <w:rFonts w:ascii="Trebuchet MS" w:eastAsia="Trebuchet MS" w:hAnsi="Trebuchet MS" w:cs="Trebuchet MS"/>
          <w:color w:val="0D0D0D"/>
          <w:spacing w:val="2"/>
        </w:rPr>
        <w:t xml:space="preserve"> </w:t>
      </w:r>
      <w:r>
        <w:rPr>
          <w:rFonts w:ascii="Trebuchet MS" w:eastAsia="Trebuchet MS" w:hAnsi="Trebuchet MS" w:cs="Trebuchet MS"/>
          <w:color w:val="0D0D0D"/>
        </w:rPr>
        <w:t>ia</w:t>
      </w:r>
      <w:r>
        <w:rPr>
          <w:rFonts w:ascii="Trebuchet MS" w:eastAsia="Trebuchet MS" w:hAnsi="Trebuchet MS" w:cs="Trebuchet MS"/>
          <w:color w:val="0D0D0D"/>
          <w:spacing w:val="2"/>
        </w:rPr>
        <w:t xml:space="preserve"> </w:t>
      </w:r>
      <w:r>
        <w:rPr>
          <w:rFonts w:ascii="Trebuchet MS" w:eastAsia="Trebuchet MS" w:hAnsi="Trebuchet MS" w:cs="Trebuchet MS"/>
          <w:color w:val="0D0D0D"/>
        </w:rPr>
        <w:t>măsuri</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suplimentare</w:t>
      </w:r>
      <w:r>
        <w:rPr>
          <w:rFonts w:ascii="Trebuchet MS" w:eastAsia="Trebuchet MS" w:hAnsi="Trebuchet MS" w:cs="Trebuchet MS"/>
          <w:color w:val="0D0D0D"/>
        </w:rPr>
        <w:t>,</w:t>
      </w:r>
      <w:r>
        <w:rPr>
          <w:rFonts w:ascii="Trebuchet MS" w:eastAsia="Trebuchet MS" w:hAnsi="Trebuchet MS" w:cs="Trebuchet MS"/>
          <w:color w:val="0D0D0D"/>
          <w:spacing w:val="40"/>
        </w:rPr>
        <w:t xml:space="preserve"> </w:t>
      </w:r>
      <w:r>
        <w:rPr>
          <w:rFonts w:ascii="Trebuchet MS" w:eastAsia="Trebuchet MS" w:hAnsi="Trebuchet MS" w:cs="Trebuchet MS"/>
          <w:color w:val="0D0D0D"/>
          <w:spacing w:val="-1"/>
        </w:rPr>
        <w:t>dac</w:t>
      </w:r>
      <w:r>
        <w:rPr>
          <w:rFonts w:ascii="Trebuchet MS" w:eastAsia="Trebuchet MS" w:hAnsi="Trebuchet MS" w:cs="Trebuchet MS"/>
          <w:color w:val="0D0D0D"/>
        </w:rPr>
        <w:t>ă</w:t>
      </w:r>
      <w:r>
        <w:rPr>
          <w:rFonts w:ascii="Trebuchet MS" w:eastAsia="Trebuchet MS" w:hAnsi="Trebuchet MS" w:cs="Trebuchet MS"/>
          <w:color w:val="0D0D0D"/>
          <w:spacing w:val="13"/>
        </w:rPr>
        <w:t xml:space="preserve"> </w:t>
      </w:r>
      <w:r>
        <w:rPr>
          <w:rFonts w:ascii="Trebuchet MS" w:eastAsia="Trebuchet MS" w:hAnsi="Trebuchet MS" w:cs="Trebuchet MS"/>
          <w:color w:val="0D0D0D"/>
          <w:w w:val="103"/>
        </w:rPr>
        <w:t xml:space="preserve">este </w:t>
      </w:r>
      <w:r>
        <w:rPr>
          <w:rFonts w:ascii="Trebuchet MS" w:eastAsia="Trebuchet MS" w:hAnsi="Trebuchet MS" w:cs="Trebuchet MS"/>
          <w:color w:val="0D0D0D"/>
        </w:rPr>
        <w:t xml:space="preserve">necesar,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55"/>
        </w:rPr>
        <w:t xml:space="preserve"> </w:t>
      </w:r>
      <w:r>
        <w:rPr>
          <w:rFonts w:ascii="Trebuchet MS" w:eastAsia="Trebuchet MS" w:hAnsi="Trebuchet MS" w:cs="Trebuchet MS"/>
          <w:color w:val="0D0D0D"/>
        </w:rPr>
        <w:t xml:space="preserve">evitarea </w:t>
      </w:r>
      <w:r>
        <w:rPr>
          <w:rFonts w:ascii="Trebuchet MS" w:eastAsia="Trebuchet MS" w:hAnsi="Trebuchet MS" w:cs="Trebuchet MS"/>
          <w:color w:val="0D0D0D"/>
          <w:spacing w:val="2"/>
        </w:rPr>
        <w:t xml:space="preserve"> </w:t>
      </w:r>
      <w:r>
        <w:rPr>
          <w:rFonts w:ascii="Trebuchet MS" w:eastAsia="Trebuchet MS" w:hAnsi="Trebuchet MS" w:cs="Trebuchet MS"/>
          <w:color w:val="0D0D0D"/>
        </w:rPr>
        <w:t xml:space="preserve">conflictului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interese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sa</w:t>
      </w:r>
      <w:r>
        <w:rPr>
          <w:rFonts w:ascii="Trebuchet MS" w:eastAsia="Trebuchet MS" w:hAnsi="Trebuchet MS" w:cs="Trebuchet MS"/>
          <w:color w:val="0D0D0D"/>
        </w:rPr>
        <w:t>u</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a</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unei</w:t>
      </w:r>
      <w:r>
        <w:rPr>
          <w:rFonts w:ascii="Trebuchet MS" w:eastAsia="Trebuchet MS" w:hAnsi="Trebuchet MS" w:cs="Trebuchet MS"/>
          <w:color w:val="0D0D0D"/>
          <w:spacing w:val="48"/>
        </w:rPr>
        <w:t xml:space="preserve"> </w:t>
      </w:r>
      <w:r>
        <w:rPr>
          <w:rFonts w:ascii="Trebuchet MS" w:eastAsia="Trebuchet MS" w:hAnsi="Trebuchet MS" w:cs="Trebuchet MS"/>
          <w:color w:val="0D0D0D"/>
          <w:spacing w:val="1"/>
        </w:rPr>
        <w:t>i</w:t>
      </w:r>
      <w:r>
        <w:rPr>
          <w:rFonts w:ascii="Trebuchet MS" w:eastAsia="Trebuchet MS" w:hAnsi="Trebuchet MS" w:cs="Trebuchet MS"/>
          <w:color w:val="0D0D0D"/>
          <w:spacing w:val="-3"/>
        </w:rPr>
        <w:t>n</w:t>
      </w:r>
      <w:r>
        <w:rPr>
          <w:rFonts w:ascii="Trebuchet MS" w:eastAsia="Trebuchet MS" w:hAnsi="Trebuchet MS" w:cs="Trebuchet MS"/>
          <w:color w:val="0D0D0D"/>
        </w:rPr>
        <w:t xml:space="preserve">compatibilităţi. </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3"/>
        </w:rPr>
        <w:t xml:space="preserve"> </w:t>
      </w:r>
      <w:r>
        <w:rPr>
          <w:rFonts w:ascii="Trebuchet MS" w:eastAsia="Trebuchet MS" w:hAnsi="Trebuchet MS" w:cs="Trebuchet MS"/>
          <w:color w:val="0D0D0D"/>
          <w:w w:val="103"/>
        </w:rPr>
        <w:t xml:space="preserve">aceste </w:t>
      </w:r>
      <w:r>
        <w:rPr>
          <w:rFonts w:ascii="Trebuchet MS" w:eastAsia="Trebuchet MS" w:hAnsi="Trebuchet MS" w:cs="Trebuchet MS"/>
          <w:color w:val="0D0D0D"/>
          <w:spacing w:val="-2"/>
        </w:rPr>
        <w:t>s</w:t>
      </w:r>
      <w:r>
        <w:rPr>
          <w:rFonts w:ascii="Trebuchet MS" w:eastAsia="Trebuchet MS" w:hAnsi="Trebuchet MS" w:cs="Trebuchet MS"/>
          <w:color w:val="0D0D0D"/>
          <w:spacing w:val="3"/>
        </w:rPr>
        <w:t>i</w:t>
      </w:r>
      <w:r>
        <w:rPr>
          <w:rFonts w:ascii="Trebuchet MS" w:eastAsia="Trebuchet MS" w:hAnsi="Trebuchet MS" w:cs="Trebuchet MS"/>
          <w:color w:val="0D0D0D"/>
        </w:rPr>
        <w:t>tuaţii,</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2"/>
        </w:rPr>
        <w:t>A</w:t>
      </w:r>
      <w:r>
        <w:rPr>
          <w:rFonts w:ascii="Trebuchet MS" w:eastAsia="Trebuchet MS" w:hAnsi="Trebuchet MS" w:cs="Trebuchet MS"/>
          <w:color w:val="0D0D0D"/>
        </w:rPr>
        <w:t>M</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POCU</w:t>
      </w:r>
      <w:r>
        <w:rPr>
          <w:rFonts w:ascii="Trebuchet MS" w:eastAsia="Trebuchet MS" w:hAnsi="Trebuchet MS" w:cs="Trebuchet MS"/>
          <w:color w:val="0D0D0D"/>
        </w:rPr>
        <w:t>/</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O</w:t>
      </w:r>
      <w:r>
        <w:rPr>
          <w:rFonts w:ascii="Trebuchet MS" w:eastAsia="Trebuchet MS" w:hAnsi="Trebuchet MS" w:cs="Trebuchet MS"/>
          <w:color w:val="0D0D0D"/>
        </w:rPr>
        <w:t xml:space="preserve">I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impun</w:t>
      </w:r>
      <w:r>
        <w:rPr>
          <w:rFonts w:ascii="Trebuchet MS" w:eastAsia="Trebuchet MS" w:hAnsi="Trebuchet MS" w:cs="Trebuchet MS"/>
          <w:color w:val="0D0D0D"/>
        </w:rPr>
        <w:t>e</w:t>
      </w:r>
      <w:r>
        <w:rPr>
          <w:rFonts w:ascii="Trebuchet MS" w:eastAsia="Trebuchet MS" w:hAnsi="Trebuchet MS" w:cs="Trebuchet MS"/>
          <w:color w:val="0D0D0D"/>
          <w:spacing w:val="12"/>
        </w:rPr>
        <w:t xml:space="preserve"> </w:t>
      </w:r>
      <w:r>
        <w:rPr>
          <w:rFonts w:ascii="Trebuchet MS" w:eastAsia="Trebuchet MS" w:hAnsi="Trebuchet MS" w:cs="Trebuchet MS"/>
          <w:color w:val="0D0D0D"/>
        </w:rPr>
        <w:t>sancţiuni</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administrative</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sau/si</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financiare </w:t>
      </w:r>
      <w:r>
        <w:rPr>
          <w:rFonts w:ascii="Trebuchet MS" w:eastAsia="Trebuchet MS" w:hAnsi="Trebuchet MS" w:cs="Trebuchet MS"/>
          <w:color w:val="0D0D0D"/>
          <w:spacing w:val="-1"/>
        </w:rPr>
        <w:t>proporţional</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 xml:space="preserve">u </w:t>
      </w:r>
      <w:r>
        <w:rPr>
          <w:rFonts w:ascii="Trebuchet MS" w:eastAsia="Trebuchet MS" w:hAnsi="Trebuchet MS" w:cs="Trebuchet MS"/>
          <w:color w:val="0D0D0D"/>
          <w:spacing w:val="1"/>
        </w:rPr>
        <w:t>g</w:t>
      </w:r>
      <w:r>
        <w:rPr>
          <w:rFonts w:ascii="Trebuchet MS" w:eastAsia="Trebuchet MS" w:hAnsi="Trebuchet MS" w:cs="Trebuchet MS"/>
          <w:color w:val="0D0D0D"/>
          <w:spacing w:val="-4"/>
        </w:rPr>
        <w:t>r</w:t>
      </w:r>
      <w:r>
        <w:rPr>
          <w:rFonts w:ascii="Trebuchet MS" w:eastAsia="Trebuchet MS" w:hAnsi="Trebuchet MS" w:cs="Trebuchet MS"/>
          <w:color w:val="0D0D0D"/>
          <w:spacing w:val="-1"/>
        </w:rPr>
        <w:t>avitate</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abateri</w:t>
      </w:r>
      <w:r>
        <w:rPr>
          <w:rFonts w:ascii="Trebuchet MS" w:eastAsia="Trebuchet MS" w:hAnsi="Trebuchet MS" w:cs="Trebuchet MS"/>
          <w:color w:val="0D0D0D"/>
        </w:rPr>
        <w:t>i</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ti</w:t>
      </w:r>
      <w:r>
        <w:rPr>
          <w:rFonts w:ascii="Trebuchet MS" w:eastAsia="Trebuchet MS" w:hAnsi="Trebuchet MS" w:cs="Trebuchet MS"/>
          <w:color w:val="0D0D0D"/>
        </w:rPr>
        <w:t>n</w:t>
      </w:r>
      <w:r>
        <w:rPr>
          <w:rFonts w:ascii="Trebuchet MS" w:eastAsia="Trebuchet MS" w:hAnsi="Trebuchet MS" w:cs="Trebuchet MS"/>
          <w:color w:val="0D0D0D"/>
          <w:spacing w:val="-1"/>
        </w:rPr>
        <w:t>ân</w:t>
      </w:r>
      <w:r>
        <w:rPr>
          <w:rFonts w:ascii="Trebuchet MS" w:eastAsia="Trebuchet MS" w:hAnsi="Trebuchet MS" w:cs="Trebuchet MS"/>
          <w:color w:val="0D0D0D"/>
        </w:rPr>
        <w:t>d</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con</w:t>
      </w:r>
      <w:r>
        <w:rPr>
          <w:rFonts w:ascii="Trebuchet MS" w:eastAsia="Trebuchet MS" w:hAnsi="Trebuchet MS" w:cs="Trebuchet MS"/>
          <w:color w:val="0D0D0D"/>
        </w:rPr>
        <w:t>t</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spacing w:val="-1"/>
        </w:rPr>
        <w:t>mpreju</w:t>
      </w:r>
      <w:r>
        <w:rPr>
          <w:rFonts w:ascii="Trebuchet MS" w:eastAsia="Trebuchet MS" w:hAnsi="Trebuchet MS" w:cs="Trebuchet MS"/>
          <w:color w:val="0D0D0D"/>
          <w:spacing w:val="-2"/>
        </w:rPr>
        <w:t>r</w:t>
      </w:r>
      <w:r>
        <w:rPr>
          <w:rFonts w:ascii="Trebuchet MS" w:eastAsia="Trebuchet MS" w:hAnsi="Trebuchet MS" w:cs="Trebuchet MS"/>
          <w:color w:val="0D0D0D"/>
          <w:spacing w:val="-1"/>
        </w:rPr>
        <w:t>ă</w:t>
      </w:r>
      <w:r>
        <w:rPr>
          <w:rFonts w:ascii="Trebuchet MS" w:eastAsia="Trebuchet MS" w:hAnsi="Trebuchet MS" w:cs="Trebuchet MS"/>
          <w:color w:val="0D0D0D"/>
        </w:rPr>
        <w:t>rile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2"/>
        </w:rPr>
        <w:t>c</w:t>
      </w:r>
      <w:r>
        <w:rPr>
          <w:rFonts w:ascii="Trebuchet MS" w:eastAsia="Trebuchet MS" w:hAnsi="Trebuchet MS" w:cs="Trebuchet MS"/>
          <w:color w:val="0D0D0D"/>
          <w:spacing w:val="3"/>
        </w:rPr>
        <w:t>i</w:t>
      </w:r>
      <w:r>
        <w:rPr>
          <w:rFonts w:ascii="Trebuchet MS" w:eastAsia="Trebuchet MS" w:hAnsi="Trebuchet MS" w:cs="Trebuchet MS"/>
          <w:color w:val="0D0D0D"/>
          <w:spacing w:val="-4"/>
        </w:rPr>
        <w:t>r</w:t>
      </w:r>
      <w:r>
        <w:rPr>
          <w:rFonts w:ascii="Trebuchet MS" w:eastAsia="Trebuchet MS" w:hAnsi="Trebuchet MS" w:cs="Trebuchet MS"/>
          <w:color w:val="0D0D0D"/>
          <w:spacing w:val="3"/>
        </w:rPr>
        <w:t>c</w:t>
      </w:r>
      <w:r>
        <w:rPr>
          <w:rFonts w:ascii="Trebuchet MS" w:eastAsia="Trebuchet MS" w:hAnsi="Trebuchet MS" w:cs="Trebuchet MS"/>
          <w:color w:val="0D0D0D"/>
          <w:spacing w:val="-1"/>
        </w:rPr>
        <w:t>umsta</w:t>
      </w:r>
      <w:r>
        <w:rPr>
          <w:rFonts w:ascii="Trebuchet MS" w:eastAsia="Trebuchet MS" w:hAnsi="Trebuchet MS" w:cs="Trebuchet MS"/>
          <w:color w:val="0D0D0D"/>
        </w:rPr>
        <w:t>n</w:t>
      </w:r>
      <w:r>
        <w:rPr>
          <w:rFonts w:ascii="Trebuchet MS" w:eastAsia="Trebuchet MS" w:hAnsi="Trebuchet MS" w:cs="Trebuchet MS"/>
          <w:color w:val="0D0D0D"/>
          <w:spacing w:val="-1"/>
        </w:rPr>
        <w:t>țel</w:t>
      </w:r>
      <w:r>
        <w:rPr>
          <w:rFonts w:ascii="Trebuchet MS" w:eastAsia="Trebuchet MS" w:hAnsi="Trebuchet MS" w:cs="Trebuchet MS"/>
          <w:color w:val="0D0D0D"/>
        </w:rPr>
        <w:t>e</w:t>
      </w:r>
      <w:r>
        <w:rPr>
          <w:rFonts w:ascii="Trebuchet MS" w:eastAsia="Trebuchet MS" w:hAnsi="Trebuchet MS" w:cs="Trebuchet MS"/>
          <w:color w:val="0D0D0D"/>
          <w:spacing w:val="3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 xml:space="preserve">care </w:t>
      </w:r>
      <w:r>
        <w:rPr>
          <w:rFonts w:ascii="Trebuchet MS" w:eastAsia="Trebuchet MS" w:hAnsi="Trebuchet MS" w:cs="Trebuchet MS"/>
          <w:color w:val="0D0D0D"/>
          <w:spacing w:val="-2"/>
        </w:rPr>
        <w:t>s</w:t>
      </w:r>
      <w:r>
        <w:rPr>
          <w:rFonts w:ascii="Trebuchet MS" w:eastAsia="Trebuchet MS" w:hAnsi="Trebuchet MS" w:cs="Trebuchet MS"/>
          <w:color w:val="0D0D0D"/>
          <w:spacing w:val="1"/>
        </w:rPr>
        <w:t>-</w:t>
      </w:r>
      <w:r>
        <w:rPr>
          <w:rFonts w:ascii="Trebuchet MS" w:eastAsia="Trebuchet MS" w:hAnsi="Trebuchet MS" w:cs="Trebuchet MS"/>
          <w:color w:val="0D0D0D"/>
        </w:rPr>
        <w:t>a</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constatat</w:t>
      </w:r>
      <w:r>
        <w:rPr>
          <w:rFonts w:ascii="Trebuchet MS" w:eastAsia="Trebuchet MS" w:hAnsi="Trebuchet MS" w:cs="Trebuchet MS"/>
          <w:color w:val="0D0D0D"/>
          <w:spacing w:val="26"/>
        </w:rPr>
        <w:t xml:space="preserve"> </w:t>
      </w:r>
      <w:r>
        <w:rPr>
          <w:rFonts w:ascii="Trebuchet MS" w:eastAsia="Trebuchet MS" w:hAnsi="Trebuchet MS" w:cs="Trebuchet MS"/>
          <w:color w:val="0D0D0D"/>
          <w:w w:val="103"/>
        </w:rPr>
        <w:t>abaterea.</w:t>
      </w:r>
    </w:p>
    <w:p w:rsidR="000B3971" w:rsidRDefault="000B3971">
      <w:pPr>
        <w:spacing w:before="9" w:line="100" w:lineRule="exact"/>
        <w:rPr>
          <w:sz w:val="10"/>
          <w:szCs w:val="10"/>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(4)</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Dispozi</w:t>
      </w:r>
      <w:r>
        <w:rPr>
          <w:rFonts w:ascii="Trebuchet MS" w:eastAsia="Trebuchet MS" w:hAnsi="Trebuchet MS" w:cs="Trebuchet MS"/>
          <w:color w:val="0D0D0D"/>
          <w:spacing w:val="-5"/>
        </w:rPr>
        <w:t>ţ</w:t>
      </w:r>
      <w:r>
        <w:rPr>
          <w:rFonts w:ascii="Trebuchet MS" w:eastAsia="Trebuchet MS" w:hAnsi="Trebuchet MS" w:cs="Trebuchet MS"/>
          <w:color w:val="0D0D0D"/>
          <w:spacing w:val="1"/>
        </w:rPr>
        <w:t>iil</w:t>
      </w:r>
      <w:r>
        <w:rPr>
          <w:rFonts w:ascii="Trebuchet MS" w:eastAsia="Trebuchet MS" w:hAnsi="Trebuchet MS" w:cs="Trebuchet MS"/>
          <w:color w:val="0D0D0D"/>
        </w:rPr>
        <w:t>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prevăzute</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la</w:t>
      </w:r>
      <w:r>
        <w:rPr>
          <w:rFonts w:ascii="Trebuchet MS" w:eastAsia="Trebuchet MS" w:hAnsi="Trebuchet MS" w:cs="Trebuchet MS"/>
          <w:color w:val="0D0D0D"/>
          <w:spacing w:val="7"/>
        </w:rPr>
        <w:t xml:space="preserve"> </w:t>
      </w:r>
      <w:r>
        <w:rPr>
          <w:rFonts w:ascii="Trebuchet MS" w:eastAsia="Trebuchet MS" w:hAnsi="Trebuchet MS" w:cs="Trebuchet MS"/>
          <w:color w:val="0D0D0D"/>
        </w:rPr>
        <w:t>alin.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(1)</w:t>
      </w:r>
      <w:r>
        <w:rPr>
          <w:rFonts w:ascii="Trebuchet MS" w:eastAsia="Trebuchet MS" w:hAnsi="Trebuchet MS" w:cs="Trebuchet MS"/>
          <w:color w:val="0D0D0D"/>
          <w:spacing w:val="8"/>
        </w:rPr>
        <w:t xml:space="preserve"> </w:t>
      </w:r>
      <w:r>
        <w:rPr>
          <w:rFonts w:ascii="Trebuchet MS" w:eastAsia="Trebuchet MS" w:hAnsi="Trebuchet MS" w:cs="Trebuchet MS"/>
          <w:color w:val="0D0D0D"/>
        </w:rPr>
        <w:t>-</w:t>
      </w:r>
      <w:r>
        <w:rPr>
          <w:rFonts w:ascii="Trebuchet MS" w:eastAsia="Trebuchet MS" w:hAnsi="Trebuchet MS" w:cs="Trebuchet MS"/>
          <w:color w:val="0D0D0D"/>
          <w:spacing w:val="5"/>
        </w:rPr>
        <w:t xml:space="preserve"> </w:t>
      </w:r>
      <w:r>
        <w:rPr>
          <w:rFonts w:ascii="Trebuchet MS" w:eastAsia="Trebuchet MS" w:hAnsi="Trebuchet MS" w:cs="Trebuchet MS"/>
          <w:color w:val="0D0D0D"/>
        </w:rPr>
        <w:t>(3)</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8"/>
        </w:rPr>
        <w:t xml:space="preserve"> </w:t>
      </w:r>
      <w:r>
        <w:rPr>
          <w:rFonts w:ascii="Trebuchet MS" w:eastAsia="Trebuchet MS" w:hAnsi="Trebuchet MS" w:cs="Trebuchet MS"/>
          <w:color w:val="0D0D0D"/>
        </w:rPr>
        <w:t>completează</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8"/>
        </w:rPr>
        <w:t xml:space="preserve"> </w:t>
      </w:r>
      <w:r>
        <w:rPr>
          <w:rFonts w:ascii="Trebuchet MS" w:eastAsia="Trebuchet MS" w:hAnsi="Trebuchet MS" w:cs="Trebuchet MS"/>
          <w:color w:val="0D0D0D"/>
        </w:rPr>
        <w:t>regulile</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7"/>
        </w:rPr>
        <w:t xml:space="preserve"> </w:t>
      </w:r>
      <w:r>
        <w:rPr>
          <w:rFonts w:ascii="Trebuchet MS" w:eastAsia="Trebuchet MS" w:hAnsi="Trebuchet MS" w:cs="Trebuchet MS"/>
          <w:color w:val="0D0D0D"/>
        </w:rPr>
        <w:t>materia</w:t>
      </w:r>
      <w:r>
        <w:rPr>
          <w:rFonts w:ascii="Trebuchet MS" w:eastAsia="Trebuchet MS" w:hAnsi="Trebuchet MS" w:cs="Trebuchet MS"/>
          <w:color w:val="0D0D0D"/>
          <w:spacing w:val="23"/>
        </w:rPr>
        <w:t xml:space="preserve"> </w:t>
      </w:r>
      <w:r>
        <w:rPr>
          <w:rFonts w:ascii="Trebuchet MS" w:eastAsia="Trebuchet MS" w:hAnsi="Trebuchet MS" w:cs="Trebuchet MS"/>
          <w:color w:val="0D0D0D"/>
          <w:w w:val="103"/>
        </w:rPr>
        <w:t xml:space="preserve">conflictului </w:t>
      </w:r>
      <w:r>
        <w:rPr>
          <w:rFonts w:ascii="Trebuchet MS" w:eastAsia="Trebuchet MS" w:hAnsi="Trebuchet MS" w:cs="Trebuchet MS"/>
          <w:color w:val="0D0D0D"/>
        </w:rPr>
        <w:t>de</w:t>
      </w:r>
      <w:r>
        <w:rPr>
          <w:rFonts w:ascii="Trebuchet MS" w:eastAsia="Trebuchet MS" w:hAnsi="Trebuchet MS" w:cs="Trebuchet MS"/>
          <w:color w:val="0D0D0D"/>
          <w:spacing w:val="46"/>
        </w:rPr>
        <w:t xml:space="preserve"> </w:t>
      </w:r>
      <w:proofErr w:type="gramStart"/>
      <w:r>
        <w:rPr>
          <w:rFonts w:ascii="Trebuchet MS" w:eastAsia="Trebuchet MS" w:hAnsi="Trebuchet MS" w:cs="Trebuchet MS"/>
          <w:color w:val="0D0D0D"/>
        </w:rPr>
        <w:t xml:space="preserve">interese </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47"/>
        </w:rPr>
        <w:t xml:space="preserve"> </w:t>
      </w:r>
      <w:r>
        <w:rPr>
          <w:rFonts w:ascii="Trebuchet MS" w:eastAsia="Trebuchet MS" w:hAnsi="Trebuchet MS" w:cs="Trebuchet MS"/>
          <w:color w:val="0D0D0D"/>
          <w:spacing w:val="-1"/>
        </w:rPr>
        <w:t>Ordonanţ</w:t>
      </w:r>
      <w:r>
        <w:rPr>
          <w:rFonts w:ascii="Trebuchet MS" w:eastAsia="Trebuchet MS" w:hAnsi="Trebuchet MS" w:cs="Trebuchet MS"/>
          <w:color w:val="0D0D0D"/>
        </w:rPr>
        <w:t xml:space="preserve">a </w:t>
      </w:r>
      <w:r>
        <w:rPr>
          <w:rFonts w:ascii="Trebuchet MS" w:eastAsia="Trebuchet MS" w:hAnsi="Trebuchet MS" w:cs="Trebuchet MS"/>
          <w:color w:val="0D0D0D"/>
          <w:spacing w:val="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48"/>
        </w:rPr>
        <w:t xml:space="preserve"> </w:t>
      </w:r>
      <w:r>
        <w:rPr>
          <w:rFonts w:ascii="Trebuchet MS" w:eastAsia="Trebuchet MS" w:hAnsi="Trebuchet MS" w:cs="Trebuchet MS"/>
          <w:color w:val="0D0D0D"/>
        </w:rPr>
        <w:t>urgenţă  a</w:t>
      </w:r>
      <w:r>
        <w:rPr>
          <w:rFonts w:ascii="Trebuchet MS" w:eastAsia="Trebuchet MS" w:hAnsi="Trebuchet MS" w:cs="Trebuchet MS"/>
          <w:color w:val="0D0D0D"/>
          <w:spacing w:val="42"/>
        </w:rPr>
        <w:t xml:space="preserve"> </w:t>
      </w:r>
      <w:r>
        <w:rPr>
          <w:rFonts w:ascii="Trebuchet MS" w:eastAsia="Trebuchet MS" w:hAnsi="Trebuchet MS" w:cs="Trebuchet MS"/>
          <w:color w:val="0D0D0D"/>
        </w:rPr>
        <w:t xml:space="preserve">Guvernului </w:t>
      </w:r>
      <w:r>
        <w:rPr>
          <w:rFonts w:ascii="Trebuchet MS" w:eastAsia="Trebuchet MS" w:hAnsi="Trebuchet MS" w:cs="Trebuchet MS"/>
          <w:color w:val="0D0D0D"/>
          <w:spacing w:val="8"/>
        </w:rPr>
        <w:t xml:space="preserve"> </w:t>
      </w:r>
      <w:r>
        <w:rPr>
          <w:rFonts w:ascii="Trebuchet MS" w:eastAsia="Trebuchet MS" w:hAnsi="Trebuchet MS" w:cs="Trebuchet MS"/>
          <w:color w:val="0D0D0D"/>
        </w:rPr>
        <w:t>nr.</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66/2011</w:t>
      </w:r>
      <w:proofErr w:type="gramStart"/>
      <w:r>
        <w:rPr>
          <w:rFonts w:ascii="Trebuchet MS" w:eastAsia="Trebuchet MS" w:hAnsi="Trebuchet MS" w:cs="Trebuchet MS"/>
          <w:color w:val="0D0D0D"/>
        </w:rPr>
        <w:t xml:space="preserve">, </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aprobat</w:t>
      </w:r>
      <w:r>
        <w:rPr>
          <w:rFonts w:ascii="Trebuchet MS" w:eastAsia="Trebuchet MS" w:hAnsi="Trebuchet MS" w:cs="Trebuchet MS"/>
          <w:color w:val="0D0D0D"/>
        </w:rPr>
        <w:t>ă</w:t>
      </w:r>
      <w:proofErr w:type="gramEnd"/>
      <w:r>
        <w:rPr>
          <w:rFonts w:ascii="Trebuchet MS" w:eastAsia="Trebuchet MS" w:hAnsi="Trebuchet MS" w:cs="Trebuchet MS"/>
          <w:color w:val="0D0D0D"/>
        </w:rPr>
        <w:t xml:space="preserve"> </w:t>
      </w:r>
      <w:r>
        <w:rPr>
          <w:rFonts w:ascii="Trebuchet MS" w:eastAsia="Trebuchet MS" w:hAnsi="Trebuchet MS" w:cs="Trebuchet MS"/>
          <w:color w:val="0D0D0D"/>
          <w:spacing w:val="5"/>
        </w:rPr>
        <w:t xml:space="preserve"> </w:t>
      </w:r>
      <w:r>
        <w:rPr>
          <w:rFonts w:ascii="Trebuchet MS" w:eastAsia="Trebuchet MS" w:hAnsi="Trebuchet MS" w:cs="Trebuchet MS"/>
          <w:color w:val="0D0D0D"/>
          <w:w w:val="103"/>
        </w:rPr>
        <w:t xml:space="preserve">cu </w:t>
      </w:r>
      <w:r>
        <w:rPr>
          <w:rFonts w:ascii="Trebuchet MS" w:eastAsia="Trebuchet MS" w:hAnsi="Trebuchet MS" w:cs="Trebuchet MS"/>
          <w:color w:val="0D0D0D"/>
          <w:spacing w:val="-1"/>
        </w:rPr>
        <w:t>modificăr</w:t>
      </w:r>
      <w:r>
        <w:rPr>
          <w:rFonts w:ascii="Trebuchet MS" w:eastAsia="Trebuchet MS" w:hAnsi="Trebuchet MS" w:cs="Trebuchet MS"/>
          <w:color w:val="0D0D0D"/>
        </w:rPr>
        <w:t>i</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completăr</w:t>
      </w:r>
      <w:r>
        <w:rPr>
          <w:rFonts w:ascii="Trebuchet MS" w:eastAsia="Trebuchet MS" w:hAnsi="Trebuchet MS" w:cs="Trebuchet MS"/>
          <w:color w:val="0D0D0D"/>
        </w:rPr>
        <w:t>i</w:t>
      </w:r>
      <w:r>
        <w:rPr>
          <w:rFonts w:ascii="Trebuchet MS" w:eastAsia="Trebuchet MS" w:hAnsi="Trebuchet MS" w:cs="Trebuchet MS"/>
          <w:color w:val="0D0D0D"/>
          <w:spacing w:val="30"/>
        </w:rPr>
        <w:t xml:space="preserve"> </w:t>
      </w:r>
      <w:r>
        <w:rPr>
          <w:rFonts w:ascii="Trebuchet MS" w:eastAsia="Trebuchet MS" w:hAnsi="Trebuchet MS" w:cs="Trebuchet MS"/>
          <w:color w:val="0D0D0D"/>
          <w:spacing w:val="-1"/>
        </w:rPr>
        <w:t>pri</w:t>
      </w:r>
      <w:r>
        <w:rPr>
          <w:rFonts w:ascii="Trebuchet MS" w:eastAsia="Trebuchet MS" w:hAnsi="Trebuchet MS" w:cs="Trebuchet MS"/>
          <w:color w:val="0D0D0D"/>
        </w:rPr>
        <w:t>n</w:t>
      </w:r>
      <w:r>
        <w:rPr>
          <w:rFonts w:ascii="Trebuchet MS" w:eastAsia="Trebuchet MS" w:hAnsi="Trebuchet MS" w:cs="Trebuchet MS"/>
          <w:color w:val="0D0D0D"/>
          <w:spacing w:val="12"/>
        </w:rPr>
        <w:t xml:space="preserve"> </w:t>
      </w:r>
      <w:r>
        <w:rPr>
          <w:rFonts w:ascii="Trebuchet MS" w:eastAsia="Trebuchet MS" w:hAnsi="Trebuchet MS" w:cs="Trebuchet MS"/>
          <w:color w:val="0D0D0D"/>
          <w:spacing w:val="-1"/>
        </w:rPr>
        <w:t>Lege</w:t>
      </w:r>
      <w:r>
        <w:rPr>
          <w:rFonts w:ascii="Trebuchet MS" w:eastAsia="Trebuchet MS" w:hAnsi="Trebuchet MS" w:cs="Trebuchet MS"/>
          <w:color w:val="0D0D0D"/>
        </w:rPr>
        <w:t>a</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nr</w:t>
      </w:r>
      <w:r>
        <w:rPr>
          <w:rFonts w:ascii="Trebuchet MS" w:eastAsia="Trebuchet MS" w:hAnsi="Trebuchet MS" w:cs="Trebuchet MS"/>
          <w:color w:val="0D0D0D"/>
        </w:rPr>
        <w:t>.</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142/2012</w:t>
      </w:r>
      <w:r>
        <w:rPr>
          <w:rFonts w:ascii="Trebuchet MS" w:eastAsia="Trebuchet MS" w:hAnsi="Trebuchet MS" w:cs="Trebuchet MS"/>
          <w:color w:val="0D0D0D"/>
        </w:rPr>
        <w:t>,</w:t>
      </w:r>
      <w:r>
        <w:rPr>
          <w:rFonts w:ascii="Trebuchet MS" w:eastAsia="Trebuchet MS" w:hAnsi="Trebuchet MS" w:cs="Trebuchet MS"/>
          <w:color w:val="0D0D0D"/>
          <w:spacing w:val="28"/>
        </w:rPr>
        <w:t xml:space="preserve"> </w:t>
      </w:r>
      <w:r>
        <w:rPr>
          <w:rFonts w:ascii="Trebuchet MS" w:eastAsia="Trebuchet MS" w:hAnsi="Trebuchet MS" w:cs="Trebuchet MS"/>
          <w:color w:val="0D0D0D"/>
          <w:spacing w:val="-1"/>
        </w:rPr>
        <w:t>c</w:t>
      </w:r>
      <w:r>
        <w:rPr>
          <w:rFonts w:ascii="Trebuchet MS" w:eastAsia="Trebuchet MS" w:hAnsi="Trebuchet MS" w:cs="Trebuchet MS"/>
          <w:color w:val="0D0D0D"/>
        </w:rPr>
        <w:t>u</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modificăril</w:t>
      </w:r>
      <w:r>
        <w:rPr>
          <w:rFonts w:ascii="Trebuchet MS" w:eastAsia="Trebuchet MS" w:hAnsi="Trebuchet MS" w:cs="Trebuchet MS"/>
          <w:color w:val="0D0D0D"/>
        </w:rPr>
        <w:t>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completăril</w:t>
      </w:r>
      <w:r>
        <w:rPr>
          <w:rFonts w:ascii="Trebuchet MS" w:eastAsia="Trebuchet MS" w:hAnsi="Trebuchet MS" w:cs="Trebuchet MS"/>
          <w:color w:val="0D0D0D"/>
        </w:rPr>
        <w:t>e</w:t>
      </w:r>
      <w:r>
        <w:rPr>
          <w:rFonts w:ascii="Trebuchet MS" w:eastAsia="Trebuchet MS" w:hAnsi="Trebuchet MS" w:cs="Trebuchet MS"/>
          <w:color w:val="0D0D0D"/>
          <w:spacing w:val="35"/>
        </w:rPr>
        <w:t xml:space="preserve"> </w:t>
      </w:r>
      <w:r>
        <w:rPr>
          <w:rFonts w:ascii="Trebuchet MS" w:eastAsia="Trebuchet MS" w:hAnsi="Trebuchet MS" w:cs="Trebuchet MS"/>
          <w:color w:val="0D0D0D"/>
          <w:spacing w:val="-1"/>
          <w:w w:val="103"/>
        </w:rPr>
        <w:t>ulterioa</w:t>
      </w:r>
      <w:r>
        <w:rPr>
          <w:rFonts w:ascii="Trebuchet MS" w:eastAsia="Trebuchet MS" w:hAnsi="Trebuchet MS" w:cs="Trebuchet MS"/>
          <w:color w:val="0D0D0D"/>
          <w:spacing w:val="-2"/>
          <w:w w:val="103"/>
        </w:rPr>
        <w:t>r</w:t>
      </w:r>
      <w:r>
        <w:rPr>
          <w:rFonts w:ascii="Trebuchet MS" w:eastAsia="Trebuchet MS" w:hAnsi="Trebuchet MS" w:cs="Trebuchet MS"/>
          <w:color w:val="0D0D0D"/>
          <w:w w:val="103"/>
        </w:rPr>
        <w:t xml:space="preserve">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Normele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metodologice</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aplicare</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prevederilo</w:t>
      </w:r>
      <w:r>
        <w:rPr>
          <w:rFonts w:ascii="Trebuchet MS" w:eastAsia="Trebuchet MS" w:hAnsi="Trebuchet MS" w:cs="Trebuchet MS"/>
          <w:color w:val="0D0D0D"/>
        </w:rPr>
        <w:t>r</w:t>
      </w:r>
      <w:r>
        <w:rPr>
          <w:rFonts w:ascii="Trebuchet MS" w:eastAsia="Trebuchet MS" w:hAnsi="Trebuchet MS" w:cs="Trebuchet MS"/>
          <w:color w:val="0D0D0D"/>
          <w:spacing w:val="44"/>
        </w:rPr>
        <w:t xml:space="preserve"> </w:t>
      </w:r>
      <w:r>
        <w:rPr>
          <w:rFonts w:ascii="Trebuchet MS" w:eastAsia="Trebuchet MS" w:hAnsi="Trebuchet MS" w:cs="Trebuchet MS"/>
          <w:color w:val="0D0D0D"/>
        </w:rPr>
        <w:t>Ordonanţei</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urgenţ</w:t>
      </w:r>
      <w:r>
        <w:rPr>
          <w:rFonts w:ascii="Trebuchet MS" w:eastAsia="Trebuchet MS" w:hAnsi="Trebuchet MS" w:cs="Trebuchet MS"/>
          <w:color w:val="0D0D0D"/>
        </w:rPr>
        <w:t>ă</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a</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Guvernului </w:t>
      </w:r>
      <w:r>
        <w:rPr>
          <w:rFonts w:ascii="Trebuchet MS" w:eastAsia="Trebuchet MS" w:hAnsi="Trebuchet MS" w:cs="Trebuchet MS"/>
          <w:color w:val="0D0D0D"/>
          <w:spacing w:val="-1"/>
        </w:rPr>
        <w:t>nr</w:t>
      </w:r>
      <w:r>
        <w:rPr>
          <w:rFonts w:ascii="Trebuchet MS" w:eastAsia="Trebuchet MS" w:hAnsi="Trebuchet MS" w:cs="Trebuchet MS"/>
          <w:color w:val="0D0D0D"/>
        </w:rPr>
        <w:t>.</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66/201</w:t>
      </w:r>
      <w:r>
        <w:rPr>
          <w:rFonts w:ascii="Trebuchet MS" w:eastAsia="Trebuchet MS" w:hAnsi="Trebuchet MS" w:cs="Trebuchet MS"/>
          <w:color w:val="0D0D0D"/>
        </w:rPr>
        <w:t>1</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privin</w:t>
      </w:r>
      <w:r>
        <w:rPr>
          <w:rFonts w:ascii="Trebuchet MS" w:eastAsia="Trebuchet MS" w:hAnsi="Trebuchet MS" w:cs="Trebuchet MS"/>
          <w:color w:val="0D0D0D"/>
        </w:rPr>
        <w:t>d</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prevenirea</w:t>
      </w:r>
      <w:r>
        <w:rPr>
          <w:rFonts w:ascii="Trebuchet MS" w:eastAsia="Trebuchet MS" w:hAnsi="Trebuchet MS" w:cs="Trebuchet MS"/>
          <w:color w:val="0D0D0D"/>
        </w:rPr>
        <w:t>,</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1"/>
        </w:rPr>
        <w:t>constatare</w:t>
      </w:r>
      <w:r>
        <w:rPr>
          <w:rFonts w:ascii="Trebuchet MS" w:eastAsia="Trebuchet MS" w:hAnsi="Trebuchet MS" w:cs="Trebuchet MS"/>
          <w:color w:val="0D0D0D"/>
        </w:rPr>
        <w:t>a</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sancţionare</w:t>
      </w:r>
      <w:r>
        <w:rPr>
          <w:rFonts w:ascii="Trebuchet MS" w:eastAsia="Trebuchet MS" w:hAnsi="Trebuchet MS" w:cs="Trebuchet MS"/>
          <w:color w:val="0D0D0D"/>
        </w:rPr>
        <w:t>a</w:t>
      </w:r>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neregulilo</w:t>
      </w:r>
      <w:r>
        <w:rPr>
          <w:rFonts w:ascii="Trebuchet MS" w:eastAsia="Trebuchet MS" w:hAnsi="Trebuchet MS" w:cs="Trebuchet MS"/>
          <w:color w:val="0D0D0D"/>
        </w:rPr>
        <w:t>r</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apărut</w:t>
      </w:r>
      <w:r>
        <w:rPr>
          <w:rFonts w:ascii="Trebuchet MS" w:eastAsia="Trebuchet MS" w:hAnsi="Trebuchet MS" w:cs="Trebuchet MS"/>
          <w:color w:val="0D0D0D"/>
        </w:rPr>
        <w:t>e</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 xml:space="preserve">obţinerea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5"/>
        </w:rPr>
        <w:t xml:space="preserve"> </w:t>
      </w:r>
      <w:r>
        <w:rPr>
          <w:rFonts w:ascii="Trebuchet MS" w:eastAsia="Trebuchet MS" w:hAnsi="Trebuchet MS" w:cs="Trebuchet MS"/>
          <w:color w:val="0D0D0D"/>
        </w:rPr>
        <w:t>u</w:t>
      </w:r>
      <w:r>
        <w:rPr>
          <w:rFonts w:ascii="Trebuchet MS" w:eastAsia="Trebuchet MS" w:hAnsi="Trebuchet MS" w:cs="Trebuchet MS"/>
          <w:color w:val="0D0D0D"/>
          <w:spacing w:val="-3"/>
        </w:rPr>
        <w:t>t</w:t>
      </w:r>
      <w:r>
        <w:rPr>
          <w:rFonts w:ascii="Trebuchet MS" w:eastAsia="Trebuchet MS" w:hAnsi="Trebuchet MS" w:cs="Trebuchet MS"/>
          <w:color w:val="0D0D0D"/>
          <w:spacing w:val="3"/>
        </w:rPr>
        <w:t>i</w:t>
      </w:r>
      <w:r>
        <w:rPr>
          <w:rFonts w:ascii="Trebuchet MS" w:eastAsia="Trebuchet MS" w:hAnsi="Trebuchet MS" w:cs="Trebuchet MS"/>
          <w:color w:val="0D0D0D"/>
          <w:spacing w:val="-1"/>
        </w:rPr>
        <w:t>lizare</w:t>
      </w:r>
      <w:r>
        <w:rPr>
          <w:rFonts w:ascii="Trebuchet MS" w:eastAsia="Trebuchet MS" w:hAnsi="Trebuchet MS" w:cs="Trebuchet MS"/>
          <w:color w:val="0D0D0D"/>
        </w:rPr>
        <w:t>a</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fondurilor</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europen</w:t>
      </w:r>
      <w:r>
        <w:rPr>
          <w:rFonts w:ascii="Trebuchet MS" w:eastAsia="Trebuchet MS" w:hAnsi="Trebuchet MS" w:cs="Trebuchet MS"/>
          <w:color w:val="0D0D0D"/>
        </w:rPr>
        <w:t>e</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şi/sau</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a fondurilor</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publice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naţionale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aferent</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w w:val="103"/>
        </w:rPr>
        <w:t xml:space="preserve">acestora, </w:t>
      </w:r>
      <w:r>
        <w:rPr>
          <w:rFonts w:ascii="Trebuchet MS" w:eastAsia="Trebuchet MS" w:hAnsi="Trebuchet MS" w:cs="Trebuchet MS"/>
          <w:color w:val="0D0D0D"/>
          <w:spacing w:val="-1"/>
        </w:rPr>
        <w:t>aprobat</w:t>
      </w:r>
      <w:r>
        <w:rPr>
          <w:rFonts w:ascii="Trebuchet MS" w:eastAsia="Trebuchet MS" w:hAnsi="Trebuchet MS" w:cs="Trebuchet MS"/>
          <w:color w:val="0D0D0D"/>
        </w:rPr>
        <w:t>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prin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Hotărâre</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Guvernului</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nr</w:t>
      </w:r>
      <w:r>
        <w:rPr>
          <w:rFonts w:ascii="Trebuchet MS" w:eastAsia="Trebuchet MS" w:hAnsi="Trebuchet MS" w:cs="Trebuchet MS"/>
          <w:color w:val="0D0D0D"/>
        </w:rPr>
        <w:t>.</w:t>
      </w:r>
      <w:r>
        <w:rPr>
          <w:rFonts w:ascii="Trebuchet MS" w:eastAsia="Trebuchet MS" w:hAnsi="Trebuchet MS" w:cs="Trebuchet MS"/>
          <w:color w:val="0D0D0D"/>
          <w:spacing w:val="2"/>
        </w:rPr>
        <w:t xml:space="preserve"> </w:t>
      </w:r>
      <w:r>
        <w:rPr>
          <w:rFonts w:ascii="Trebuchet MS" w:eastAsia="Trebuchet MS" w:hAnsi="Trebuchet MS" w:cs="Trebuchet MS"/>
          <w:color w:val="0D0D0D"/>
        </w:rPr>
        <w:t>875/2011,</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3"/>
        </w:rPr>
        <w:t>c</w:t>
      </w:r>
      <w:r>
        <w:rPr>
          <w:rFonts w:ascii="Trebuchet MS" w:eastAsia="Trebuchet MS" w:hAnsi="Trebuchet MS" w:cs="Trebuchet MS"/>
          <w:color w:val="0D0D0D"/>
        </w:rPr>
        <w:t>u</w:t>
      </w:r>
      <w:r>
        <w:rPr>
          <w:rFonts w:ascii="Trebuchet MS" w:eastAsia="Trebuchet MS" w:hAnsi="Trebuchet MS" w:cs="Trebuchet MS"/>
          <w:color w:val="0D0D0D"/>
          <w:spacing w:val="-4"/>
        </w:rPr>
        <w:t xml:space="preserve"> </w:t>
      </w:r>
      <w:r>
        <w:rPr>
          <w:rFonts w:ascii="Trebuchet MS" w:eastAsia="Trebuchet MS" w:hAnsi="Trebuchet MS" w:cs="Trebuchet MS"/>
          <w:color w:val="0D0D0D"/>
          <w:spacing w:val="1"/>
        </w:rPr>
        <w:t>m</w:t>
      </w:r>
      <w:r>
        <w:rPr>
          <w:rFonts w:ascii="Trebuchet MS" w:eastAsia="Trebuchet MS" w:hAnsi="Trebuchet MS" w:cs="Trebuchet MS"/>
          <w:color w:val="0D0D0D"/>
        </w:rPr>
        <w:t>odificările</w:t>
      </w:r>
      <w:r>
        <w:rPr>
          <w:rFonts w:ascii="Trebuchet MS" w:eastAsia="Trebuchet MS" w:hAnsi="Trebuchet MS" w:cs="Trebuchet MS"/>
          <w:color w:val="0D0D0D"/>
          <w:spacing w:val="24"/>
        </w:rPr>
        <w:t xml:space="preserve"> </w:t>
      </w:r>
      <w:r>
        <w:rPr>
          <w:rFonts w:ascii="Trebuchet MS" w:eastAsia="Trebuchet MS" w:hAnsi="Trebuchet MS" w:cs="Trebuchet MS"/>
          <w:color w:val="0D0D0D"/>
          <w:spacing w:val="-1"/>
        </w:rPr>
        <w:t>ş</w:t>
      </w:r>
      <w:r>
        <w:rPr>
          <w:rFonts w:ascii="Trebuchet MS" w:eastAsia="Trebuchet MS" w:hAnsi="Trebuchet MS" w:cs="Trebuchet MS"/>
          <w:color w:val="0D0D0D"/>
        </w:rPr>
        <w:t>i</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completăril</w:t>
      </w:r>
      <w:r>
        <w:rPr>
          <w:rFonts w:ascii="Trebuchet MS" w:eastAsia="Trebuchet MS" w:hAnsi="Trebuchet MS" w:cs="Trebuchet MS"/>
          <w:color w:val="0D0D0D"/>
        </w:rPr>
        <w:t>e</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w w:val="103"/>
        </w:rPr>
        <w:t>ulterioare</w:t>
      </w:r>
      <w:r>
        <w:rPr>
          <w:rFonts w:ascii="Trebuchet MS" w:eastAsia="Trebuchet MS" w:hAnsi="Trebuchet MS" w:cs="Trebuchet MS"/>
          <w:color w:val="0D0D0D"/>
          <w:w w:val="103"/>
        </w:rPr>
        <w:t xml:space="preserve">, </w:t>
      </w:r>
      <w:r>
        <w:rPr>
          <w:rFonts w:ascii="Trebuchet MS" w:eastAsia="Trebuchet MS" w:hAnsi="Trebuchet MS" w:cs="Trebuchet MS"/>
          <w:color w:val="0D0D0D"/>
          <w:spacing w:val="-1"/>
        </w:rPr>
        <w:t>precu</w:t>
      </w:r>
      <w:r>
        <w:rPr>
          <w:rFonts w:ascii="Trebuchet MS" w:eastAsia="Trebuchet MS" w:hAnsi="Trebuchet MS" w:cs="Trebuchet MS"/>
          <w:color w:val="0D0D0D"/>
        </w:rPr>
        <w:t>m</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7"/>
        </w:rPr>
        <w:t xml:space="preserve"> </w:t>
      </w:r>
      <w:r>
        <w:rPr>
          <w:rFonts w:ascii="Trebuchet MS" w:eastAsia="Trebuchet MS" w:hAnsi="Trebuchet MS" w:cs="Trebuchet MS"/>
          <w:color w:val="0D0D0D"/>
        </w:rPr>
        <w:t>legisl</w:t>
      </w:r>
      <w:r>
        <w:rPr>
          <w:rFonts w:ascii="Trebuchet MS" w:eastAsia="Trebuchet MS" w:hAnsi="Trebuchet MS" w:cs="Trebuchet MS"/>
          <w:color w:val="0D0D0D"/>
          <w:spacing w:val="-1"/>
        </w:rPr>
        <w:t>aț</w:t>
      </w:r>
      <w:r>
        <w:rPr>
          <w:rFonts w:ascii="Trebuchet MS" w:eastAsia="Trebuchet MS" w:hAnsi="Trebuchet MS" w:cs="Trebuchet MS"/>
          <w:color w:val="0D0D0D"/>
        </w:rPr>
        <w:t>ia</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n</w:t>
      </w:r>
      <w:r>
        <w:rPr>
          <w:rFonts w:ascii="Trebuchet MS" w:eastAsia="Trebuchet MS" w:hAnsi="Trebuchet MS" w:cs="Trebuchet MS"/>
          <w:color w:val="0D0D0D"/>
          <w:spacing w:val="-1"/>
        </w:rPr>
        <w:t>a</w:t>
      </w:r>
      <w:r>
        <w:rPr>
          <w:rFonts w:ascii="Trebuchet MS" w:eastAsia="Trebuchet MS" w:hAnsi="Trebuchet MS" w:cs="Trebuchet MS"/>
          <w:color w:val="0D0D0D"/>
          <w:spacing w:val="-3"/>
        </w:rPr>
        <w:t>ț</w:t>
      </w:r>
      <w:r>
        <w:rPr>
          <w:rFonts w:ascii="Trebuchet MS" w:eastAsia="Trebuchet MS" w:hAnsi="Trebuchet MS" w:cs="Trebuchet MS"/>
          <w:color w:val="0D0D0D"/>
        </w:rPr>
        <w:t>iona</w:t>
      </w:r>
      <w:r>
        <w:rPr>
          <w:rFonts w:ascii="Trebuchet MS" w:eastAsia="Trebuchet MS" w:hAnsi="Trebuchet MS" w:cs="Trebuchet MS"/>
          <w:color w:val="0D0D0D"/>
          <w:spacing w:val="-1"/>
        </w:rPr>
        <w:t>l</w:t>
      </w:r>
      <w:r>
        <w:rPr>
          <w:rFonts w:ascii="Trebuchet MS" w:eastAsia="Trebuchet MS" w:hAnsi="Trebuchet MS" w:cs="Trebuchet MS"/>
          <w:color w:val="0D0D0D"/>
        </w:rPr>
        <w:t>ă</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si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comunita</w:t>
      </w:r>
      <w:r>
        <w:rPr>
          <w:rFonts w:ascii="Trebuchet MS" w:eastAsia="Trebuchet MS" w:hAnsi="Trebuchet MS" w:cs="Trebuchet MS"/>
          <w:color w:val="0D0D0D"/>
          <w:spacing w:val="-2"/>
        </w:rPr>
        <w:t>r</w:t>
      </w:r>
      <w:r>
        <w:rPr>
          <w:rFonts w:ascii="Trebuchet MS" w:eastAsia="Trebuchet MS" w:hAnsi="Trebuchet MS" w:cs="Trebuchet MS"/>
          <w:color w:val="0D0D0D"/>
        </w:rPr>
        <w:t>ă</w:t>
      </w:r>
      <w:r>
        <w:rPr>
          <w:rFonts w:ascii="Trebuchet MS" w:eastAsia="Trebuchet MS" w:hAnsi="Trebuchet MS" w:cs="Trebuchet MS"/>
          <w:color w:val="0D0D0D"/>
          <w:spacing w:val="31"/>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w w:val="103"/>
        </w:rPr>
        <w:t>vigoare.</w:t>
      </w:r>
    </w:p>
    <w:p w:rsidR="000B3971" w:rsidRDefault="000B3971">
      <w:pPr>
        <w:spacing w:before="5" w:line="140" w:lineRule="exact"/>
        <w:rPr>
          <w:sz w:val="15"/>
          <w:szCs w:val="15"/>
        </w:rPr>
      </w:pPr>
    </w:p>
    <w:p w:rsidR="000B3971" w:rsidRDefault="000B3971">
      <w:pPr>
        <w:spacing w:line="200" w:lineRule="exact"/>
      </w:pPr>
    </w:p>
    <w:p w:rsidR="000B3971" w:rsidRDefault="0099349E">
      <w:pPr>
        <w:ind w:left="133" w:right="6169"/>
        <w:jc w:val="both"/>
        <w:rPr>
          <w:rFonts w:ascii="Trebuchet MS" w:eastAsia="Trebuchet MS" w:hAnsi="Trebuchet MS" w:cs="Trebuchet MS"/>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3"/>
        </w:rPr>
        <w:t xml:space="preserve"> </w:t>
      </w:r>
      <w:r>
        <w:rPr>
          <w:rFonts w:ascii="Trebuchet MS" w:eastAsia="Trebuchet MS" w:hAnsi="Trebuchet MS" w:cs="Trebuchet MS"/>
          <w:b/>
          <w:color w:val="0D0D0D"/>
          <w:spacing w:val="-2"/>
        </w:rPr>
        <w:t>1</w:t>
      </w:r>
      <w:r>
        <w:rPr>
          <w:rFonts w:ascii="Trebuchet MS" w:eastAsia="Trebuchet MS" w:hAnsi="Trebuchet MS" w:cs="Trebuchet MS"/>
          <w:b/>
          <w:color w:val="0D0D0D"/>
        </w:rPr>
        <w:t>3</w:t>
      </w:r>
      <w:r>
        <w:rPr>
          <w:rFonts w:ascii="Trebuchet MS" w:eastAsia="Trebuchet MS" w:hAnsi="Trebuchet MS" w:cs="Trebuchet MS"/>
          <w:b/>
          <w:color w:val="0D0D0D"/>
          <w:spacing w:val="7"/>
        </w:rPr>
        <w:t xml:space="preserve"> </w:t>
      </w:r>
      <w:r>
        <w:rPr>
          <w:rFonts w:ascii="Trebuchet MS" w:eastAsia="Trebuchet MS" w:hAnsi="Trebuchet MS" w:cs="Trebuchet MS"/>
          <w:b/>
          <w:color w:val="0D0D0D"/>
        </w:rPr>
        <w:t>Nereguli</w:t>
      </w:r>
      <w:r>
        <w:rPr>
          <w:rFonts w:ascii="Trebuchet MS" w:eastAsia="Trebuchet MS" w:hAnsi="Trebuchet MS" w:cs="Trebuchet MS"/>
          <w:b/>
          <w:color w:val="0D0D0D"/>
          <w:spacing w:val="26"/>
        </w:rPr>
        <w:t xml:space="preserve"> </w:t>
      </w:r>
      <w:r>
        <w:rPr>
          <w:rFonts w:ascii="Trebuchet MS" w:eastAsia="Trebuchet MS" w:hAnsi="Trebuchet MS" w:cs="Trebuchet MS"/>
          <w:b/>
          <w:color w:val="0D0D0D"/>
        </w:rPr>
        <w:t>si</w:t>
      </w:r>
      <w:r>
        <w:rPr>
          <w:rFonts w:ascii="Trebuchet MS" w:eastAsia="Trebuchet MS" w:hAnsi="Trebuchet MS" w:cs="Trebuchet MS"/>
          <w:b/>
          <w:color w:val="0D0D0D"/>
          <w:spacing w:val="6"/>
        </w:rPr>
        <w:t xml:space="preserve"> </w:t>
      </w:r>
      <w:r>
        <w:rPr>
          <w:rFonts w:ascii="Trebuchet MS" w:eastAsia="Trebuchet MS" w:hAnsi="Trebuchet MS" w:cs="Trebuchet MS"/>
          <w:b/>
          <w:color w:val="0D0D0D"/>
          <w:w w:val="103"/>
        </w:rPr>
        <w:t>fraude</w:t>
      </w:r>
    </w:p>
    <w:p w:rsidR="000B3971" w:rsidRDefault="000B3971">
      <w:pPr>
        <w:spacing w:before="8" w:line="240" w:lineRule="exact"/>
        <w:rPr>
          <w:sz w:val="24"/>
          <w:szCs w:val="24"/>
        </w:rPr>
      </w:pPr>
    </w:p>
    <w:p w:rsidR="000B3971" w:rsidRDefault="0099349E">
      <w:pPr>
        <w:spacing w:line="247" w:lineRule="auto"/>
        <w:ind w:left="133" w:right="106"/>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18"/>
        </w:rPr>
        <w:t xml:space="preserve"> </w:t>
      </w:r>
      <w:proofErr w:type="gramStart"/>
      <w:r>
        <w:rPr>
          <w:rFonts w:ascii="Trebuchet MS" w:eastAsia="Trebuchet MS" w:hAnsi="Trebuchet MS" w:cs="Trebuchet MS"/>
          <w:color w:val="0D0D0D"/>
        </w:rPr>
        <w:t>Termenii</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w:t>
      </w:r>
      <w:proofErr w:type="gramEnd"/>
      <w:r>
        <w:rPr>
          <w:rFonts w:ascii="Trebuchet MS" w:eastAsia="Trebuchet MS" w:hAnsi="Trebuchet MS" w:cs="Trebuchet MS"/>
          <w:color w:val="0D0D0D"/>
          <w:spacing w:val="-1"/>
        </w:rPr>
        <w:t>neregulă</w:t>
      </w:r>
      <w:r>
        <w:rPr>
          <w:rFonts w:ascii="Trebuchet MS" w:eastAsia="Trebuchet MS" w:hAnsi="Trebuchet MS" w:cs="Trebuchet MS"/>
          <w:color w:val="0D0D0D"/>
        </w:rPr>
        <w:t>”</w:t>
      </w:r>
      <w:r>
        <w:rPr>
          <w:rFonts w:ascii="Trebuchet MS" w:eastAsia="Trebuchet MS" w:hAnsi="Trebuchet MS" w:cs="Trebuchet MS"/>
          <w:color w:val="0D0D0D"/>
          <w:spacing w:val="39"/>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14"/>
        </w:rPr>
        <w:t xml:space="preserve"> </w:t>
      </w:r>
      <w:r>
        <w:rPr>
          <w:rFonts w:ascii="Trebuchet MS" w:eastAsia="Trebuchet MS" w:hAnsi="Trebuchet MS" w:cs="Trebuchet MS"/>
          <w:color w:val="0D0D0D"/>
          <w:spacing w:val="-1"/>
        </w:rPr>
        <w:t>„fraudă</w:t>
      </w:r>
      <w:r>
        <w:rPr>
          <w:rFonts w:ascii="Trebuchet MS" w:eastAsia="Trebuchet MS" w:hAnsi="Trebuchet MS" w:cs="Trebuchet MS"/>
          <w:color w:val="0D0D0D"/>
        </w:rPr>
        <w:t>”</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a</w:t>
      </w:r>
      <w:r>
        <w:rPr>
          <w:rFonts w:ascii="Trebuchet MS" w:eastAsia="Trebuchet MS" w:hAnsi="Trebuchet MS" w:cs="Trebuchet MS"/>
          <w:color w:val="0D0D0D"/>
        </w:rPr>
        <w:t>u</w:t>
      </w:r>
      <w:r>
        <w:rPr>
          <w:rFonts w:ascii="Trebuchet MS" w:eastAsia="Trebuchet MS" w:hAnsi="Trebuchet MS" w:cs="Trebuchet MS"/>
          <w:color w:val="0D0D0D"/>
          <w:spacing w:val="15"/>
        </w:rPr>
        <w:t xml:space="preserve"> </w:t>
      </w:r>
      <w:r>
        <w:rPr>
          <w:rFonts w:ascii="Trebuchet MS" w:eastAsia="Trebuchet MS" w:hAnsi="Trebuchet MS" w:cs="Trebuchet MS"/>
          <w:color w:val="0D0D0D"/>
        </w:rPr>
        <w:t>înţelesul</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da</w:t>
      </w:r>
      <w:r>
        <w:rPr>
          <w:rFonts w:ascii="Trebuchet MS" w:eastAsia="Trebuchet MS" w:hAnsi="Trebuchet MS" w:cs="Trebuchet MS"/>
          <w:color w:val="0D0D0D"/>
        </w:rPr>
        <w:t>t</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2"/>
        </w:rPr>
        <w:t>î</w:t>
      </w:r>
      <w:r>
        <w:rPr>
          <w:rFonts w:ascii="Trebuchet MS" w:eastAsia="Trebuchet MS" w:hAnsi="Trebuchet MS" w:cs="Trebuchet MS"/>
          <w:color w:val="0D0D0D"/>
        </w:rPr>
        <w:t>n</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Regulamentu</w:t>
      </w:r>
      <w:r>
        <w:rPr>
          <w:rFonts w:ascii="Trebuchet MS" w:eastAsia="Trebuchet MS" w:hAnsi="Trebuchet MS" w:cs="Trebuchet MS"/>
          <w:color w:val="0D0D0D"/>
        </w:rPr>
        <w:t>l</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(UE)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nr</w:t>
      </w:r>
      <w:r>
        <w:rPr>
          <w:rFonts w:ascii="Trebuchet MS" w:eastAsia="Trebuchet MS" w:hAnsi="Trebuchet MS" w:cs="Trebuchet MS"/>
          <w:color w:val="0D0D0D"/>
        </w:rPr>
        <w: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w w:val="103"/>
        </w:rPr>
        <w:t xml:space="preserve">1303/2013 </w:t>
      </w:r>
      <w:r>
        <w:rPr>
          <w:rFonts w:ascii="Trebuchet MS" w:eastAsia="Trebuchet MS" w:hAnsi="Trebuchet MS" w:cs="Trebuchet MS"/>
          <w:color w:val="0D0D0D"/>
        </w:rPr>
        <w:t>al</w:t>
      </w:r>
      <w:r>
        <w:rPr>
          <w:rFonts w:ascii="Trebuchet MS" w:eastAsia="Trebuchet MS" w:hAnsi="Trebuchet MS" w:cs="Trebuchet MS"/>
          <w:color w:val="0D0D0D"/>
          <w:spacing w:val="7"/>
        </w:rPr>
        <w:t xml:space="preserve"> </w:t>
      </w:r>
      <w:r>
        <w:rPr>
          <w:rFonts w:ascii="Trebuchet MS" w:eastAsia="Trebuchet MS" w:hAnsi="Trebuchet MS" w:cs="Trebuchet MS"/>
          <w:color w:val="0D0D0D"/>
        </w:rPr>
        <w:t>Parlamentului</w:t>
      </w:r>
      <w:r>
        <w:rPr>
          <w:rFonts w:ascii="Trebuchet MS" w:eastAsia="Trebuchet MS" w:hAnsi="Trebuchet MS" w:cs="Trebuchet MS"/>
          <w:color w:val="0D0D0D"/>
          <w:spacing w:val="40"/>
        </w:rPr>
        <w:t xml:space="preserve"> </w:t>
      </w:r>
      <w:r>
        <w:rPr>
          <w:rFonts w:ascii="Trebuchet MS" w:eastAsia="Trebuchet MS" w:hAnsi="Trebuchet MS" w:cs="Trebuchet MS"/>
          <w:color w:val="0D0D0D"/>
        </w:rPr>
        <w:t>European</w:t>
      </w:r>
      <w:r>
        <w:rPr>
          <w:rFonts w:ascii="Trebuchet MS" w:eastAsia="Trebuchet MS" w:hAnsi="Trebuchet MS" w:cs="Trebuchet MS"/>
          <w:color w:val="0D0D0D"/>
          <w:spacing w:val="27"/>
        </w:rPr>
        <w:t xml:space="preserve"> </w:t>
      </w:r>
      <w:r>
        <w:rPr>
          <w:rFonts w:ascii="Trebuchet MS" w:eastAsia="Trebuchet MS" w:hAnsi="Trebuchet MS" w:cs="Trebuchet MS"/>
          <w:color w:val="0D0D0D"/>
        </w:rPr>
        <w:t>si</w:t>
      </w:r>
      <w:r>
        <w:rPr>
          <w:rFonts w:ascii="Trebuchet MS" w:eastAsia="Trebuchet MS" w:hAnsi="Trebuchet MS" w:cs="Trebuchet MS"/>
          <w:color w:val="0D0D0D"/>
          <w:spacing w:val="6"/>
        </w:rPr>
        <w:t xml:space="preserve"> </w:t>
      </w:r>
      <w:r>
        <w:rPr>
          <w:rFonts w:ascii="Trebuchet MS" w:eastAsia="Trebuchet MS" w:hAnsi="Trebuchet MS" w:cs="Trebuchet MS"/>
          <w:color w:val="0D0D0D"/>
        </w:rPr>
        <w:t>al</w:t>
      </w:r>
      <w:r>
        <w:rPr>
          <w:rFonts w:ascii="Trebuchet MS" w:eastAsia="Trebuchet MS" w:hAnsi="Trebuchet MS" w:cs="Trebuchet MS"/>
          <w:color w:val="0D0D0D"/>
          <w:spacing w:val="7"/>
        </w:rPr>
        <w:t xml:space="preserve"> </w:t>
      </w:r>
      <w:r>
        <w:rPr>
          <w:rFonts w:ascii="Trebuchet MS" w:eastAsia="Trebuchet MS" w:hAnsi="Trebuchet MS" w:cs="Trebuchet MS"/>
          <w:color w:val="0D0D0D"/>
        </w:rPr>
        <w:t>Consiliului</w:t>
      </w:r>
      <w:r>
        <w:rPr>
          <w:rFonts w:ascii="Trebuchet MS" w:eastAsia="Trebuchet MS" w:hAnsi="Trebuchet MS" w:cs="Trebuchet MS"/>
          <w:color w:val="0D0D0D"/>
          <w:spacing w:val="30"/>
        </w:rPr>
        <w:t xml:space="preserve"> </w:t>
      </w:r>
      <w:r>
        <w:rPr>
          <w:rFonts w:ascii="Trebuchet MS" w:eastAsia="Trebuchet MS" w:hAnsi="Trebuchet MS" w:cs="Trebuchet MS"/>
          <w:color w:val="0D0D0D"/>
        </w:rPr>
        <w:t>din</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17</w:t>
      </w:r>
      <w:r>
        <w:rPr>
          <w:rFonts w:ascii="Trebuchet MS" w:eastAsia="Trebuchet MS" w:hAnsi="Trebuchet MS" w:cs="Trebuchet MS"/>
          <w:color w:val="0D0D0D"/>
          <w:spacing w:val="8"/>
        </w:rPr>
        <w:t xml:space="preserve"> </w:t>
      </w:r>
      <w:r>
        <w:rPr>
          <w:rFonts w:ascii="Trebuchet MS" w:eastAsia="Trebuchet MS" w:hAnsi="Trebuchet MS" w:cs="Trebuchet MS"/>
          <w:color w:val="0D0D0D"/>
        </w:rPr>
        <w:t>decembrie</w:t>
      </w:r>
      <w:r>
        <w:rPr>
          <w:rFonts w:ascii="Trebuchet MS" w:eastAsia="Trebuchet MS" w:hAnsi="Trebuchet MS" w:cs="Trebuchet MS"/>
          <w:color w:val="0D0D0D"/>
          <w:spacing w:val="30"/>
        </w:rPr>
        <w:t xml:space="preserve"> </w:t>
      </w:r>
      <w:r>
        <w:rPr>
          <w:rFonts w:ascii="Trebuchet MS" w:eastAsia="Trebuchet MS" w:hAnsi="Trebuchet MS" w:cs="Trebuchet MS"/>
          <w:color w:val="0D0D0D"/>
          <w:w w:val="103"/>
        </w:rPr>
        <w:t>2013.</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2"/>
        </w:rPr>
        <w:t xml:space="preserve"> </w:t>
      </w:r>
      <w:r>
        <w:rPr>
          <w:rFonts w:ascii="Trebuchet MS" w:eastAsia="Trebuchet MS" w:hAnsi="Trebuchet MS" w:cs="Trebuchet MS"/>
          <w:color w:val="0D0D0D"/>
          <w:spacing w:val="-1"/>
        </w:rPr>
        <w:t>Pentr</w:t>
      </w:r>
      <w:r>
        <w:rPr>
          <w:rFonts w:ascii="Trebuchet MS" w:eastAsia="Trebuchet MS" w:hAnsi="Trebuchet MS" w:cs="Trebuchet MS"/>
          <w:color w:val="0D0D0D"/>
        </w:rPr>
        <w:t>u</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neregulile</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identificate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cadru</w:t>
      </w:r>
      <w:r>
        <w:rPr>
          <w:rFonts w:ascii="Trebuchet MS" w:eastAsia="Trebuchet MS" w:hAnsi="Trebuchet MS" w:cs="Trebuchet MS"/>
          <w:color w:val="0D0D0D"/>
        </w:rPr>
        <w:t>l</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2"/>
        </w:rPr>
        <w:t>pro</w:t>
      </w:r>
      <w:r>
        <w:rPr>
          <w:rFonts w:ascii="Trebuchet MS" w:eastAsia="Trebuchet MS" w:hAnsi="Trebuchet MS" w:cs="Trebuchet MS"/>
          <w:color w:val="0D0D0D"/>
          <w:spacing w:val="3"/>
        </w:rPr>
        <w:t>i</w:t>
      </w:r>
      <w:r>
        <w:rPr>
          <w:rFonts w:ascii="Trebuchet MS" w:eastAsia="Trebuchet MS" w:hAnsi="Trebuchet MS" w:cs="Trebuchet MS"/>
          <w:color w:val="0D0D0D"/>
          <w:spacing w:val="-1"/>
        </w:rPr>
        <w:t>ectelo</w:t>
      </w:r>
      <w:r>
        <w:rPr>
          <w:rFonts w:ascii="Trebuchet MS" w:eastAsia="Trebuchet MS" w:hAnsi="Trebuchet MS" w:cs="Trebuchet MS"/>
          <w:color w:val="0D0D0D"/>
        </w:rPr>
        <w:t>r</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implementate</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spacing w:val="-1"/>
          <w:w w:val="103"/>
        </w:rPr>
        <w:t xml:space="preserve">parteneriat, </w:t>
      </w:r>
      <w:r>
        <w:rPr>
          <w:rFonts w:ascii="Trebuchet MS" w:eastAsia="Trebuchet MS" w:hAnsi="Trebuchet MS" w:cs="Trebuchet MS"/>
          <w:color w:val="0D0D0D"/>
        </w:rPr>
        <w:t>notificările</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2"/>
        </w:rPr>
        <w:t>ş</w:t>
      </w:r>
      <w:r>
        <w:rPr>
          <w:rFonts w:ascii="Trebuchet MS" w:eastAsia="Trebuchet MS" w:hAnsi="Trebuchet MS" w:cs="Trebuchet MS"/>
          <w:color w:val="0D0D0D"/>
        </w:rPr>
        <w:t>i</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t</w:t>
      </w:r>
      <w:r>
        <w:rPr>
          <w:rFonts w:ascii="Trebuchet MS" w:eastAsia="Trebuchet MS" w:hAnsi="Trebuchet MS" w:cs="Trebuchet MS"/>
          <w:color w:val="0D0D0D"/>
        </w:rPr>
        <w:t>itlurile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creanţ</w:t>
      </w:r>
      <w:r>
        <w:rPr>
          <w:rFonts w:ascii="Trebuchet MS" w:eastAsia="Trebuchet MS" w:hAnsi="Trebuchet MS" w:cs="Trebuchet MS"/>
          <w:color w:val="0D0D0D"/>
        </w:rPr>
        <w:t>ă</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se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emit</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pe</w:t>
      </w:r>
      <w:r>
        <w:rPr>
          <w:rFonts w:ascii="Trebuchet MS" w:eastAsia="Trebuchet MS" w:hAnsi="Trebuchet MS" w:cs="Trebuchet MS"/>
          <w:color w:val="0D0D0D"/>
          <w:spacing w:val="18"/>
        </w:rPr>
        <w:t xml:space="preserve"> </w:t>
      </w:r>
      <w:r>
        <w:rPr>
          <w:rFonts w:ascii="Trebuchet MS" w:eastAsia="Trebuchet MS" w:hAnsi="Trebuchet MS" w:cs="Trebuchet MS"/>
          <w:color w:val="0D0D0D"/>
        </w:rPr>
        <w:t>numele</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liderului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parteneriat</w:t>
      </w:r>
      <w:r>
        <w:rPr>
          <w:rFonts w:ascii="Trebuchet MS" w:eastAsia="Trebuchet MS" w:hAnsi="Trebuchet MS" w:cs="Trebuchet MS"/>
          <w:color w:val="0D0D0D"/>
        </w:rPr>
        <w:t>/</w:t>
      </w:r>
      <w:r>
        <w:rPr>
          <w:rFonts w:ascii="Trebuchet MS" w:eastAsia="Trebuchet MS" w:hAnsi="Trebuchet MS" w:cs="Trebuchet MS"/>
          <w:color w:val="0D0D0D"/>
          <w:spacing w:val="45"/>
        </w:rPr>
        <w:t xml:space="preserve"> </w:t>
      </w:r>
      <w:r>
        <w:rPr>
          <w:rFonts w:ascii="Trebuchet MS" w:eastAsia="Trebuchet MS" w:hAnsi="Trebuchet MS" w:cs="Trebuchet MS"/>
          <w:color w:val="0D0D0D"/>
          <w:spacing w:val="-1"/>
          <w:w w:val="103"/>
        </w:rPr>
        <w:t xml:space="preserve">partenerului </w:t>
      </w:r>
      <w:r>
        <w:rPr>
          <w:rFonts w:ascii="Trebuchet MS" w:eastAsia="Trebuchet MS" w:hAnsi="Trebuchet MS" w:cs="Trebuchet MS"/>
          <w:color w:val="0D0D0D"/>
        </w:rPr>
        <w:t>care</w:t>
      </w:r>
      <w:r>
        <w:rPr>
          <w:rFonts w:ascii="Trebuchet MS" w:eastAsia="Trebuchet MS" w:hAnsi="Trebuchet MS" w:cs="Trebuchet MS"/>
          <w:color w:val="0D0D0D"/>
          <w:spacing w:val="14"/>
        </w:rPr>
        <w:t xml:space="preserve"> </w:t>
      </w:r>
      <w:r>
        <w:rPr>
          <w:rFonts w:ascii="Trebuchet MS" w:eastAsia="Trebuchet MS" w:hAnsi="Trebuchet MS" w:cs="Trebuchet MS"/>
          <w:color w:val="0D0D0D"/>
        </w:rPr>
        <w:t>a</w:t>
      </w:r>
      <w:r>
        <w:rPr>
          <w:rFonts w:ascii="Trebuchet MS" w:eastAsia="Trebuchet MS" w:hAnsi="Trebuchet MS" w:cs="Trebuchet MS"/>
          <w:color w:val="0D0D0D"/>
          <w:spacing w:val="5"/>
        </w:rPr>
        <w:t xml:space="preserve"> </w:t>
      </w:r>
      <w:r>
        <w:rPr>
          <w:rFonts w:ascii="Trebuchet MS" w:eastAsia="Trebuchet MS" w:hAnsi="Trebuchet MS" w:cs="Trebuchet MS"/>
          <w:color w:val="0D0D0D"/>
        </w:rPr>
        <w:t>efectuat</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cheltuielile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afectate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nereguli,</w:t>
      </w:r>
      <w:r>
        <w:rPr>
          <w:rFonts w:ascii="Trebuchet MS" w:eastAsia="Trebuchet MS" w:hAnsi="Trebuchet MS" w:cs="Trebuchet MS"/>
          <w:color w:val="0D0D0D"/>
          <w:spacing w:val="27"/>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4"/>
        </w:rPr>
        <w:t xml:space="preserve"> </w:t>
      </w:r>
      <w:proofErr w:type="gramStart"/>
      <w:r>
        <w:rPr>
          <w:rFonts w:ascii="Trebuchet MS" w:eastAsia="Trebuchet MS" w:hAnsi="Trebuchet MS" w:cs="Trebuchet MS"/>
          <w:color w:val="0D0D0D"/>
        </w:rPr>
        <w:t xml:space="preserve">baza </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3"/>
        </w:rPr>
        <w:t>a</w:t>
      </w:r>
      <w:r>
        <w:rPr>
          <w:rFonts w:ascii="Trebuchet MS" w:eastAsia="Trebuchet MS" w:hAnsi="Trebuchet MS" w:cs="Trebuchet MS"/>
          <w:color w:val="0D0D0D"/>
          <w:spacing w:val="3"/>
        </w:rPr>
        <w:t>c</w:t>
      </w:r>
      <w:r>
        <w:rPr>
          <w:rFonts w:ascii="Trebuchet MS" w:eastAsia="Trebuchet MS" w:hAnsi="Trebuchet MS" w:cs="Trebuchet MS"/>
          <w:color w:val="0D0D0D"/>
        </w:rPr>
        <w:t>ordului</w:t>
      </w:r>
      <w:proofErr w:type="gramEnd"/>
      <w:r>
        <w:rPr>
          <w:rFonts w:ascii="Trebuchet MS" w:eastAsia="Trebuchet MS" w:hAnsi="Trebuchet MS" w:cs="Trebuchet MS"/>
          <w:color w:val="0D0D0D"/>
          <w:spacing w:val="2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parteneriat.</w:t>
      </w:r>
    </w:p>
    <w:p w:rsidR="000B3971" w:rsidRDefault="000B3971">
      <w:pPr>
        <w:spacing w:before="3"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(3)</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AMPOC</w:t>
      </w:r>
      <w:r>
        <w:rPr>
          <w:rFonts w:ascii="Trebuchet MS" w:eastAsia="Trebuchet MS" w:hAnsi="Trebuchet MS" w:cs="Trebuchet MS"/>
          <w:color w:val="0D0D0D"/>
        </w:rPr>
        <w:t>U</w:t>
      </w:r>
      <w:r>
        <w:rPr>
          <w:rFonts w:ascii="Trebuchet MS" w:eastAsia="Trebuchet MS" w:hAnsi="Trebuchet MS" w:cs="Trebuchet MS"/>
          <w:color w:val="0D0D0D"/>
          <w:spacing w:val="-1"/>
        </w:rPr>
        <w:t>/O</w:t>
      </w:r>
      <w:r>
        <w:rPr>
          <w:rFonts w:ascii="Trebuchet MS" w:eastAsia="Trebuchet MS" w:hAnsi="Trebuchet MS" w:cs="Trebuchet MS"/>
          <w:color w:val="0D0D0D"/>
        </w:rPr>
        <w:t>I</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responsabi</w:t>
      </w:r>
      <w:r>
        <w:rPr>
          <w:rFonts w:ascii="Trebuchet MS" w:eastAsia="Trebuchet MS" w:hAnsi="Trebuchet MS" w:cs="Trebuchet MS"/>
          <w:color w:val="0D0D0D"/>
        </w:rPr>
        <w:t>l</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poate</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suspenda</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aplicarea</w:t>
      </w:r>
      <w:r>
        <w:rPr>
          <w:rFonts w:ascii="Trebuchet MS" w:eastAsia="Trebuchet MS" w:hAnsi="Trebuchet MS" w:cs="Trebuchet MS"/>
          <w:color w:val="0D0D0D"/>
          <w:spacing w:val="26"/>
        </w:rPr>
        <w:t xml:space="preserve"> </w:t>
      </w:r>
      <w:r>
        <w:rPr>
          <w:rFonts w:ascii="Trebuchet MS" w:eastAsia="Trebuchet MS" w:hAnsi="Trebuchet MS" w:cs="Trebuchet MS"/>
          <w:color w:val="0D0D0D"/>
        </w:rPr>
        <w:t>prevederilor</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contractului</w:t>
      </w:r>
      <w:r>
        <w:rPr>
          <w:rFonts w:ascii="Trebuchet MS" w:eastAsia="Trebuchet MS" w:hAnsi="Trebuchet MS" w:cs="Trebuchet MS"/>
          <w:color w:val="0D0D0D"/>
          <w:spacing w:val="3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8"/>
        </w:rPr>
        <w:t xml:space="preserve"> </w:t>
      </w:r>
      <w:r>
        <w:rPr>
          <w:rFonts w:ascii="Trebuchet MS" w:eastAsia="Trebuchet MS" w:hAnsi="Trebuchet MS" w:cs="Trebuchet MS"/>
          <w:color w:val="0D0D0D"/>
          <w:w w:val="103"/>
        </w:rPr>
        <w:t xml:space="preserve">finanţare </w:t>
      </w:r>
      <w:r>
        <w:rPr>
          <w:rFonts w:ascii="Trebuchet MS" w:eastAsia="Trebuchet MS" w:hAnsi="Trebuchet MS" w:cs="Trebuchet MS"/>
          <w:color w:val="0D0D0D"/>
          <w:spacing w:val="-2"/>
        </w:rPr>
        <w:t>ş</w:t>
      </w:r>
      <w:r>
        <w:rPr>
          <w:rFonts w:ascii="Trebuchet MS" w:eastAsia="Trebuchet MS" w:hAnsi="Trebuchet MS" w:cs="Trebuchet MS"/>
          <w:color w:val="0D0D0D"/>
          <w:spacing w:val="3"/>
        </w:rPr>
        <w:t>i</w:t>
      </w:r>
      <w:r>
        <w:rPr>
          <w:rFonts w:ascii="Trebuchet MS" w:eastAsia="Trebuchet MS" w:hAnsi="Trebuchet MS" w:cs="Trebuchet MS"/>
          <w:color w:val="0D0D0D"/>
        </w:rPr>
        <w:t>,</w:t>
      </w:r>
      <w:r>
        <w:rPr>
          <w:rFonts w:ascii="Trebuchet MS" w:eastAsia="Trebuchet MS" w:hAnsi="Trebuchet MS" w:cs="Trebuchet MS"/>
          <w:color w:val="0D0D0D"/>
          <w:spacing w:val="11"/>
        </w:rPr>
        <w:t xml:space="preserve"> </w:t>
      </w:r>
      <w:r>
        <w:rPr>
          <w:rFonts w:ascii="Trebuchet MS" w:eastAsia="Trebuchet MS" w:hAnsi="Trebuchet MS" w:cs="Trebuchet MS"/>
          <w:color w:val="0D0D0D"/>
        </w:rPr>
        <w:t>în</w:t>
      </w:r>
      <w:r>
        <w:rPr>
          <w:rFonts w:ascii="Trebuchet MS" w:eastAsia="Trebuchet MS" w:hAnsi="Trebuchet MS" w:cs="Trebuchet MS"/>
          <w:color w:val="0D0D0D"/>
          <w:spacing w:val="15"/>
        </w:rPr>
        <w:t xml:space="preserve"> </w:t>
      </w:r>
      <w:r>
        <w:rPr>
          <w:rFonts w:ascii="Trebuchet MS" w:eastAsia="Trebuchet MS" w:hAnsi="Trebuchet MS" w:cs="Trebuchet MS"/>
          <w:color w:val="0D0D0D"/>
          <w:spacing w:val="-1"/>
        </w:rPr>
        <w:t>mo</w:t>
      </w:r>
      <w:r>
        <w:rPr>
          <w:rFonts w:ascii="Trebuchet MS" w:eastAsia="Trebuchet MS" w:hAnsi="Trebuchet MS" w:cs="Trebuchet MS"/>
          <w:color w:val="0D0D0D"/>
        </w:rPr>
        <w:t>d</w:t>
      </w:r>
      <w:r>
        <w:rPr>
          <w:rFonts w:ascii="Trebuchet MS" w:eastAsia="Trebuchet MS" w:hAnsi="Trebuchet MS" w:cs="Trebuchet MS"/>
          <w:color w:val="0D0D0D"/>
          <w:spacing w:val="20"/>
        </w:rPr>
        <w:t xml:space="preserve"> </w:t>
      </w:r>
      <w:r>
        <w:rPr>
          <w:rFonts w:ascii="Trebuchet MS" w:eastAsia="Trebuchet MS" w:hAnsi="Trebuchet MS" w:cs="Trebuchet MS"/>
          <w:color w:val="0D0D0D"/>
        </w:rPr>
        <w:t>subsecvent,</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1"/>
        </w:rPr>
        <w:t>poat</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suspenda</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plata/rambursarea</w:t>
      </w:r>
      <w:r>
        <w:rPr>
          <w:rFonts w:ascii="Trebuchet MS" w:eastAsia="Trebuchet MS" w:hAnsi="Trebuchet MS" w:cs="Trebuchet MS"/>
          <w:color w:val="0D0D0D"/>
          <w:spacing w:val="60"/>
        </w:rPr>
        <w:t xml:space="preserve"> </w:t>
      </w:r>
      <w:r>
        <w:rPr>
          <w:rFonts w:ascii="Trebuchet MS" w:eastAsia="Trebuchet MS" w:hAnsi="Trebuchet MS" w:cs="Trebuchet MS"/>
          <w:color w:val="0D0D0D"/>
          <w:spacing w:val="-1"/>
        </w:rPr>
        <w:t>sumelo</w:t>
      </w:r>
      <w:r>
        <w:rPr>
          <w:rFonts w:ascii="Trebuchet MS" w:eastAsia="Trebuchet MS" w:hAnsi="Trebuchet MS" w:cs="Trebuchet MS"/>
          <w:color w:val="0D0D0D"/>
        </w:rPr>
        <w:t>r</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solicitate</w:t>
      </w:r>
      <w:r>
        <w:rPr>
          <w:rFonts w:ascii="Trebuchet MS" w:eastAsia="Trebuchet MS" w:hAnsi="Trebuchet MS" w:cs="Trebuchet MS"/>
          <w:color w:val="0D0D0D"/>
          <w:spacing w:val="36"/>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16"/>
        </w:rPr>
        <w:t xml:space="preserve"> </w:t>
      </w:r>
      <w:r>
        <w:rPr>
          <w:rFonts w:ascii="Trebuchet MS" w:eastAsia="Trebuchet MS" w:hAnsi="Trebuchet MS" w:cs="Trebuchet MS"/>
          <w:color w:val="0D0D0D"/>
          <w:spacing w:val="-1"/>
          <w:w w:val="103"/>
        </w:rPr>
        <w:t xml:space="preserve">beneficiar, </w:t>
      </w:r>
      <w:r>
        <w:rPr>
          <w:rFonts w:ascii="Trebuchet MS" w:eastAsia="Trebuchet MS" w:hAnsi="Trebuchet MS" w:cs="Trebuchet MS"/>
          <w:color w:val="0D0D0D"/>
        </w:rPr>
        <w:t xml:space="preserve">în </w:t>
      </w:r>
      <w:r>
        <w:rPr>
          <w:rFonts w:ascii="Trebuchet MS" w:eastAsia="Trebuchet MS" w:hAnsi="Trebuchet MS" w:cs="Trebuchet MS"/>
          <w:color w:val="0D0D0D"/>
          <w:spacing w:val="-1"/>
        </w:rPr>
        <w:t>condiţiil</w:t>
      </w:r>
      <w:r>
        <w:rPr>
          <w:rFonts w:ascii="Trebuchet MS" w:eastAsia="Trebuchet MS" w:hAnsi="Trebuchet MS" w:cs="Trebuchet MS"/>
          <w:color w:val="0D0D0D"/>
        </w:rPr>
        <w:t>e</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prevăzut</w:t>
      </w:r>
      <w:r>
        <w:rPr>
          <w:rFonts w:ascii="Trebuchet MS" w:eastAsia="Trebuchet MS" w:hAnsi="Trebuchet MS" w:cs="Trebuchet MS"/>
          <w:color w:val="0D0D0D"/>
        </w:rPr>
        <w:t>e</w:t>
      </w:r>
      <w:r>
        <w:rPr>
          <w:rFonts w:ascii="Trebuchet MS" w:eastAsia="Trebuchet MS" w:hAnsi="Trebuchet MS" w:cs="Trebuchet MS"/>
          <w:color w:val="0D0D0D"/>
          <w:spacing w:val="25"/>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art</w:t>
      </w:r>
      <w:r>
        <w:rPr>
          <w:rFonts w:ascii="Trebuchet MS" w:eastAsia="Trebuchet MS" w:hAnsi="Trebuchet MS" w:cs="Trebuchet MS"/>
          <w:color w:val="0D0D0D"/>
        </w:rPr>
        <w:t>.</w:t>
      </w:r>
      <w:r>
        <w:rPr>
          <w:rFonts w:ascii="Trebuchet MS" w:eastAsia="Trebuchet MS" w:hAnsi="Trebuchet MS" w:cs="Trebuchet MS"/>
          <w:color w:val="0D0D0D"/>
          <w:spacing w:val="8"/>
        </w:rPr>
        <w:t xml:space="preserve"> </w:t>
      </w:r>
      <w:r>
        <w:rPr>
          <w:rFonts w:ascii="Trebuchet MS" w:eastAsia="Trebuchet MS" w:hAnsi="Trebuchet MS" w:cs="Trebuchet MS"/>
          <w:color w:val="0D0D0D"/>
        </w:rPr>
        <w:t>8</w:t>
      </w:r>
      <w:r>
        <w:rPr>
          <w:rFonts w:ascii="Trebuchet MS" w:eastAsia="Trebuchet MS" w:hAnsi="Trebuchet MS" w:cs="Trebuchet MS"/>
          <w:color w:val="0D0D0D"/>
          <w:spacing w:val="1"/>
        </w:rPr>
        <w:t xml:space="preserve"> </w:t>
      </w:r>
      <w:r>
        <w:rPr>
          <w:rFonts w:ascii="Trebuchet MS" w:eastAsia="Trebuchet MS" w:hAnsi="Trebuchet MS" w:cs="Trebuchet MS"/>
          <w:color w:val="0D0D0D"/>
          <w:spacing w:val="-1"/>
        </w:rPr>
        <w:t>alin</w:t>
      </w:r>
      <w:r>
        <w:rPr>
          <w:rFonts w:ascii="Trebuchet MS" w:eastAsia="Trebuchet MS" w:hAnsi="Trebuchet MS" w:cs="Trebuchet MS"/>
          <w:color w:val="0D0D0D"/>
        </w:rPr>
        <w:t>.</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(2</w:t>
      </w:r>
      <w:r>
        <w:rPr>
          <w:rFonts w:ascii="Trebuchet MS" w:eastAsia="Trebuchet MS" w:hAnsi="Trebuchet MS" w:cs="Trebuchet MS"/>
          <w:color w:val="0D0D0D"/>
        </w:rPr>
        <w:t>)</w:t>
      </w:r>
      <w:r>
        <w:rPr>
          <w:rFonts w:ascii="Trebuchet MS" w:eastAsia="Trebuchet MS" w:hAnsi="Trebuchet MS" w:cs="Trebuchet MS"/>
          <w:color w:val="0D0D0D"/>
          <w:spacing w:val="6"/>
        </w:rPr>
        <w:t xml:space="preserve"> </w:t>
      </w:r>
      <w:proofErr w:type="gramStart"/>
      <w:r>
        <w:rPr>
          <w:rFonts w:ascii="Trebuchet MS" w:eastAsia="Trebuchet MS" w:hAnsi="Trebuchet MS" w:cs="Trebuchet MS"/>
          <w:color w:val="0D0D0D"/>
          <w:spacing w:val="-1"/>
        </w:rPr>
        <w:t>di</w:t>
      </w:r>
      <w:r>
        <w:rPr>
          <w:rFonts w:ascii="Trebuchet MS" w:eastAsia="Trebuchet MS" w:hAnsi="Trebuchet MS" w:cs="Trebuchet MS"/>
          <w:color w:val="0D0D0D"/>
        </w:rPr>
        <w:t>n</w:t>
      </w:r>
      <w:proofErr w:type="gramEnd"/>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OU</w:t>
      </w:r>
      <w:r>
        <w:rPr>
          <w:rFonts w:ascii="Trebuchet MS" w:eastAsia="Trebuchet MS" w:hAnsi="Trebuchet MS" w:cs="Trebuchet MS"/>
          <w:color w:val="0D0D0D"/>
        </w:rPr>
        <w:t>G</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66/2011</w:t>
      </w:r>
      <w:r>
        <w:rPr>
          <w:rFonts w:ascii="Trebuchet MS" w:eastAsia="Trebuchet MS" w:hAnsi="Trebuchet MS" w:cs="Trebuchet MS"/>
          <w:color w:val="0D0D0D"/>
        </w:rPr>
        <w:t>,</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respecti</w:t>
      </w:r>
      <w:r>
        <w:rPr>
          <w:rFonts w:ascii="Trebuchet MS" w:eastAsia="Trebuchet MS" w:hAnsi="Trebuchet MS" w:cs="Trebuchet MS"/>
          <w:color w:val="0D0D0D"/>
        </w:rPr>
        <w:t>v</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doa</w:t>
      </w:r>
      <w:r>
        <w:rPr>
          <w:rFonts w:ascii="Trebuchet MS" w:eastAsia="Trebuchet MS" w:hAnsi="Trebuchet MS" w:cs="Trebuchet MS"/>
          <w:color w:val="0D0D0D"/>
        </w:rPr>
        <w:t>r</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situaţi</w:t>
      </w:r>
      <w:r>
        <w:rPr>
          <w:rFonts w:ascii="Trebuchet MS" w:eastAsia="Trebuchet MS" w:hAnsi="Trebuchet MS" w:cs="Trebuchet MS"/>
          <w:color w:val="0D0D0D"/>
        </w:rPr>
        <w:t>a</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w w:val="103"/>
        </w:rPr>
        <w:t xml:space="preserve">care </w:t>
      </w:r>
      <w:r>
        <w:rPr>
          <w:rFonts w:ascii="Trebuchet MS" w:eastAsia="Trebuchet MS" w:hAnsi="Trebuchet MS" w:cs="Trebuchet MS"/>
          <w:color w:val="0D0D0D"/>
        </w:rPr>
        <w:t>organul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urmărire</w:t>
      </w:r>
      <w:r>
        <w:rPr>
          <w:rFonts w:ascii="Trebuchet MS" w:eastAsia="Trebuchet MS" w:hAnsi="Trebuchet MS" w:cs="Trebuchet MS"/>
          <w:color w:val="0D0D0D"/>
          <w:spacing w:val="25"/>
        </w:rPr>
        <w:t xml:space="preserve"> </w:t>
      </w:r>
      <w:r>
        <w:rPr>
          <w:rFonts w:ascii="Trebuchet MS" w:eastAsia="Trebuchet MS" w:hAnsi="Trebuchet MS" w:cs="Trebuchet MS"/>
          <w:color w:val="0D0D0D"/>
        </w:rPr>
        <w:t>penală,</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transmite</w:t>
      </w:r>
      <w:r>
        <w:rPr>
          <w:rFonts w:ascii="Trebuchet MS" w:eastAsia="Trebuchet MS" w:hAnsi="Trebuchet MS" w:cs="Trebuchet MS"/>
          <w:color w:val="0D0D0D"/>
          <w:spacing w:val="28"/>
        </w:rPr>
        <w:t xml:space="preserve"> </w:t>
      </w:r>
      <w:r>
        <w:rPr>
          <w:rFonts w:ascii="Trebuchet MS" w:eastAsia="Trebuchet MS" w:hAnsi="Trebuchet MS" w:cs="Trebuchet MS"/>
          <w:color w:val="0D0D0D"/>
        </w:rPr>
        <w:t>cazul</w:t>
      </w:r>
      <w:r>
        <w:rPr>
          <w:rFonts w:ascii="Trebuchet MS" w:eastAsia="Trebuchet MS" w:hAnsi="Trebuchet MS" w:cs="Trebuchet MS"/>
          <w:color w:val="0D0D0D"/>
          <w:spacing w:val="16"/>
        </w:rPr>
        <w:t xml:space="preserve"> </w:t>
      </w:r>
      <w:r>
        <w:rPr>
          <w:rFonts w:ascii="Trebuchet MS" w:eastAsia="Trebuchet MS" w:hAnsi="Trebuchet MS" w:cs="Trebuchet MS"/>
          <w:color w:val="0D0D0D"/>
        </w:rPr>
        <w:t>spre</w:t>
      </w:r>
      <w:r>
        <w:rPr>
          <w:rFonts w:ascii="Trebuchet MS" w:eastAsia="Trebuchet MS" w:hAnsi="Trebuchet MS" w:cs="Trebuchet MS"/>
          <w:color w:val="0D0D0D"/>
          <w:spacing w:val="13"/>
        </w:rPr>
        <w:t xml:space="preserve"> </w:t>
      </w:r>
      <w:r>
        <w:rPr>
          <w:rFonts w:ascii="Trebuchet MS" w:eastAsia="Trebuchet MS" w:hAnsi="Trebuchet MS" w:cs="Trebuchet MS"/>
          <w:color w:val="0D0D0D"/>
        </w:rPr>
        <w:t>soluţionare</w:t>
      </w:r>
      <w:r>
        <w:rPr>
          <w:rFonts w:ascii="Trebuchet MS" w:eastAsia="Trebuchet MS" w:hAnsi="Trebuchet MS" w:cs="Trebuchet MS"/>
          <w:color w:val="0D0D0D"/>
          <w:spacing w:val="32"/>
        </w:rPr>
        <w:t xml:space="preserve"> </w:t>
      </w:r>
      <w:r>
        <w:rPr>
          <w:rFonts w:ascii="Trebuchet MS" w:eastAsia="Trebuchet MS" w:hAnsi="Trebuchet MS" w:cs="Trebuchet MS"/>
          <w:color w:val="0D0D0D"/>
        </w:rPr>
        <w:t>instanţelor</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judecată.</w:t>
      </w:r>
    </w:p>
    <w:p w:rsidR="000B3971" w:rsidRDefault="000B3971">
      <w:pPr>
        <w:spacing w:before="9" w:line="140" w:lineRule="exact"/>
        <w:rPr>
          <w:sz w:val="14"/>
          <w:szCs w:val="14"/>
        </w:rPr>
      </w:pPr>
    </w:p>
    <w:p w:rsidR="000B3971" w:rsidRDefault="000B3971">
      <w:pPr>
        <w:spacing w:line="200" w:lineRule="exact"/>
      </w:pPr>
    </w:p>
    <w:p w:rsidR="000B3971" w:rsidRDefault="0099349E">
      <w:pPr>
        <w:ind w:left="133" w:right="750"/>
        <w:jc w:val="both"/>
        <w:rPr>
          <w:rFonts w:ascii="Trebuchet MS" w:eastAsia="Trebuchet MS" w:hAnsi="Trebuchet MS" w:cs="Trebuchet MS"/>
          <w:sz w:val="13"/>
          <w:szCs w:val="13"/>
        </w:rPr>
      </w:pPr>
      <w:r>
        <w:rPr>
          <w:rFonts w:ascii="Trebuchet MS" w:eastAsia="Trebuchet MS" w:hAnsi="Trebuchet MS" w:cs="Trebuchet MS"/>
          <w:b/>
          <w:color w:val="0D0D0D"/>
          <w:spacing w:val="-4"/>
        </w:rPr>
        <w:t>A</w:t>
      </w:r>
      <w:r>
        <w:rPr>
          <w:rFonts w:ascii="Trebuchet MS" w:eastAsia="Trebuchet MS" w:hAnsi="Trebuchet MS" w:cs="Trebuchet MS"/>
          <w:b/>
          <w:color w:val="0D0D0D"/>
          <w:spacing w:val="3"/>
        </w:rPr>
        <w:t>r</w:t>
      </w:r>
      <w:r>
        <w:rPr>
          <w:rFonts w:ascii="Trebuchet MS" w:eastAsia="Trebuchet MS" w:hAnsi="Trebuchet MS" w:cs="Trebuchet MS"/>
          <w:b/>
          <w:color w:val="0D0D0D"/>
        </w:rPr>
        <w:t>t</w:t>
      </w:r>
      <w:r>
        <w:rPr>
          <w:rFonts w:ascii="Trebuchet MS" w:eastAsia="Trebuchet MS" w:hAnsi="Trebuchet MS" w:cs="Trebuchet MS"/>
          <w:b/>
          <w:color w:val="0D0D0D"/>
          <w:spacing w:val="11"/>
        </w:rPr>
        <w:t xml:space="preserve"> </w:t>
      </w:r>
      <w:r>
        <w:rPr>
          <w:rFonts w:ascii="Trebuchet MS" w:eastAsia="Trebuchet MS" w:hAnsi="Trebuchet MS" w:cs="Trebuchet MS"/>
          <w:b/>
          <w:color w:val="0D0D0D"/>
          <w:spacing w:val="1"/>
        </w:rPr>
        <w:t>1</w:t>
      </w:r>
      <w:r>
        <w:rPr>
          <w:rFonts w:ascii="Trebuchet MS" w:eastAsia="Trebuchet MS" w:hAnsi="Trebuchet MS" w:cs="Trebuchet MS"/>
          <w:b/>
          <w:color w:val="0D0D0D"/>
        </w:rPr>
        <w:t>4</w:t>
      </w:r>
      <w:r>
        <w:rPr>
          <w:rFonts w:ascii="Trebuchet MS" w:eastAsia="Trebuchet MS" w:hAnsi="Trebuchet MS" w:cs="Trebuchet MS"/>
          <w:b/>
          <w:color w:val="0D0D0D"/>
          <w:spacing w:val="7"/>
        </w:rPr>
        <w:t xml:space="preserve"> </w:t>
      </w:r>
      <w:r>
        <w:rPr>
          <w:rFonts w:ascii="Trebuchet MS" w:eastAsia="Trebuchet MS" w:hAnsi="Trebuchet MS" w:cs="Trebuchet MS"/>
          <w:b/>
          <w:color w:val="0D0D0D"/>
          <w:spacing w:val="-4"/>
        </w:rPr>
        <w:t>A</w:t>
      </w:r>
      <w:r>
        <w:rPr>
          <w:rFonts w:ascii="Trebuchet MS" w:eastAsia="Trebuchet MS" w:hAnsi="Trebuchet MS" w:cs="Trebuchet MS"/>
          <w:b/>
          <w:color w:val="0D0D0D"/>
          <w:spacing w:val="2"/>
        </w:rPr>
        <w:t>c</w:t>
      </w:r>
      <w:r>
        <w:rPr>
          <w:rFonts w:ascii="Trebuchet MS" w:eastAsia="Trebuchet MS" w:hAnsi="Trebuchet MS" w:cs="Trebuchet MS"/>
          <w:b/>
          <w:color w:val="0D0D0D"/>
        </w:rPr>
        <w:t>ordarea</w:t>
      </w:r>
      <w:r>
        <w:rPr>
          <w:rFonts w:ascii="Trebuchet MS" w:eastAsia="Trebuchet MS" w:hAnsi="Trebuchet MS" w:cs="Trebuchet MS"/>
          <w:b/>
          <w:color w:val="0D0D0D"/>
          <w:spacing w:val="31"/>
        </w:rPr>
        <w:t xml:space="preserve"> </w:t>
      </w:r>
      <w:r>
        <w:rPr>
          <w:rFonts w:ascii="Trebuchet MS" w:eastAsia="Trebuchet MS" w:hAnsi="Trebuchet MS" w:cs="Trebuchet MS"/>
          <w:b/>
          <w:color w:val="0D0D0D"/>
        </w:rPr>
        <w:t>finanţării</w:t>
      </w:r>
      <w:r>
        <w:rPr>
          <w:rFonts w:ascii="Trebuchet MS" w:eastAsia="Trebuchet MS" w:hAnsi="Trebuchet MS" w:cs="Trebuchet MS"/>
          <w:b/>
          <w:color w:val="0D0D0D"/>
          <w:spacing w:val="28"/>
        </w:rPr>
        <w:t xml:space="preserve"> </w:t>
      </w:r>
      <w:r>
        <w:rPr>
          <w:rFonts w:ascii="Trebuchet MS" w:eastAsia="Trebuchet MS" w:hAnsi="Trebuchet MS" w:cs="Trebuchet MS"/>
          <w:b/>
          <w:color w:val="0D0D0D"/>
        </w:rPr>
        <w:t>în</w:t>
      </w:r>
      <w:r>
        <w:rPr>
          <w:rFonts w:ascii="Trebuchet MS" w:eastAsia="Trebuchet MS" w:hAnsi="Trebuchet MS" w:cs="Trebuchet MS"/>
          <w:b/>
          <w:color w:val="0D0D0D"/>
          <w:spacing w:val="2"/>
        </w:rPr>
        <w:t xml:space="preserve"> </w:t>
      </w:r>
      <w:r>
        <w:rPr>
          <w:rFonts w:ascii="Trebuchet MS" w:eastAsia="Trebuchet MS" w:hAnsi="Trebuchet MS" w:cs="Trebuchet MS"/>
          <w:b/>
          <w:color w:val="0D0D0D"/>
        </w:rPr>
        <w:t>condiţiile</w:t>
      </w:r>
      <w:r>
        <w:rPr>
          <w:rFonts w:ascii="Trebuchet MS" w:eastAsia="Trebuchet MS" w:hAnsi="Trebuchet MS" w:cs="Trebuchet MS"/>
          <w:b/>
          <w:color w:val="0D0D0D"/>
          <w:spacing w:val="28"/>
        </w:rPr>
        <w:t xml:space="preserve"> </w:t>
      </w:r>
      <w:r>
        <w:rPr>
          <w:rFonts w:ascii="Trebuchet MS" w:eastAsia="Trebuchet MS" w:hAnsi="Trebuchet MS" w:cs="Trebuchet MS"/>
          <w:b/>
          <w:color w:val="0D0D0D"/>
        </w:rPr>
        <w:t>ajutorului</w:t>
      </w:r>
      <w:r>
        <w:rPr>
          <w:rFonts w:ascii="Trebuchet MS" w:eastAsia="Trebuchet MS" w:hAnsi="Trebuchet MS" w:cs="Trebuchet MS"/>
          <w:b/>
          <w:color w:val="0D0D0D"/>
          <w:spacing w:val="30"/>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rPr>
        <w:t>minimis/</w:t>
      </w:r>
      <w:r>
        <w:rPr>
          <w:rFonts w:ascii="Trebuchet MS" w:eastAsia="Trebuchet MS" w:hAnsi="Trebuchet MS" w:cs="Trebuchet MS"/>
          <w:b/>
          <w:color w:val="0D0D0D"/>
          <w:spacing w:val="26"/>
        </w:rPr>
        <w:t xml:space="preserve"> </w:t>
      </w:r>
      <w:r>
        <w:rPr>
          <w:rFonts w:ascii="Trebuchet MS" w:eastAsia="Trebuchet MS" w:hAnsi="Trebuchet MS" w:cs="Trebuchet MS"/>
          <w:b/>
          <w:color w:val="0D0D0D"/>
        </w:rPr>
        <w:t>ajutorului</w:t>
      </w:r>
      <w:r>
        <w:rPr>
          <w:rFonts w:ascii="Trebuchet MS" w:eastAsia="Trebuchet MS" w:hAnsi="Trebuchet MS" w:cs="Trebuchet MS"/>
          <w:b/>
          <w:color w:val="0D0D0D"/>
          <w:spacing w:val="30"/>
        </w:rPr>
        <w:t xml:space="preserve"> </w:t>
      </w:r>
      <w:r>
        <w:rPr>
          <w:rFonts w:ascii="Trebuchet MS" w:eastAsia="Trebuchet MS" w:hAnsi="Trebuchet MS" w:cs="Trebuchet MS"/>
          <w:b/>
          <w:color w:val="0D0D0D"/>
        </w:rPr>
        <w:t>de</w:t>
      </w:r>
      <w:r>
        <w:rPr>
          <w:rFonts w:ascii="Trebuchet MS" w:eastAsia="Trebuchet MS" w:hAnsi="Trebuchet MS" w:cs="Trebuchet MS"/>
          <w:b/>
          <w:color w:val="0D0D0D"/>
          <w:spacing w:val="9"/>
        </w:rPr>
        <w:t xml:space="preserve"> </w:t>
      </w:r>
      <w:r>
        <w:rPr>
          <w:rFonts w:ascii="Trebuchet MS" w:eastAsia="Trebuchet MS" w:hAnsi="Trebuchet MS" w:cs="Trebuchet MS"/>
          <w:b/>
          <w:color w:val="0D0D0D"/>
          <w:w w:val="103"/>
        </w:rPr>
        <w:t>sta</w:t>
      </w:r>
      <w:r>
        <w:rPr>
          <w:rFonts w:ascii="Trebuchet MS" w:eastAsia="Trebuchet MS" w:hAnsi="Trebuchet MS" w:cs="Trebuchet MS"/>
          <w:b/>
          <w:color w:val="0D0D0D"/>
          <w:spacing w:val="1"/>
          <w:w w:val="103"/>
        </w:rPr>
        <w:t>t</w:t>
      </w:r>
      <w:r>
        <w:rPr>
          <w:rFonts w:ascii="Trebuchet MS" w:eastAsia="Trebuchet MS" w:hAnsi="Trebuchet MS" w:cs="Trebuchet MS"/>
          <w:b/>
          <w:color w:val="0D0D0D"/>
          <w:position w:val="7"/>
          <w:sz w:val="13"/>
          <w:szCs w:val="13"/>
        </w:rPr>
        <w:t>3</w:t>
      </w:r>
    </w:p>
    <w:p w:rsidR="000B3971" w:rsidRDefault="000B3971">
      <w:pPr>
        <w:spacing w:before="8" w:line="240" w:lineRule="exact"/>
        <w:rPr>
          <w:sz w:val="24"/>
          <w:szCs w:val="24"/>
        </w:rPr>
      </w:pPr>
    </w:p>
    <w:p w:rsidR="000B3971" w:rsidRDefault="0099349E">
      <w:pPr>
        <w:spacing w:line="247" w:lineRule="auto"/>
        <w:ind w:left="133" w:right="104"/>
        <w:jc w:val="both"/>
        <w:rPr>
          <w:rFonts w:ascii="Trebuchet MS" w:eastAsia="Trebuchet MS" w:hAnsi="Trebuchet MS" w:cs="Trebuchet MS"/>
        </w:rPr>
      </w:pPr>
      <w:r>
        <w:rPr>
          <w:rFonts w:ascii="Trebuchet MS" w:eastAsia="Trebuchet MS" w:hAnsi="Trebuchet MS" w:cs="Trebuchet MS"/>
          <w:color w:val="0D0D0D"/>
        </w:rPr>
        <w:t>(1)</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n</w:t>
      </w:r>
      <w:r>
        <w:rPr>
          <w:rFonts w:ascii="Trebuchet MS" w:eastAsia="Trebuchet MS" w:hAnsi="Trebuchet MS" w:cs="Trebuchet MS"/>
          <w:color w:val="0D0D0D"/>
          <w:spacing w:val="6"/>
        </w:rPr>
        <w:t xml:space="preserve"> </w:t>
      </w:r>
      <w:r>
        <w:rPr>
          <w:rFonts w:ascii="Trebuchet MS" w:eastAsia="Trebuchet MS" w:hAnsi="Trebuchet MS" w:cs="Trebuchet MS"/>
          <w:color w:val="0D0D0D"/>
          <w:spacing w:val="-1"/>
        </w:rPr>
        <w:t>cadru</w:t>
      </w:r>
      <w:r>
        <w:rPr>
          <w:rFonts w:ascii="Trebuchet MS" w:eastAsia="Trebuchet MS" w:hAnsi="Trebuchet MS" w:cs="Trebuchet MS"/>
          <w:color w:val="0D0D0D"/>
        </w:rPr>
        <w:t>l</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prezentulu</w:t>
      </w:r>
      <w:r>
        <w:rPr>
          <w:rFonts w:ascii="Trebuchet MS" w:eastAsia="Trebuchet MS" w:hAnsi="Trebuchet MS" w:cs="Trebuchet MS"/>
          <w:color w:val="0D0D0D"/>
        </w:rPr>
        <w:t>i</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1"/>
        </w:rPr>
        <w:t>contract</w:t>
      </w:r>
      <w:r>
        <w:rPr>
          <w:rFonts w:ascii="Trebuchet MS" w:eastAsia="Trebuchet MS" w:hAnsi="Trebuchet MS" w:cs="Trebuchet MS"/>
          <w:color w:val="0D0D0D"/>
        </w:rPr>
        <w:t>,</w:t>
      </w:r>
      <w:r>
        <w:rPr>
          <w:rFonts w:ascii="Trebuchet MS" w:eastAsia="Trebuchet MS" w:hAnsi="Trebuchet MS" w:cs="Trebuchet MS"/>
          <w:color w:val="0D0D0D"/>
          <w:spacing w:val="26"/>
        </w:rPr>
        <w:t xml:space="preserve"> </w:t>
      </w:r>
      <w:r>
        <w:rPr>
          <w:rFonts w:ascii="Trebuchet MS" w:eastAsia="Trebuchet MS" w:hAnsi="Trebuchet MS" w:cs="Trebuchet MS"/>
          <w:color w:val="0D0D0D"/>
          <w:spacing w:val="-1"/>
        </w:rPr>
        <w:t>finanțare</w:t>
      </w:r>
      <w:r>
        <w:rPr>
          <w:rFonts w:ascii="Trebuchet MS" w:eastAsia="Trebuchet MS" w:hAnsi="Trebuchet MS" w:cs="Trebuchet MS"/>
          <w:color w:val="0D0D0D"/>
        </w:rPr>
        <w:t>a</w:t>
      </w:r>
      <w:r>
        <w:rPr>
          <w:rFonts w:ascii="Trebuchet MS" w:eastAsia="Trebuchet MS" w:hAnsi="Trebuchet MS" w:cs="Trebuchet MS"/>
          <w:color w:val="0D0D0D"/>
          <w:spacing w:val="29"/>
        </w:rPr>
        <w:t xml:space="preserve"> </w:t>
      </w:r>
      <w:r>
        <w:rPr>
          <w:rFonts w:ascii="Trebuchet MS" w:eastAsia="Trebuchet MS" w:hAnsi="Trebuchet MS" w:cs="Trebuchet MS"/>
          <w:color w:val="0D0D0D"/>
          <w:spacing w:val="-1"/>
        </w:rPr>
        <w:t>nerambursabil</w:t>
      </w:r>
      <w:r>
        <w:rPr>
          <w:rFonts w:ascii="Trebuchet MS" w:eastAsia="Trebuchet MS" w:hAnsi="Trebuchet MS" w:cs="Trebuchet MS"/>
          <w:color w:val="0D0D0D"/>
        </w:rPr>
        <w:t>ă</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acord</w:t>
      </w:r>
      <w:r>
        <w:rPr>
          <w:rFonts w:ascii="Trebuchet MS" w:eastAsia="Trebuchet MS" w:hAnsi="Trebuchet MS" w:cs="Trebuchet MS"/>
          <w:color w:val="0D0D0D"/>
        </w:rPr>
        <w:t>ă</w:t>
      </w:r>
      <w:r>
        <w:rPr>
          <w:rFonts w:ascii="Trebuchet MS" w:eastAsia="Trebuchet MS" w:hAnsi="Trebuchet MS" w:cs="Trebuchet MS"/>
          <w:color w:val="0D0D0D"/>
          <w:spacing w:val="19"/>
        </w:rPr>
        <w:t xml:space="preserve"> </w:t>
      </w:r>
      <w:r>
        <w:rPr>
          <w:rFonts w:ascii="Trebuchet MS" w:eastAsia="Trebuchet MS" w:hAnsi="Trebuchet MS" w:cs="Trebuchet MS"/>
          <w:color w:val="0D0D0D"/>
          <w:spacing w:val="-1"/>
        </w:rPr>
        <w:t>su</w:t>
      </w:r>
      <w:r>
        <w:rPr>
          <w:rFonts w:ascii="Trebuchet MS" w:eastAsia="Trebuchet MS" w:hAnsi="Trebuchet MS" w:cs="Trebuchet MS"/>
          <w:color w:val="0D0D0D"/>
        </w:rPr>
        <w:t>b</w:t>
      </w:r>
      <w:r>
        <w:rPr>
          <w:rFonts w:ascii="Trebuchet MS" w:eastAsia="Trebuchet MS" w:hAnsi="Trebuchet MS" w:cs="Trebuchet MS"/>
          <w:color w:val="0D0D0D"/>
          <w:spacing w:val="10"/>
        </w:rPr>
        <w:t xml:space="preserve"> </w:t>
      </w:r>
      <w:r>
        <w:rPr>
          <w:rFonts w:ascii="Trebuchet MS" w:eastAsia="Trebuchet MS" w:hAnsi="Trebuchet MS" w:cs="Trebuchet MS"/>
          <w:color w:val="0D0D0D"/>
          <w:spacing w:val="-1"/>
        </w:rPr>
        <w:t>form</w:t>
      </w:r>
      <w:r>
        <w:rPr>
          <w:rFonts w:ascii="Trebuchet MS" w:eastAsia="Trebuchet MS" w:hAnsi="Trebuchet MS" w:cs="Trebuchet MS"/>
          <w:color w:val="0D0D0D"/>
        </w:rPr>
        <w:t>ă</w:t>
      </w:r>
      <w:r>
        <w:rPr>
          <w:rFonts w:ascii="Trebuchet MS" w:eastAsia="Trebuchet MS" w:hAnsi="Trebuchet MS" w:cs="Trebuchet MS"/>
          <w:color w:val="0D0D0D"/>
          <w:spacing w:val="17"/>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8"/>
        </w:rPr>
        <w:t xml:space="preserve"> </w:t>
      </w:r>
      <w:r>
        <w:rPr>
          <w:rFonts w:ascii="Trebuchet MS" w:eastAsia="Trebuchet MS" w:hAnsi="Trebuchet MS" w:cs="Trebuchet MS"/>
          <w:color w:val="0D0D0D"/>
          <w:spacing w:val="-1"/>
          <w:w w:val="103"/>
        </w:rPr>
        <w:t xml:space="preserve">ajutor </w:t>
      </w:r>
      <w:r>
        <w:rPr>
          <w:rFonts w:ascii="Trebuchet MS" w:eastAsia="Trebuchet MS" w:hAnsi="Trebuchet MS" w:cs="Trebuchet MS"/>
          <w:color w:val="0D0D0D"/>
        </w:rPr>
        <w:t>de</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2"/>
        </w:rPr>
        <w:t>m</w:t>
      </w:r>
      <w:r>
        <w:rPr>
          <w:rFonts w:ascii="Trebuchet MS" w:eastAsia="Trebuchet MS" w:hAnsi="Trebuchet MS" w:cs="Trebuchet MS"/>
          <w:color w:val="0D0D0D"/>
          <w:spacing w:val="3"/>
        </w:rPr>
        <w:t>i</w:t>
      </w:r>
      <w:r>
        <w:rPr>
          <w:rFonts w:ascii="Trebuchet MS" w:eastAsia="Trebuchet MS" w:hAnsi="Trebuchet MS" w:cs="Trebuchet MS"/>
          <w:color w:val="0D0D0D"/>
          <w:spacing w:val="-1"/>
        </w:rPr>
        <w:t>nimi</w:t>
      </w:r>
      <w:r>
        <w:rPr>
          <w:rFonts w:ascii="Trebuchet MS" w:eastAsia="Trebuchet MS" w:hAnsi="Trebuchet MS" w:cs="Trebuchet MS"/>
          <w:color w:val="0D0D0D"/>
        </w:rPr>
        <w:t>s</w:t>
      </w:r>
      <w:r>
        <w:rPr>
          <w:rFonts w:ascii="Trebuchet MS" w:eastAsia="Trebuchet MS" w:hAnsi="Trebuchet MS" w:cs="Trebuchet MS"/>
          <w:color w:val="0D0D0D"/>
          <w:spacing w:val="-1"/>
        </w:rPr>
        <w:t>/stat</w:t>
      </w:r>
      <w:proofErr w:type="gramStart"/>
      <w:r>
        <w:rPr>
          <w:rFonts w:ascii="Trebuchet MS" w:eastAsia="Trebuchet MS" w:hAnsi="Trebuchet MS" w:cs="Trebuchet MS"/>
          <w:color w:val="0D0D0D"/>
        </w:rPr>
        <w:t xml:space="preserve">, </w:t>
      </w:r>
      <w:r>
        <w:rPr>
          <w:rFonts w:ascii="Trebuchet MS" w:eastAsia="Trebuchet MS" w:hAnsi="Trebuchet MS" w:cs="Trebuchet MS"/>
          <w:color w:val="0D0D0D"/>
          <w:spacing w:val="4"/>
        </w:rPr>
        <w:t xml:space="preserve"> </w:t>
      </w:r>
      <w:r>
        <w:rPr>
          <w:rFonts w:ascii="Trebuchet MS" w:eastAsia="Trebuchet MS" w:hAnsi="Trebuchet MS" w:cs="Trebuchet MS"/>
          <w:color w:val="0D0D0D"/>
        </w:rPr>
        <w:t>în</w:t>
      </w:r>
      <w:proofErr w:type="gramEnd"/>
      <w:r>
        <w:rPr>
          <w:rFonts w:ascii="Trebuchet MS" w:eastAsia="Trebuchet MS" w:hAnsi="Trebuchet MS" w:cs="Trebuchet MS"/>
          <w:color w:val="0D0D0D"/>
          <w:spacing w:val="34"/>
        </w:rPr>
        <w:t xml:space="preserve"> </w:t>
      </w:r>
      <w:r>
        <w:rPr>
          <w:rFonts w:ascii="Trebuchet MS" w:eastAsia="Trebuchet MS" w:hAnsi="Trebuchet MS" w:cs="Trebuchet MS"/>
          <w:color w:val="0D0D0D"/>
          <w:spacing w:val="-1"/>
        </w:rPr>
        <w:t>baz</w:t>
      </w:r>
      <w:r>
        <w:rPr>
          <w:rFonts w:ascii="Trebuchet MS" w:eastAsia="Trebuchet MS" w:hAnsi="Trebuchet MS" w:cs="Trebuchet MS"/>
          <w:color w:val="0D0D0D"/>
        </w:rPr>
        <w:t>a</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şi</w:t>
      </w:r>
      <w:r>
        <w:rPr>
          <w:rFonts w:ascii="Trebuchet MS" w:eastAsia="Trebuchet MS" w:hAnsi="Trebuchet MS" w:cs="Trebuchet MS"/>
          <w:color w:val="0D0D0D"/>
          <w:spacing w:val="31"/>
        </w:rPr>
        <w:t xml:space="preserve"> </w:t>
      </w:r>
      <w:r>
        <w:rPr>
          <w:rFonts w:ascii="Trebuchet MS" w:eastAsia="Trebuchet MS" w:hAnsi="Trebuchet MS" w:cs="Trebuchet MS"/>
          <w:color w:val="0D0D0D"/>
        </w:rPr>
        <w:t>cu</w:t>
      </w:r>
      <w:r>
        <w:rPr>
          <w:rFonts w:ascii="Trebuchet MS" w:eastAsia="Trebuchet MS" w:hAnsi="Trebuchet MS" w:cs="Trebuchet MS"/>
          <w:color w:val="0D0D0D"/>
          <w:spacing w:val="33"/>
        </w:rPr>
        <w:t xml:space="preserve"> </w:t>
      </w:r>
      <w:r>
        <w:rPr>
          <w:rFonts w:ascii="Trebuchet MS" w:eastAsia="Trebuchet MS" w:hAnsi="Trebuchet MS" w:cs="Trebuchet MS"/>
          <w:color w:val="0D0D0D"/>
          <w:spacing w:val="-1"/>
        </w:rPr>
        <w:t>respectare</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Regulamentulu</w:t>
      </w:r>
      <w:r>
        <w:rPr>
          <w:rFonts w:ascii="Trebuchet MS" w:eastAsia="Trebuchet MS" w:hAnsi="Trebuchet MS" w:cs="Trebuchet MS"/>
          <w:color w:val="0D0D0D"/>
        </w:rPr>
        <w:t xml:space="preserve">i </w:t>
      </w:r>
      <w:r>
        <w:rPr>
          <w:rFonts w:ascii="Trebuchet MS" w:eastAsia="Trebuchet MS" w:hAnsi="Trebuchet MS" w:cs="Trebuchet MS"/>
          <w:color w:val="0D0D0D"/>
          <w:spacing w:val="10"/>
        </w:rPr>
        <w:t xml:space="preserve"> </w:t>
      </w:r>
      <w:r>
        <w:rPr>
          <w:rFonts w:ascii="Trebuchet MS" w:eastAsia="Trebuchet MS" w:hAnsi="Trebuchet MS" w:cs="Trebuchet MS"/>
          <w:color w:val="0D0D0D"/>
        </w:rPr>
        <w:t>Comisiei</w:t>
      </w:r>
      <w:r>
        <w:rPr>
          <w:rFonts w:ascii="Trebuchet MS" w:eastAsia="Trebuchet MS" w:hAnsi="Trebuchet MS" w:cs="Trebuchet MS"/>
          <w:color w:val="0D0D0D"/>
          <w:spacing w:val="52"/>
        </w:rPr>
        <w:t xml:space="preserve"> </w:t>
      </w:r>
      <w:r>
        <w:rPr>
          <w:rFonts w:ascii="Trebuchet MS" w:eastAsia="Trebuchet MS" w:hAnsi="Trebuchet MS" w:cs="Trebuchet MS"/>
          <w:color w:val="0D0D0D"/>
          <w:spacing w:val="-2"/>
        </w:rPr>
        <w:t>………</w:t>
      </w:r>
      <w:r>
        <w:rPr>
          <w:rFonts w:ascii="Trebuchet MS" w:eastAsia="Trebuchet MS" w:hAnsi="Trebuchet MS" w:cs="Trebuchet MS"/>
          <w:color w:val="0D0D0D"/>
          <w:spacing w:val="-1"/>
        </w:rPr>
        <w:t>…</w:t>
      </w:r>
      <w:r>
        <w:rPr>
          <w:rFonts w:ascii="Trebuchet MS" w:eastAsia="Trebuchet MS" w:hAnsi="Trebuchet MS" w:cs="Trebuchet MS"/>
          <w:color w:val="0D0D0D"/>
        </w:rPr>
        <w:t>,</w:t>
      </w:r>
      <w:r>
        <w:rPr>
          <w:rFonts w:ascii="Trebuchet MS" w:eastAsia="Trebuchet MS" w:hAnsi="Trebuchet MS" w:cs="Trebuchet MS"/>
          <w:color w:val="0D0D0D"/>
          <w:spacing w:val="47"/>
        </w:rPr>
        <w:t xml:space="preserve"> </w:t>
      </w:r>
      <w:r>
        <w:rPr>
          <w:rFonts w:ascii="Trebuchet MS" w:eastAsia="Trebuchet MS" w:hAnsi="Trebuchet MS" w:cs="Trebuchet MS"/>
          <w:color w:val="0D0D0D"/>
        </w:rPr>
        <w:t>precum</w:t>
      </w:r>
      <w:r>
        <w:rPr>
          <w:rFonts w:ascii="Trebuchet MS" w:eastAsia="Trebuchet MS" w:hAnsi="Trebuchet MS" w:cs="Trebuchet MS"/>
          <w:color w:val="0D0D0D"/>
          <w:spacing w:val="46"/>
        </w:rPr>
        <w:t xml:space="preserve"> </w:t>
      </w:r>
      <w:r>
        <w:rPr>
          <w:rFonts w:ascii="Trebuchet MS" w:eastAsia="Trebuchet MS" w:hAnsi="Trebuchet MS" w:cs="Trebuchet MS"/>
          <w:color w:val="0D0D0D"/>
        </w:rPr>
        <w:t>și</w:t>
      </w:r>
      <w:r>
        <w:rPr>
          <w:rFonts w:ascii="Trebuchet MS" w:eastAsia="Trebuchet MS" w:hAnsi="Trebuchet MS" w:cs="Trebuchet MS"/>
          <w:color w:val="0D0D0D"/>
          <w:spacing w:val="33"/>
        </w:rPr>
        <w:t xml:space="preserve"> </w:t>
      </w:r>
      <w:r>
        <w:rPr>
          <w:rFonts w:ascii="Trebuchet MS" w:eastAsia="Trebuchet MS" w:hAnsi="Trebuchet MS" w:cs="Trebuchet MS"/>
          <w:color w:val="0D0D0D"/>
          <w:w w:val="103"/>
        </w:rPr>
        <w:t xml:space="preserve">a </w:t>
      </w:r>
      <w:r>
        <w:rPr>
          <w:rFonts w:ascii="Trebuchet MS" w:eastAsia="Trebuchet MS" w:hAnsi="Trebuchet MS" w:cs="Trebuchet MS"/>
          <w:color w:val="0D0D0D"/>
          <w:spacing w:val="-1"/>
        </w:rPr>
        <w:t>Ordinulu</w:t>
      </w:r>
      <w:r>
        <w:rPr>
          <w:rFonts w:ascii="Trebuchet MS" w:eastAsia="Trebuchet MS" w:hAnsi="Trebuchet MS" w:cs="Trebuchet MS"/>
          <w:color w:val="0D0D0D"/>
        </w:rPr>
        <w:t>i</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ministrulu</w:t>
      </w:r>
      <w:r>
        <w:rPr>
          <w:rFonts w:ascii="Trebuchet MS" w:eastAsia="Trebuchet MS" w:hAnsi="Trebuchet MS" w:cs="Trebuchet MS"/>
          <w:color w:val="0D0D0D"/>
        </w:rPr>
        <w:t>i</w:t>
      </w:r>
      <w:r>
        <w:rPr>
          <w:rFonts w:ascii="Trebuchet MS" w:eastAsia="Trebuchet MS" w:hAnsi="Trebuchet MS" w:cs="Trebuchet MS"/>
          <w:color w:val="0D0D0D"/>
          <w:spacing w:val="22"/>
        </w:rPr>
        <w:t xml:space="preserve"> </w:t>
      </w:r>
      <w:r>
        <w:rPr>
          <w:rFonts w:ascii="Trebuchet MS" w:eastAsia="Trebuchet MS" w:hAnsi="Trebuchet MS" w:cs="Trebuchet MS"/>
          <w:color w:val="0D0D0D"/>
          <w:spacing w:val="-1"/>
        </w:rPr>
        <w:t>(s</w:t>
      </w:r>
      <w:r>
        <w:rPr>
          <w:rFonts w:ascii="Trebuchet MS" w:eastAsia="Trebuchet MS" w:hAnsi="Trebuchet MS" w:cs="Trebuchet MS"/>
          <w:color w:val="0D0D0D"/>
        </w:rPr>
        <w:t>e</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v</w:t>
      </w:r>
      <w:r>
        <w:rPr>
          <w:rFonts w:ascii="Trebuchet MS" w:eastAsia="Trebuchet MS" w:hAnsi="Trebuchet MS" w:cs="Trebuchet MS"/>
          <w:color w:val="0D0D0D"/>
        </w:rPr>
        <w:t>a</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trec</w:t>
      </w:r>
      <w:r>
        <w:rPr>
          <w:rFonts w:ascii="Trebuchet MS" w:eastAsia="Trebuchet MS" w:hAnsi="Trebuchet MS" w:cs="Trebuchet MS"/>
          <w:color w:val="0D0D0D"/>
        </w:rPr>
        <w:t>e</w:t>
      </w:r>
      <w:r>
        <w:rPr>
          <w:rFonts w:ascii="Trebuchet MS" w:eastAsia="Trebuchet MS" w:hAnsi="Trebuchet MS" w:cs="Trebuchet MS"/>
          <w:color w:val="0D0D0D"/>
          <w:spacing w:val="11"/>
        </w:rPr>
        <w:t xml:space="preserve"> </w:t>
      </w:r>
      <w:r>
        <w:rPr>
          <w:rFonts w:ascii="Trebuchet MS" w:eastAsia="Trebuchet MS" w:hAnsi="Trebuchet MS" w:cs="Trebuchet MS"/>
          <w:color w:val="0D0D0D"/>
          <w:spacing w:val="-1"/>
        </w:rPr>
        <w:t>tipu</w:t>
      </w:r>
      <w:r>
        <w:rPr>
          <w:rFonts w:ascii="Trebuchet MS" w:eastAsia="Trebuchet MS" w:hAnsi="Trebuchet MS" w:cs="Trebuchet MS"/>
          <w:color w:val="0D0D0D"/>
        </w:rPr>
        <w:t>l</w:t>
      </w:r>
      <w:r>
        <w:rPr>
          <w:rFonts w:ascii="Trebuchet MS" w:eastAsia="Trebuchet MS" w:hAnsi="Trebuchet MS" w:cs="Trebuchet MS"/>
          <w:color w:val="0D0D0D"/>
          <w:spacing w:val="9"/>
        </w:rPr>
        <w:t xml:space="preserve"> </w:t>
      </w:r>
      <w:r>
        <w:rPr>
          <w:rFonts w:ascii="Trebuchet MS" w:eastAsia="Trebuchet MS" w:hAnsi="Trebuchet MS" w:cs="Trebuchet MS"/>
          <w:color w:val="0D0D0D"/>
          <w:spacing w:val="-1"/>
        </w:rPr>
        <w:t>d</w:t>
      </w:r>
      <w:r>
        <w:rPr>
          <w:rFonts w:ascii="Trebuchet MS" w:eastAsia="Trebuchet MS" w:hAnsi="Trebuchet MS" w:cs="Trebuchet MS"/>
          <w:color w:val="0D0D0D"/>
        </w:rPr>
        <w:t>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ac</w:t>
      </w:r>
      <w:r>
        <w:rPr>
          <w:rFonts w:ascii="Trebuchet MS" w:eastAsia="Trebuchet MS" w:hAnsi="Trebuchet MS" w:cs="Trebuchet MS"/>
          <w:color w:val="0D0D0D"/>
        </w:rPr>
        <w:t>t</w:t>
      </w:r>
      <w:r>
        <w:rPr>
          <w:rFonts w:ascii="Trebuchet MS" w:eastAsia="Trebuchet MS" w:hAnsi="Trebuchet MS" w:cs="Trebuchet MS"/>
          <w:color w:val="0D0D0D"/>
          <w:spacing w:val="5"/>
        </w:rPr>
        <w:t xml:space="preserve"> </w:t>
      </w:r>
      <w:r>
        <w:rPr>
          <w:rFonts w:ascii="Trebuchet MS" w:eastAsia="Trebuchet MS" w:hAnsi="Trebuchet MS" w:cs="Trebuchet MS"/>
          <w:color w:val="0D0D0D"/>
          <w:spacing w:val="-1"/>
        </w:rPr>
        <w:t>normati</w:t>
      </w:r>
      <w:r>
        <w:rPr>
          <w:rFonts w:ascii="Trebuchet MS" w:eastAsia="Trebuchet MS" w:hAnsi="Trebuchet MS" w:cs="Trebuchet MS"/>
          <w:color w:val="0D0D0D"/>
        </w:rPr>
        <w:t>v</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rPr>
        <w:t>pri</w:t>
      </w:r>
      <w:r>
        <w:rPr>
          <w:rFonts w:ascii="Trebuchet MS" w:eastAsia="Trebuchet MS" w:hAnsi="Trebuchet MS" w:cs="Trebuchet MS"/>
          <w:color w:val="0D0D0D"/>
        </w:rPr>
        <w:t>n</w:t>
      </w:r>
      <w:r>
        <w:rPr>
          <w:rFonts w:ascii="Trebuchet MS" w:eastAsia="Trebuchet MS" w:hAnsi="Trebuchet MS" w:cs="Trebuchet MS"/>
          <w:color w:val="0D0D0D"/>
          <w:spacing w:val="2"/>
        </w:rPr>
        <w:t xml:space="preserve"> </w:t>
      </w:r>
      <w:r>
        <w:rPr>
          <w:rFonts w:ascii="Trebuchet MS" w:eastAsia="Trebuchet MS" w:hAnsi="Trebuchet MS" w:cs="Trebuchet MS"/>
          <w:color w:val="0D0D0D"/>
        </w:rPr>
        <w:t>care</w:t>
      </w:r>
      <w:r>
        <w:rPr>
          <w:rFonts w:ascii="Trebuchet MS" w:eastAsia="Trebuchet MS" w:hAnsi="Trebuchet MS" w:cs="Trebuchet MS"/>
          <w:color w:val="0D0D0D"/>
          <w:spacing w:val="6"/>
        </w:rPr>
        <w:t xml:space="preserve"> </w:t>
      </w:r>
      <w:r>
        <w:rPr>
          <w:rFonts w:ascii="Trebuchet MS" w:eastAsia="Trebuchet MS" w:hAnsi="Trebuchet MS" w:cs="Trebuchet MS"/>
          <w:color w:val="0D0D0D"/>
        </w:rPr>
        <w:t xml:space="preserve">a </w:t>
      </w:r>
      <w:r>
        <w:rPr>
          <w:rFonts w:ascii="Trebuchet MS" w:eastAsia="Trebuchet MS" w:hAnsi="Trebuchet MS" w:cs="Trebuchet MS"/>
          <w:color w:val="0D0D0D"/>
          <w:spacing w:val="-1"/>
        </w:rPr>
        <w:t>fos</w:t>
      </w:r>
      <w:r>
        <w:rPr>
          <w:rFonts w:ascii="Trebuchet MS" w:eastAsia="Trebuchet MS" w:hAnsi="Trebuchet MS" w:cs="Trebuchet MS"/>
          <w:color w:val="0D0D0D"/>
        </w:rPr>
        <w:t>t</w:t>
      </w:r>
      <w:r>
        <w:rPr>
          <w:rFonts w:ascii="Trebuchet MS" w:eastAsia="Trebuchet MS" w:hAnsi="Trebuchet MS" w:cs="Trebuchet MS"/>
          <w:color w:val="0D0D0D"/>
          <w:spacing w:val="7"/>
        </w:rPr>
        <w:t xml:space="preserve"> </w:t>
      </w:r>
      <w:r>
        <w:rPr>
          <w:rFonts w:ascii="Trebuchet MS" w:eastAsia="Trebuchet MS" w:hAnsi="Trebuchet MS" w:cs="Trebuchet MS"/>
          <w:color w:val="0D0D0D"/>
          <w:spacing w:val="-1"/>
        </w:rPr>
        <w:t>aprobat</w:t>
      </w:r>
      <w:r>
        <w:rPr>
          <w:rFonts w:ascii="Trebuchet MS" w:eastAsia="Trebuchet MS" w:hAnsi="Trebuchet MS" w:cs="Trebuchet MS"/>
          <w:color w:val="0D0D0D"/>
        </w:rPr>
        <w:t>a</w:t>
      </w:r>
      <w:r>
        <w:rPr>
          <w:rFonts w:ascii="Trebuchet MS" w:eastAsia="Trebuchet MS" w:hAnsi="Trebuchet MS" w:cs="Trebuchet MS"/>
          <w:color w:val="0D0D0D"/>
          <w:spacing w:val="21"/>
        </w:rPr>
        <w:t xml:space="preserve"> </w:t>
      </w:r>
      <w:r>
        <w:rPr>
          <w:rFonts w:ascii="Trebuchet MS" w:eastAsia="Trebuchet MS" w:hAnsi="Trebuchet MS" w:cs="Trebuchet MS"/>
          <w:color w:val="0D0D0D"/>
          <w:spacing w:val="-1"/>
          <w:w w:val="103"/>
        </w:rPr>
        <w:t>schema</w:t>
      </w:r>
      <w:r>
        <w:rPr>
          <w:rFonts w:ascii="Trebuchet MS" w:eastAsia="Trebuchet MS" w:hAnsi="Trebuchet MS" w:cs="Trebuchet MS"/>
          <w:color w:val="0D0D0D"/>
          <w:spacing w:val="1"/>
          <w:w w:val="103"/>
        </w:rPr>
        <w:t>)</w:t>
      </w:r>
      <w:r>
        <w:rPr>
          <w:rFonts w:ascii="Trebuchet MS" w:eastAsia="Trebuchet MS" w:hAnsi="Trebuchet MS" w:cs="Trebuchet MS"/>
          <w:color w:val="0D0D0D"/>
          <w:spacing w:val="-1"/>
          <w:w w:val="103"/>
        </w:rPr>
        <w:t xml:space="preserve">…… </w:t>
      </w:r>
      <w:r>
        <w:rPr>
          <w:rFonts w:ascii="Trebuchet MS" w:eastAsia="Trebuchet MS" w:hAnsi="Trebuchet MS" w:cs="Trebuchet MS"/>
          <w:color w:val="0D0D0D"/>
          <w:spacing w:val="-2"/>
        </w:rPr>
        <w:t>pr</w:t>
      </w:r>
      <w:r>
        <w:rPr>
          <w:rFonts w:ascii="Trebuchet MS" w:eastAsia="Trebuchet MS" w:hAnsi="Trebuchet MS" w:cs="Trebuchet MS"/>
          <w:color w:val="0D0D0D"/>
          <w:spacing w:val="3"/>
        </w:rPr>
        <w:t>i</w:t>
      </w:r>
      <w:r>
        <w:rPr>
          <w:rFonts w:ascii="Trebuchet MS" w:eastAsia="Trebuchet MS" w:hAnsi="Trebuchet MS" w:cs="Trebuchet MS"/>
          <w:color w:val="0D0D0D"/>
        </w:rPr>
        <w:t>vind</w:t>
      </w:r>
      <w:r>
        <w:rPr>
          <w:rFonts w:ascii="Trebuchet MS" w:eastAsia="Trebuchet MS" w:hAnsi="Trebuchet MS" w:cs="Trebuchet MS"/>
          <w:color w:val="0D0D0D"/>
          <w:spacing w:val="21"/>
        </w:rPr>
        <w:t xml:space="preserve"> </w:t>
      </w:r>
      <w:r>
        <w:rPr>
          <w:rFonts w:ascii="Trebuchet MS" w:eastAsia="Trebuchet MS" w:hAnsi="Trebuchet MS" w:cs="Trebuchet MS"/>
          <w:color w:val="0D0D0D"/>
        </w:rPr>
        <w:t>aprobarea</w:t>
      </w:r>
      <w:r>
        <w:rPr>
          <w:rFonts w:ascii="Trebuchet MS" w:eastAsia="Trebuchet MS" w:hAnsi="Trebuchet MS" w:cs="Trebuchet MS"/>
          <w:color w:val="0D0D0D"/>
          <w:spacing w:val="29"/>
        </w:rPr>
        <w:t xml:space="preserve"> </w:t>
      </w:r>
      <w:r>
        <w:rPr>
          <w:rFonts w:ascii="Trebuchet MS" w:eastAsia="Trebuchet MS" w:hAnsi="Trebuchet MS" w:cs="Trebuchet MS"/>
          <w:color w:val="0D0D0D"/>
        </w:rPr>
        <w:t>schemei</w:t>
      </w:r>
      <w:r>
        <w:rPr>
          <w:rFonts w:ascii="Trebuchet MS" w:eastAsia="Trebuchet MS" w:hAnsi="Trebuchet MS" w:cs="Trebuchet MS"/>
          <w:color w:val="0D0D0D"/>
          <w:spacing w:val="24"/>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ajutor</w:t>
      </w:r>
      <w:r>
        <w:rPr>
          <w:rFonts w:ascii="Trebuchet MS" w:eastAsia="Trebuchet MS" w:hAnsi="Trebuchet MS" w:cs="Trebuchet MS"/>
          <w:color w:val="0D0D0D"/>
          <w:spacing w:val="19"/>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9"/>
        </w:rPr>
        <w:t xml:space="preserve"> </w:t>
      </w:r>
      <w:r>
        <w:rPr>
          <w:rFonts w:ascii="Trebuchet MS" w:eastAsia="Trebuchet MS" w:hAnsi="Trebuchet MS" w:cs="Trebuchet MS"/>
          <w:color w:val="0D0D0D"/>
        </w:rPr>
        <w:t>minimis</w:t>
      </w:r>
      <w:r>
        <w:rPr>
          <w:rFonts w:ascii="Trebuchet MS" w:eastAsia="Trebuchet MS" w:hAnsi="Trebuchet MS" w:cs="Trebuchet MS"/>
          <w:color w:val="0D0D0D"/>
          <w:spacing w:val="-1"/>
        </w:rPr>
        <w:t>/sta</w:t>
      </w:r>
      <w:r>
        <w:rPr>
          <w:rFonts w:ascii="Trebuchet MS" w:eastAsia="Trebuchet MS" w:hAnsi="Trebuchet MS" w:cs="Trebuchet MS"/>
          <w:color w:val="0D0D0D"/>
        </w:rPr>
        <w:t>t</w:t>
      </w:r>
      <w:r>
        <w:rPr>
          <w:rFonts w:ascii="Trebuchet MS" w:eastAsia="Trebuchet MS" w:hAnsi="Trebuchet MS" w:cs="Trebuchet MS"/>
          <w:color w:val="0D0D0D"/>
          <w:spacing w:val="36"/>
        </w:rPr>
        <w:t xml:space="preserve"> </w:t>
      </w:r>
      <w:r>
        <w:rPr>
          <w:rFonts w:ascii="Trebuchet MS" w:eastAsia="Trebuchet MS" w:hAnsi="Trebuchet MS" w:cs="Trebuchet MS"/>
          <w:color w:val="0D0D0D"/>
          <w:w w:val="103"/>
        </w:rPr>
        <w:t>pentru</w:t>
      </w:r>
      <w:r>
        <w:rPr>
          <w:rFonts w:ascii="Trebuchet MS" w:eastAsia="Trebuchet MS" w:hAnsi="Trebuchet MS" w:cs="Trebuchet MS"/>
          <w:color w:val="0D0D0D"/>
          <w:spacing w:val="-1"/>
          <w:w w:val="103"/>
        </w:rPr>
        <w:t>……</w:t>
      </w:r>
    </w:p>
    <w:p w:rsidR="000B3971" w:rsidRDefault="000B3971">
      <w:pPr>
        <w:spacing w:before="5" w:line="100" w:lineRule="exact"/>
        <w:rPr>
          <w:sz w:val="11"/>
          <w:szCs w:val="11"/>
        </w:rPr>
      </w:pPr>
    </w:p>
    <w:p w:rsidR="000B3971" w:rsidRDefault="0099349E">
      <w:pPr>
        <w:spacing w:line="247" w:lineRule="auto"/>
        <w:ind w:left="133" w:right="105"/>
        <w:jc w:val="both"/>
        <w:rPr>
          <w:rFonts w:ascii="Trebuchet MS" w:eastAsia="Trebuchet MS" w:hAnsi="Trebuchet MS" w:cs="Trebuchet MS"/>
        </w:rPr>
      </w:pPr>
      <w:r>
        <w:rPr>
          <w:rFonts w:ascii="Trebuchet MS" w:eastAsia="Trebuchet MS" w:hAnsi="Trebuchet MS" w:cs="Trebuchet MS"/>
          <w:color w:val="0D0D0D"/>
        </w:rPr>
        <w:t>(2)</w:t>
      </w:r>
      <w:r>
        <w:rPr>
          <w:rFonts w:ascii="Trebuchet MS" w:eastAsia="Trebuchet MS" w:hAnsi="Trebuchet MS" w:cs="Trebuchet MS"/>
          <w:color w:val="0D0D0D"/>
          <w:spacing w:val="38"/>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3"/>
        </w:rPr>
        <w:t xml:space="preserve"> </w:t>
      </w:r>
      <w:r>
        <w:rPr>
          <w:rFonts w:ascii="Trebuchet MS" w:eastAsia="Trebuchet MS" w:hAnsi="Trebuchet MS" w:cs="Trebuchet MS"/>
          <w:color w:val="0D0D0D"/>
          <w:spacing w:val="-3"/>
        </w:rPr>
        <w:t>a</w:t>
      </w:r>
      <w:r>
        <w:rPr>
          <w:rFonts w:ascii="Trebuchet MS" w:eastAsia="Trebuchet MS" w:hAnsi="Trebuchet MS" w:cs="Trebuchet MS"/>
          <w:color w:val="0D0D0D"/>
          <w:spacing w:val="3"/>
        </w:rPr>
        <w:t>c</w:t>
      </w:r>
      <w:r>
        <w:rPr>
          <w:rFonts w:ascii="Trebuchet MS" w:eastAsia="Trebuchet MS" w:hAnsi="Trebuchet MS" w:cs="Trebuchet MS"/>
          <w:color w:val="0D0D0D"/>
          <w:spacing w:val="-1"/>
        </w:rPr>
        <w:t>ordări</w:t>
      </w:r>
      <w:r>
        <w:rPr>
          <w:rFonts w:ascii="Trebuchet MS" w:eastAsia="Trebuchet MS" w:hAnsi="Trebuchet MS" w:cs="Trebuchet MS"/>
          <w:color w:val="0D0D0D"/>
        </w:rPr>
        <w:t>i</w:t>
      </w:r>
      <w:r>
        <w:rPr>
          <w:rFonts w:ascii="Trebuchet MS" w:eastAsia="Trebuchet MS" w:hAnsi="Trebuchet MS" w:cs="Trebuchet MS"/>
          <w:color w:val="0D0D0D"/>
          <w:spacing w:val="56"/>
        </w:rPr>
        <w:t xml:space="preserve"> </w:t>
      </w:r>
      <w:r>
        <w:rPr>
          <w:rFonts w:ascii="Trebuchet MS" w:eastAsia="Trebuchet MS" w:hAnsi="Trebuchet MS" w:cs="Trebuchet MS"/>
          <w:color w:val="0D0D0D"/>
        </w:rPr>
        <w:t>ajutorului</w:t>
      </w:r>
      <w:r>
        <w:rPr>
          <w:rFonts w:ascii="Trebuchet MS" w:eastAsia="Trebuchet MS" w:hAnsi="Trebuchet MS" w:cs="Trebuchet MS"/>
          <w:color w:val="0D0D0D"/>
          <w:spacing w:val="57"/>
        </w:rPr>
        <w:t xml:space="preserve"> </w:t>
      </w:r>
      <w:r>
        <w:rPr>
          <w:rFonts w:ascii="Trebuchet MS" w:eastAsia="Trebuchet MS" w:hAnsi="Trebuchet MS" w:cs="Trebuchet MS"/>
          <w:color w:val="0D0D0D"/>
          <w:spacing w:val="-2"/>
        </w:rPr>
        <w:t>d</w:t>
      </w:r>
      <w:r>
        <w:rPr>
          <w:rFonts w:ascii="Trebuchet MS" w:eastAsia="Trebuchet MS" w:hAnsi="Trebuchet MS" w:cs="Trebuchet MS"/>
          <w:color w:val="0D0D0D"/>
        </w:rPr>
        <w:t>e</w:t>
      </w:r>
      <w:r>
        <w:rPr>
          <w:rFonts w:ascii="Trebuchet MS" w:eastAsia="Trebuchet MS" w:hAnsi="Trebuchet MS" w:cs="Trebuchet MS"/>
          <w:color w:val="0D0D0D"/>
          <w:spacing w:val="38"/>
        </w:rPr>
        <w:t xml:space="preserve"> </w:t>
      </w:r>
      <w:r>
        <w:rPr>
          <w:rFonts w:ascii="Trebuchet MS" w:eastAsia="Trebuchet MS" w:hAnsi="Trebuchet MS" w:cs="Trebuchet MS"/>
          <w:color w:val="0D0D0D"/>
        </w:rPr>
        <w:t>minimis</w:t>
      </w:r>
      <w:r>
        <w:rPr>
          <w:rFonts w:ascii="Trebuchet MS" w:eastAsia="Trebuchet MS" w:hAnsi="Trebuchet MS" w:cs="Trebuchet MS"/>
          <w:color w:val="0D0D0D"/>
          <w:spacing w:val="49"/>
        </w:rPr>
        <w:t xml:space="preserve"> </w:t>
      </w:r>
      <w:r>
        <w:rPr>
          <w:rFonts w:ascii="Trebuchet MS" w:eastAsia="Trebuchet MS" w:hAnsi="Trebuchet MS" w:cs="Trebuchet MS"/>
          <w:color w:val="0D0D0D"/>
        </w:rPr>
        <w:t>este</w:t>
      </w:r>
      <w:r>
        <w:rPr>
          <w:rFonts w:ascii="Trebuchet MS" w:eastAsia="Trebuchet MS" w:hAnsi="Trebuchet MS" w:cs="Trebuchet MS"/>
          <w:color w:val="0D0D0D"/>
          <w:spacing w:val="42"/>
        </w:rPr>
        <w:t xml:space="preserve"> </w:t>
      </w:r>
      <w:r>
        <w:rPr>
          <w:rFonts w:ascii="Trebuchet MS" w:eastAsia="Trebuchet MS" w:hAnsi="Trebuchet MS" w:cs="Trebuchet MS"/>
          <w:color w:val="0D0D0D"/>
          <w:spacing w:val="-1"/>
        </w:rPr>
        <w:t>dat</w:t>
      </w:r>
      <w:r>
        <w:rPr>
          <w:rFonts w:ascii="Trebuchet MS" w:eastAsia="Trebuchet MS" w:hAnsi="Trebuchet MS" w:cs="Trebuchet MS"/>
          <w:color w:val="0D0D0D"/>
        </w:rPr>
        <w:t>a</w:t>
      </w:r>
      <w:r>
        <w:rPr>
          <w:rFonts w:ascii="Trebuchet MS" w:eastAsia="Trebuchet MS" w:hAnsi="Trebuchet MS" w:cs="Trebuchet MS"/>
          <w:color w:val="0D0D0D"/>
          <w:spacing w:val="44"/>
        </w:rPr>
        <w:t xml:space="preserve"> </w:t>
      </w:r>
      <w:r>
        <w:rPr>
          <w:rFonts w:ascii="Trebuchet MS" w:eastAsia="Trebuchet MS" w:hAnsi="Trebuchet MS" w:cs="Trebuchet MS"/>
          <w:color w:val="0D0D0D"/>
          <w:spacing w:val="-1"/>
        </w:rPr>
        <w:t>l</w:t>
      </w:r>
      <w:r>
        <w:rPr>
          <w:rFonts w:ascii="Trebuchet MS" w:eastAsia="Trebuchet MS" w:hAnsi="Trebuchet MS" w:cs="Trebuchet MS"/>
          <w:color w:val="0D0D0D"/>
        </w:rPr>
        <w:t>a</w:t>
      </w:r>
      <w:r>
        <w:rPr>
          <w:rFonts w:ascii="Trebuchet MS" w:eastAsia="Trebuchet MS" w:hAnsi="Trebuchet MS" w:cs="Trebuchet MS"/>
          <w:color w:val="0D0D0D"/>
          <w:spacing w:val="36"/>
        </w:rPr>
        <w:t xml:space="preserve"> </w:t>
      </w:r>
      <w:r>
        <w:rPr>
          <w:rFonts w:ascii="Trebuchet MS" w:eastAsia="Trebuchet MS" w:hAnsi="Trebuchet MS" w:cs="Trebuchet MS"/>
          <w:color w:val="0D0D0D"/>
          <w:spacing w:val="-1"/>
        </w:rPr>
        <w:t>car</w:t>
      </w:r>
      <w:r>
        <w:rPr>
          <w:rFonts w:ascii="Trebuchet MS" w:eastAsia="Trebuchet MS" w:hAnsi="Trebuchet MS" w:cs="Trebuchet MS"/>
          <w:color w:val="0D0D0D"/>
        </w:rPr>
        <w:t>e</w:t>
      </w:r>
      <w:r>
        <w:rPr>
          <w:rFonts w:ascii="Trebuchet MS" w:eastAsia="Trebuchet MS" w:hAnsi="Trebuchet MS" w:cs="Trebuchet MS"/>
          <w:color w:val="0D0D0D"/>
          <w:spacing w:val="41"/>
        </w:rPr>
        <w:t xml:space="preserve"> </w:t>
      </w:r>
      <w:r>
        <w:rPr>
          <w:rFonts w:ascii="Trebuchet MS" w:eastAsia="Trebuchet MS" w:hAnsi="Trebuchet MS" w:cs="Trebuchet MS"/>
          <w:color w:val="0D0D0D"/>
        </w:rPr>
        <w:t>intră</w:t>
      </w:r>
      <w:r>
        <w:rPr>
          <w:rFonts w:ascii="Trebuchet MS" w:eastAsia="Trebuchet MS" w:hAnsi="Trebuchet MS" w:cs="Trebuchet MS"/>
          <w:color w:val="0D0D0D"/>
          <w:spacing w:val="41"/>
        </w:rPr>
        <w:t xml:space="preserve"> </w:t>
      </w:r>
      <w:r>
        <w:rPr>
          <w:rFonts w:ascii="Trebuchet MS" w:eastAsia="Trebuchet MS" w:hAnsi="Trebuchet MS" w:cs="Trebuchet MS"/>
          <w:color w:val="0D0D0D"/>
          <w:spacing w:val="3"/>
        </w:rPr>
        <w:t>î</w:t>
      </w:r>
      <w:r>
        <w:rPr>
          <w:rFonts w:ascii="Trebuchet MS" w:eastAsia="Trebuchet MS" w:hAnsi="Trebuchet MS" w:cs="Trebuchet MS"/>
          <w:color w:val="0D0D0D"/>
        </w:rPr>
        <w:t>n</w:t>
      </w:r>
      <w:r>
        <w:rPr>
          <w:rFonts w:ascii="Trebuchet MS" w:eastAsia="Trebuchet MS" w:hAnsi="Trebuchet MS" w:cs="Trebuchet MS"/>
          <w:color w:val="0D0D0D"/>
          <w:spacing w:val="32"/>
        </w:rPr>
        <w:t xml:space="preserve"> </w:t>
      </w:r>
      <w:r>
        <w:rPr>
          <w:rFonts w:ascii="Trebuchet MS" w:eastAsia="Trebuchet MS" w:hAnsi="Trebuchet MS" w:cs="Trebuchet MS"/>
          <w:color w:val="0D0D0D"/>
          <w:spacing w:val="-3"/>
        </w:rPr>
        <w:t>v</w:t>
      </w:r>
      <w:r>
        <w:rPr>
          <w:rFonts w:ascii="Trebuchet MS" w:eastAsia="Trebuchet MS" w:hAnsi="Trebuchet MS" w:cs="Trebuchet MS"/>
          <w:color w:val="0D0D0D"/>
          <w:spacing w:val="3"/>
        </w:rPr>
        <w:t>i</w:t>
      </w:r>
      <w:r>
        <w:rPr>
          <w:rFonts w:ascii="Trebuchet MS" w:eastAsia="Trebuchet MS" w:hAnsi="Trebuchet MS" w:cs="Trebuchet MS"/>
          <w:color w:val="0D0D0D"/>
          <w:spacing w:val="-3"/>
        </w:rPr>
        <w:t>g</w:t>
      </w:r>
      <w:r>
        <w:rPr>
          <w:rFonts w:ascii="Trebuchet MS" w:eastAsia="Trebuchet MS" w:hAnsi="Trebuchet MS" w:cs="Trebuchet MS"/>
          <w:color w:val="0D0D0D"/>
          <w:spacing w:val="-1"/>
        </w:rPr>
        <w:t>oar</w:t>
      </w:r>
      <w:r>
        <w:rPr>
          <w:rFonts w:ascii="Trebuchet MS" w:eastAsia="Trebuchet MS" w:hAnsi="Trebuchet MS" w:cs="Trebuchet MS"/>
          <w:color w:val="0D0D0D"/>
        </w:rPr>
        <w:t>e</w:t>
      </w:r>
      <w:r>
        <w:rPr>
          <w:rFonts w:ascii="Trebuchet MS" w:eastAsia="Trebuchet MS" w:hAnsi="Trebuchet MS" w:cs="Trebuchet MS"/>
          <w:color w:val="0D0D0D"/>
          <w:spacing w:val="53"/>
        </w:rPr>
        <w:t xml:space="preserve"> </w:t>
      </w:r>
      <w:proofErr w:type="gramStart"/>
      <w:r>
        <w:rPr>
          <w:rFonts w:ascii="Trebuchet MS" w:eastAsia="Trebuchet MS" w:hAnsi="Trebuchet MS" w:cs="Trebuchet MS"/>
          <w:color w:val="0D0D0D"/>
          <w:spacing w:val="-1"/>
        </w:rPr>
        <w:t>contractu</w:t>
      </w:r>
      <w:r>
        <w:rPr>
          <w:rFonts w:ascii="Trebuchet MS" w:eastAsia="Trebuchet MS" w:hAnsi="Trebuchet MS" w:cs="Trebuchet MS"/>
          <w:color w:val="0D0D0D"/>
        </w:rPr>
        <w:t xml:space="preserve">l  </w:t>
      </w:r>
      <w:r>
        <w:rPr>
          <w:rFonts w:ascii="Trebuchet MS" w:eastAsia="Trebuchet MS" w:hAnsi="Trebuchet MS" w:cs="Trebuchet MS"/>
          <w:color w:val="0D0D0D"/>
          <w:w w:val="103"/>
        </w:rPr>
        <w:t>de</w:t>
      </w:r>
      <w:proofErr w:type="gramEnd"/>
      <w:r>
        <w:rPr>
          <w:rFonts w:ascii="Trebuchet MS" w:eastAsia="Trebuchet MS" w:hAnsi="Trebuchet MS" w:cs="Trebuchet MS"/>
          <w:color w:val="0D0D0D"/>
          <w:w w:val="103"/>
        </w:rPr>
        <w:t xml:space="preserve"> </w:t>
      </w:r>
      <w:r>
        <w:rPr>
          <w:rFonts w:ascii="Trebuchet MS" w:eastAsia="Trebuchet MS" w:hAnsi="Trebuchet MS" w:cs="Trebuchet MS"/>
          <w:color w:val="0D0D0D"/>
        </w:rPr>
        <w:t>fina</w:t>
      </w:r>
      <w:r>
        <w:rPr>
          <w:rFonts w:ascii="Trebuchet MS" w:eastAsia="Trebuchet MS" w:hAnsi="Trebuchet MS" w:cs="Trebuchet MS"/>
          <w:color w:val="0D0D0D"/>
          <w:spacing w:val="-1"/>
        </w:rPr>
        <w:t>nțare</w:t>
      </w:r>
      <w:r>
        <w:rPr>
          <w:rFonts w:ascii="Trebuchet MS" w:eastAsia="Trebuchet MS" w:hAnsi="Trebuchet MS" w:cs="Trebuchet MS"/>
          <w:color w:val="0D0D0D"/>
        </w:rPr>
        <w:t>,</w:t>
      </w:r>
      <w:r>
        <w:rPr>
          <w:rFonts w:ascii="Trebuchet MS" w:eastAsia="Trebuchet MS" w:hAnsi="Trebuchet MS" w:cs="Trebuchet MS"/>
          <w:color w:val="0D0D0D"/>
          <w:spacing w:val="23"/>
        </w:rPr>
        <w:t xml:space="preserve"> </w:t>
      </w:r>
      <w:r>
        <w:rPr>
          <w:rFonts w:ascii="Trebuchet MS" w:eastAsia="Trebuchet MS" w:hAnsi="Trebuchet MS" w:cs="Trebuchet MS"/>
          <w:color w:val="0D0D0D"/>
          <w:spacing w:val="-1"/>
        </w:rPr>
        <w:t>indiferen</w:t>
      </w:r>
      <w:r>
        <w:rPr>
          <w:rFonts w:ascii="Trebuchet MS" w:eastAsia="Trebuchet MS" w:hAnsi="Trebuchet MS" w:cs="Trebuchet MS"/>
          <w:color w:val="0D0D0D"/>
        </w:rPr>
        <w:t>t</w:t>
      </w:r>
      <w:r>
        <w:rPr>
          <w:rFonts w:ascii="Trebuchet MS" w:eastAsia="Trebuchet MS" w:hAnsi="Trebuchet MS" w:cs="Trebuchet MS"/>
          <w:color w:val="0D0D0D"/>
          <w:spacing w:val="23"/>
        </w:rPr>
        <w:t xml:space="preserve"> </w:t>
      </w:r>
      <w:r>
        <w:rPr>
          <w:rFonts w:ascii="Trebuchet MS" w:eastAsia="Trebuchet MS" w:hAnsi="Trebuchet MS" w:cs="Trebuchet MS"/>
          <w:color w:val="0D0D0D"/>
        </w:rPr>
        <w:t>de</w:t>
      </w:r>
      <w:r>
        <w:rPr>
          <w:rFonts w:ascii="Trebuchet MS" w:eastAsia="Trebuchet MS" w:hAnsi="Trebuchet MS" w:cs="Trebuchet MS"/>
          <w:color w:val="0D0D0D"/>
          <w:spacing w:val="3"/>
        </w:rPr>
        <w:t xml:space="preserve"> </w:t>
      </w:r>
      <w:r>
        <w:rPr>
          <w:rFonts w:ascii="Trebuchet MS" w:eastAsia="Trebuchet MS" w:hAnsi="Trebuchet MS" w:cs="Trebuchet MS"/>
          <w:color w:val="0D0D0D"/>
          <w:spacing w:val="-1"/>
        </w:rPr>
        <w:t>momentu</w:t>
      </w:r>
      <w:r>
        <w:rPr>
          <w:rFonts w:ascii="Trebuchet MS" w:eastAsia="Trebuchet MS" w:hAnsi="Trebuchet MS" w:cs="Trebuchet MS"/>
          <w:color w:val="0D0D0D"/>
        </w:rPr>
        <w:t>l</w:t>
      </w:r>
      <w:r>
        <w:rPr>
          <w:rFonts w:ascii="Trebuchet MS" w:eastAsia="Trebuchet MS" w:hAnsi="Trebuchet MS" w:cs="Trebuchet MS"/>
          <w:color w:val="0D0D0D"/>
          <w:spacing w:val="22"/>
        </w:rPr>
        <w:t xml:space="preserve"> </w:t>
      </w:r>
      <w:r>
        <w:rPr>
          <w:rFonts w:ascii="Trebuchet MS" w:eastAsia="Trebuchet MS" w:hAnsi="Trebuchet MS" w:cs="Trebuchet MS"/>
          <w:color w:val="0D0D0D"/>
        </w:rPr>
        <w:t>efectuării</w:t>
      </w:r>
      <w:r>
        <w:rPr>
          <w:rFonts w:ascii="Trebuchet MS" w:eastAsia="Trebuchet MS" w:hAnsi="Trebuchet MS" w:cs="Trebuchet MS"/>
          <w:color w:val="0D0D0D"/>
          <w:spacing w:val="20"/>
        </w:rPr>
        <w:t xml:space="preserve"> </w:t>
      </w:r>
      <w:r>
        <w:rPr>
          <w:rFonts w:ascii="Trebuchet MS" w:eastAsia="Trebuchet MS" w:hAnsi="Trebuchet MS" w:cs="Trebuchet MS"/>
          <w:color w:val="0D0D0D"/>
          <w:spacing w:val="-1"/>
        </w:rPr>
        <w:t>plăților</w:t>
      </w:r>
      <w:r>
        <w:rPr>
          <w:rFonts w:ascii="Trebuchet MS" w:eastAsia="Trebuchet MS" w:hAnsi="Trebuchet MS" w:cs="Trebuchet MS"/>
          <w:color w:val="0D0D0D"/>
        </w:rPr>
        <w:t>/</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rambursărilo</w:t>
      </w:r>
      <w:r>
        <w:rPr>
          <w:rFonts w:ascii="Trebuchet MS" w:eastAsia="Trebuchet MS" w:hAnsi="Trebuchet MS" w:cs="Trebuchet MS"/>
          <w:color w:val="0D0D0D"/>
        </w:rPr>
        <w:t>r</w:t>
      </w:r>
      <w:r>
        <w:rPr>
          <w:rFonts w:ascii="Trebuchet MS" w:eastAsia="Trebuchet MS" w:hAnsi="Trebuchet MS" w:cs="Trebuchet MS"/>
          <w:color w:val="0D0D0D"/>
          <w:spacing w:val="33"/>
        </w:rPr>
        <w:t xml:space="preserve"> </w:t>
      </w:r>
      <w:r>
        <w:rPr>
          <w:rFonts w:ascii="Trebuchet MS" w:eastAsia="Trebuchet MS" w:hAnsi="Trebuchet MS" w:cs="Trebuchet MS"/>
          <w:color w:val="0D0D0D"/>
        </w:rPr>
        <w:t>efective</w:t>
      </w:r>
      <w:r>
        <w:rPr>
          <w:rFonts w:ascii="Trebuchet MS" w:eastAsia="Trebuchet MS" w:hAnsi="Trebuchet MS" w:cs="Trebuchet MS"/>
          <w:color w:val="0D0D0D"/>
          <w:spacing w:val="18"/>
        </w:rPr>
        <w:t xml:space="preserve"> </w:t>
      </w:r>
      <w:r>
        <w:rPr>
          <w:rFonts w:ascii="Trebuchet MS" w:eastAsia="Trebuchet MS" w:hAnsi="Trebuchet MS" w:cs="Trebuchet MS"/>
          <w:color w:val="0D0D0D"/>
          <w:spacing w:val="-1"/>
        </w:rPr>
        <w:t>î</w:t>
      </w:r>
      <w:r>
        <w:rPr>
          <w:rFonts w:ascii="Trebuchet MS" w:eastAsia="Trebuchet MS" w:hAnsi="Trebuchet MS" w:cs="Trebuchet MS"/>
          <w:color w:val="0D0D0D"/>
        </w:rPr>
        <w:t xml:space="preserve">n </w:t>
      </w:r>
      <w:r>
        <w:rPr>
          <w:rFonts w:ascii="Trebuchet MS" w:eastAsia="Trebuchet MS" w:hAnsi="Trebuchet MS" w:cs="Trebuchet MS"/>
          <w:color w:val="0D0D0D"/>
          <w:w w:val="103"/>
        </w:rPr>
        <w:t xml:space="preserve">cadrul </w:t>
      </w:r>
      <w:r>
        <w:rPr>
          <w:rFonts w:ascii="Trebuchet MS" w:eastAsia="Trebuchet MS" w:hAnsi="Trebuchet MS" w:cs="Trebuchet MS"/>
          <w:color w:val="0D0D0D"/>
          <w:spacing w:val="-2"/>
          <w:w w:val="103"/>
        </w:rPr>
        <w:t>pro</w:t>
      </w:r>
      <w:r>
        <w:rPr>
          <w:rFonts w:ascii="Trebuchet MS" w:eastAsia="Trebuchet MS" w:hAnsi="Trebuchet MS" w:cs="Trebuchet MS"/>
          <w:color w:val="0D0D0D"/>
          <w:spacing w:val="3"/>
          <w:w w:val="103"/>
        </w:rPr>
        <w:t>i</w:t>
      </w:r>
      <w:r>
        <w:rPr>
          <w:rFonts w:ascii="Trebuchet MS" w:eastAsia="Trebuchet MS" w:hAnsi="Trebuchet MS" w:cs="Trebuchet MS"/>
          <w:color w:val="0D0D0D"/>
          <w:spacing w:val="-1"/>
          <w:w w:val="103"/>
        </w:rPr>
        <w:t>ectului</w:t>
      </w:r>
    </w:p>
    <w:p w:rsidR="000B3971" w:rsidRDefault="000B3971">
      <w:pPr>
        <w:spacing w:before="3" w:line="100" w:lineRule="exact"/>
        <w:rPr>
          <w:sz w:val="11"/>
          <w:szCs w:val="11"/>
        </w:rPr>
      </w:pPr>
    </w:p>
    <w:p w:rsidR="000B3971" w:rsidRDefault="006F4D50">
      <w:pPr>
        <w:spacing w:line="247" w:lineRule="auto"/>
        <w:ind w:left="133" w:right="105"/>
        <w:jc w:val="both"/>
        <w:rPr>
          <w:rFonts w:ascii="Trebuchet MS" w:eastAsia="Trebuchet MS" w:hAnsi="Trebuchet MS" w:cs="Trebuchet MS"/>
        </w:rPr>
      </w:pPr>
      <w:r>
        <w:rPr>
          <w:noProof/>
        </w:rPr>
        <mc:AlternateContent>
          <mc:Choice Requires="wpg">
            <w:drawing>
              <wp:anchor distT="0" distB="0" distL="114300" distR="114300" simplePos="0" relativeHeight="251658752" behindDoc="1" locked="0" layoutInCell="1" allowOverlap="1">
                <wp:simplePos x="0" y="0"/>
                <wp:positionH relativeFrom="page">
                  <wp:posOffset>1176655</wp:posOffset>
                </wp:positionH>
                <wp:positionV relativeFrom="page">
                  <wp:posOffset>8990330</wp:posOffset>
                </wp:positionV>
                <wp:extent cx="1718945" cy="0"/>
                <wp:effectExtent l="5080" t="8255" r="9525" b="1079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14158"/>
                          <a:chExt cx="2707" cy="0"/>
                        </a:xfrm>
                      </wpg:grpSpPr>
                      <wps:wsp>
                        <wps:cNvPr id="3" name="Freeform 3"/>
                        <wps:cNvSpPr>
                          <a:spLocks/>
                        </wps:cNvSpPr>
                        <wps:spPr bwMode="auto">
                          <a:xfrm>
                            <a:off x="1853" y="1415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6B7133C" id="Group 2" o:spid="_x0000_s1026" style="position:absolute;margin-left:92.65pt;margin-top:707.9pt;width:135.35pt;height:0;z-index:-251657728;mso-position-horizontal-relative:page;mso-position-vertical-relative:page" coordorigin="1853,1415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">
                <v:shape id="Freeform 3" o:spid="_x0000_s1027" style="position:absolute;left:1853;top:1415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" path="m,l2707,e" filled="f" strokeweight=".58pt">
                  <v:path arrowok="t" o:connecttype="custom" o:connectlocs="0,0;2707,0" o:connectangles="0,0"/>
                </v:shape>
                <w10:wrap anchorx="page" anchory="page"/>
              </v:group>
            </w:pict>
          </mc:Fallback>
        </mc:AlternateContent>
      </w:r>
      <w:r w:rsidR="0099349E">
        <w:rPr>
          <w:rFonts w:ascii="Trebuchet MS" w:eastAsia="Trebuchet MS" w:hAnsi="Trebuchet MS" w:cs="Trebuchet MS"/>
          <w:color w:val="0D0D0D"/>
          <w:spacing w:val="1"/>
        </w:rPr>
        <w:t>(</w:t>
      </w:r>
      <w:r w:rsidR="0099349E">
        <w:rPr>
          <w:rFonts w:ascii="Trebuchet MS" w:eastAsia="Trebuchet MS" w:hAnsi="Trebuchet MS" w:cs="Trebuchet MS"/>
          <w:color w:val="0D0D0D"/>
          <w:spacing w:val="-1"/>
        </w:rPr>
        <w:t>3</w:t>
      </w:r>
      <w:r w:rsidR="0099349E">
        <w:rPr>
          <w:rFonts w:ascii="Trebuchet MS" w:eastAsia="Trebuchet MS" w:hAnsi="Trebuchet MS" w:cs="Trebuchet MS"/>
          <w:color w:val="0D0D0D"/>
        </w:rPr>
        <w:t>)</w:t>
      </w:r>
      <w:r w:rsidR="0099349E">
        <w:rPr>
          <w:rFonts w:ascii="Trebuchet MS" w:eastAsia="Trebuchet MS" w:hAnsi="Trebuchet MS" w:cs="Trebuchet MS"/>
          <w:color w:val="0D0D0D"/>
          <w:spacing w:val="49"/>
        </w:rPr>
        <w:t xml:space="preserve"> </w:t>
      </w:r>
      <w:r w:rsidR="0099349E">
        <w:rPr>
          <w:rFonts w:ascii="Trebuchet MS" w:eastAsia="Trebuchet MS" w:hAnsi="Trebuchet MS" w:cs="Trebuchet MS"/>
          <w:color w:val="0D0D0D"/>
          <w:spacing w:val="-2"/>
        </w:rPr>
        <w:t>Î</w:t>
      </w:r>
      <w:r w:rsidR="0099349E">
        <w:rPr>
          <w:rFonts w:ascii="Trebuchet MS" w:eastAsia="Trebuchet MS" w:hAnsi="Trebuchet MS" w:cs="Trebuchet MS"/>
          <w:color w:val="0D0D0D"/>
        </w:rPr>
        <w:t>n</w:t>
      </w:r>
      <w:r w:rsidR="0099349E">
        <w:rPr>
          <w:rFonts w:ascii="Trebuchet MS" w:eastAsia="Trebuchet MS" w:hAnsi="Trebuchet MS" w:cs="Trebuchet MS"/>
          <w:color w:val="0D0D0D"/>
          <w:spacing w:val="46"/>
        </w:rPr>
        <w:t xml:space="preserve"> </w:t>
      </w:r>
      <w:r w:rsidR="0099349E">
        <w:rPr>
          <w:rFonts w:ascii="Trebuchet MS" w:eastAsia="Trebuchet MS" w:hAnsi="Trebuchet MS" w:cs="Trebuchet MS"/>
          <w:color w:val="0D0D0D"/>
          <w:spacing w:val="-1"/>
        </w:rPr>
        <w:t>cazu</w:t>
      </w:r>
      <w:r w:rsidR="0099349E">
        <w:rPr>
          <w:rFonts w:ascii="Trebuchet MS" w:eastAsia="Trebuchet MS" w:hAnsi="Trebuchet MS" w:cs="Trebuchet MS"/>
          <w:color w:val="0D0D0D"/>
        </w:rPr>
        <w:t>l</w:t>
      </w:r>
      <w:r w:rsidR="0099349E">
        <w:rPr>
          <w:rFonts w:ascii="Trebuchet MS" w:eastAsia="Trebuchet MS" w:hAnsi="Trebuchet MS" w:cs="Trebuchet MS"/>
          <w:color w:val="0D0D0D"/>
          <w:spacing w:val="54"/>
        </w:rPr>
        <w:t xml:space="preserve"> </w:t>
      </w:r>
      <w:proofErr w:type="gramStart"/>
      <w:r w:rsidR="0099349E">
        <w:rPr>
          <w:rFonts w:ascii="Trebuchet MS" w:eastAsia="Trebuchet MS" w:hAnsi="Trebuchet MS" w:cs="Trebuchet MS"/>
          <w:color w:val="0D0D0D"/>
        </w:rPr>
        <w:t xml:space="preserve">proiectelor </w:t>
      </w:r>
      <w:r w:rsidR="0099349E">
        <w:rPr>
          <w:rFonts w:ascii="Trebuchet MS" w:eastAsia="Trebuchet MS" w:hAnsi="Trebuchet MS" w:cs="Trebuchet MS"/>
          <w:color w:val="0D0D0D"/>
          <w:spacing w:val="10"/>
        </w:rPr>
        <w:t xml:space="preserve"> </w:t>
      </w:r>
      <w:r w:rsidR="0099349E">
        <w:rPr>
          <w:rFonts w:ascii="Trebuchet MS" w:eastAsia="Trebuchet MS" w:hAnsi="Trebuchet MS" w:cs="Trebuchet MS"/>
          <w:color w:val="0D0D0D"/>
        </w:rPr>
        <w:t>finan</w:t>
      </w:r>
      <w:proofErr w:type="gramEnd"/>
      <w:r w:rsidR="0099349E">
        <w:rPr>
          <w:rFonts w:ascii="Trebuchet MS" w:eastAsia="Trebuchet MS" w:hAnsi="Trebuchet MS" w:cs="Trebuchet MS"/>
          <w:color w:val="0D0D0D"/>
          <w:spacing w:val="-1"/>
        </w:rPr>
        <w:t>țat</w:t>
      </w:r>
      <w:r w:rsidR="0099349E">
        <w:rPr>
          <w:rFonts w:ascii="Trebuchet MS" w:eastAsia="Trebuchet MS" w:hAnsi="Trebuchet MS" w:cs="Trebuchet MS"/>
          <w:color w:val="0D0D0D"/>
        </w:rPr>
        <w:t xml:space="preserve">e </w:t>
      </w:r>
      <w:r w:rsidR="0099349E">
        <w:rPr>
          <w:rFonts w:ascii="Trebuchet MS" w:eastAsia="Trebuchet MS" w:hAnsi="Trebuchet MS" w:cs="Trebuchet MS"/>
          <w:color w:val="0D0D0D"/>
          <w:spacing w:val="7"/>
        </w:rPr>
        <w:t xml:space="preserve"> </w:t>
      </w:r>
      <w:r w:rsidR="0099349E">
        <w:rPr>
          <w:rFonts w:ascii="Trebuchet MS" w:eastAsia="Trebuchet MS" w:hAnsi="Trebuchet MS" w:cs="Trebuchet MS"/>
          <w:color w:val="0D0D0D"/>
        </w:rPr>
        <w:t>prin</w:t>
      </w:r>
      <w:r w:rsidR="0099349E">
        <w:rPr>
          <w:rFonts w:ascii="Trebuchet MS" w:eastAsia="Trebuchet MS" w:hAnsi="Trebuchet MS" w:cs="Trebuchet MS"/>
          <w:color w:val="0D0D0D"/>
          <w:spacing w:val="51"/>
        </w:rPr>
        <w:t xml:space="preserve"> </w:t>
      </w:r>
      <w:r w:rsidR="0099349E">
        <w:rPr>
          <w:rFonts w:ascii="Trebuchet MS" w:eastAsia="Trebuchet MS" w:hAnsi="Trebuchet MS" w:cs="Trebuchet MS"/>
          <w:color w:val="0D0D0D"/>
        </w:rPr>
        <w:t>scheme  de</w:t>
      </w:r>
      <w:r w:rsidR="0099349E">
        <w:rPr>
          <w:rFonts w:ascii="Trebuchet MS" w:eastAsia="Trebuchet MS" w:hAnsi="Trebuchet MS" w:cs="Trebuchet MS"/>
          <w:color w:val="0D0D0D"/>
          <w:spacing w:val="47"/>
        </w:rPr>
        <w:t xml:space="preserve"> </w:t>
      </w:r>
      <w:r w:rsidR="0099349E">
        <w:rPr>
          <w:rFonts w:ascii="Trebuchet MS" w:eastAsia="Trebuchet MS" w:hAnsi="Trebuchet MS" w:cs="Trebuchet MS"/>
          <w:color w:val="0D0D0D"/>
          <w:spacing w:val="-1"/>
        </w:rPr>
        <w:t>ajuto</w:t>
      </w:r>
      <w:r w:rsidR="0099349E">
        <w:rPr>
          <w:rFonts w:ascii="Trebuchet MS" w:eastAsia="Trebuchet MS" w:hAnsi="Trebuchet MS" w:cs="Trebuchet MS"/>
          <w:color w:val="0D0D0D"/>
        </w:rPr>
        <w:t>r</w:t>
      </w:r>
      <w:r w:rsidR="0099349E">
        <w:rPr>
          <w:rFonts w:ascii="Trebuchet MS" w:eastAsia="Trebuchet MS" w:hAnsi="Trebuchet MS" w:cs="Trebuchet MS"/>
          <w:color w:val="0D0D0D"/>
          <w:spacing w:val="59"/>
        </w:rPr>
        <w:t xml:space="preserve"> </w:t>
      </w:r>
      <w:r w:rsidR="0099349E">
        <w:rPr>
          <w:rFonts w:ascii="Trebuchet MS" w:eastAsia="Trebuchet MS" w:hAnsi="Trebuchet MS" w:cs="Trebuchet MS"/>
          <w:color w:val="0D0D0D"/>
          <w:spacing w:val="-2"/>
        </w:rPr>
        <w:t>d</w:t>
      </w:r>
      <w:r w:rsidR="0099349E">
        <w:rPr>
          <w:rFonts w:ascii="Trebuchet MS" w:eastAsia="Trebuchet MS" w:hAnsi="Trebuchet MS" w:cs="Trebuchet MS"/>
          <w:color w:val="0D0D0D"/>
        </w:rPr>
        <w:t>e</w:t>
      </w:r>
      <w:r w:rsidR="0099349E">
        <w:rPr>
          <w:rFonts w:ascii="Trebuchet MS" w:eastAsia="Trebuchet MS" w:hAnsi="Trebuchet MS" w:cs="Trebuchet MS"/>
          <w:color w:val="0D0D0D"/>
          <w:spacing w:val="48"/>
        </w:rPr>
        <w:t xml:space="preserve"> </w:t>
      </w:r>
      <w:r w:rsidR="0099349E">
        <w:rPr>
          <w:rFonts w:ascii="Trebuchet MS" w:eastAsia="Trebuchet MS" w:hAnsi="Trebuchet MS" w:cs="Trebuchet MS"/>
          <w:color w:val="0D0D0D"/>
        </w:rPr>
        <w:t xml:space="preserve">stat/minimis </w:t>
      </w:r>
      <w:r w:rsidR="0099349E">
        <w:rPr>
          <w:rFonts w:ascii="Trebuchet MS" w:eastAsia="Trebuchet MS" w:hAnsi="Trebuchet MS" w:cs="Trebuchet MS"/>
          <w:color w:val="0D0D0D"/>
          <w:spacing w:val="16"/>
        </w:rPr>
        <w:t xml:space="preserve"> </w:t>
      </w:r>
      <w:r w:rsidR="0099349E">
        <w:rPr>
          <w:rFonts w:ascii="Trebuchet MS" w:eastAsia="Trebuchet MS" w:hAnsi="Trebuchet MS" w:cs="Trebuchet MS"/>
          <w:color w:val="0D0D0D"/>
          <w:spacing w:val="-1"/>
        </w:rPr>
        <w:t>s</w:t>
      </w:r>
      <w:r w:rsidR="0099349E">
        <w:rPr>
          <w:rFonts w:ascii="Trebuchet MS" w:eastAsia="Trebuchet MS" w:hAnsi="Trebuchet MS" w:cs="Trebuchet MS"/>
          <w:color w:val="0D0D0D"/>
        </w:rPr>
        <w:t>e</w:t>
      </w:r>
      <w:r w:rsidR="0099349E">
        <w:rPr>
          <w:rFonts w:ascii="Trebuchet MS" w:eastAsia="Trebuchet MS" w:hAnsi="Trebuchet MS" w:cs="Trebuchet MS"/>
          <w:color w:val="0D0D0D"/>
          <w:spacing w:val="47"/>
        </w:rPr>
        <w:t xml:space="preserve"> </w:t>
      </w:r>
      <w:r w:rsidR="0099349E">
        <w:rPr>
          <w:rFonts w:ascii="Trebuchet MS" w:eastAsia="Trebuchet MS" w:hAnsi="Trebuchet MS" w:cs="Trebuchet MS"/>
          <w:color w:val="0D0D0D"/>
          <w:spacing w:val="-1"/>
        </w:rPr>
        <w:t>vo</w:t>
      </w:r>
      <w:r w:rsidR="0099349E">
        <w:rPr>
          <w:rFonts w:ascii="Trebuchet MS" w:eastAsia="Trebuchet MS" w:hAnsi="Trebuchet MS" w:cs="Trebuchet MS"/>
          <w:color w:val="0D0D0D"/>
        </w:rPr>
        <w:t>r</w:t>
      </w:r>
      <w:r w:rsidR="0099349E">
        <w:rPr>
          <w:rFonts w:ascii="Trebuchet MS" w:eastAsia="Trebuchet MS" w:hAnsi="Trebuchet MS" w:cs="Trebuchet MS"/>
          <w:color w:val="0D0D0D"/>
          <w:spacing w:val="50"/>
        </w:rPr>
        <w:t xml:space="preserve"> </w:t>
      </w:r>
      <w:r w:rsidR="0099349E">
        <w:rPr>
          <w:rFonts w:ascii="Trebuchet MS" w:eastAsia="Trebuchet MS" w:hAnsi="Trebuchet MS" w:cs="Trebuchet MS"/>
          <w:color w:val="0D0D0D"/>
          <w:w w:val="103"/>
        </w:rPr>
        <w:t xml:space="preserve">calcula </w:t>
      </w:r>
      <w:r w:rsidR="0099349E">
        <w:rPr>
          <w:rFonts w:ascii="Trebuchet MS" w:eastAsia="Trebuchet MS" w:hAnsi="Trebuchet MS" w:cs="Trebuchet MS"/>
          <w:color w:val="0D0D0D"/>
        </w:rPr>
        <w:t>dobânzi</w:t>
      </w:r>
      <w:r w:rsidR="0099349E">
        <w:rPr>
          <w:rFonts w:ascii="Trebuchet MS" w:eastAsia="Trebuchet MS" w:hAnsi="Trebuchet MS" w:cs="Trebuchet MS"/>
          <w:color w:val="0D0D0D"/>
          <w:spacing w:val="23"/>
        </w:rPr>
        <w:t xml:space="preserve"> </w:t>
      </w:r>
      <w:r w:rsidR="0099349E">
        <w:rPr>
          <w:rFonts w:ascii="Trebuchet MS" w:eastAsia="Trebuchet MS" w:hAnsi="Trebuchet MS" w:cs="Trebuchet MS"/>
          <w:color w:val="0D0D0D"/>
        </w:rPr>
        <w:t>de</w:t>
      </w:r>
      <w:r w:rsidR="0099349E">
        <w:rPr>
          <w:rFonts w:ascii="Trebuchet MS" w:eastAsia="Trebuchet MS" w:hAnsi="Trebuchet MS" w:cs="Trebuchet MS"/>
          <w:color w:val="0D0D0D"/>
          <w:spacing w:val="9"/>
        </w:rPr>
        <w:t xml:space="preserve"> </w:t>
      </w:r>
      <w:r w:rsidR="0099349E">
        <w:rPr>
          <w:rFonts w:ascii="Trebuchet MS" w:eastAsia="Trebuchet MS" w:hAnsi="Trebuchet MS" w:cs="Trebuchet MS"/>
          <w:color w:val="0D0D0D"/>
        </w:rPr>
        <w:t>întârz</w:t>
      </w:r>
      <w:r w:rsidR="0099349E">
        <w:rPr>
          <w:rFonts w:ascii="Trebuchet MS" w:eastAsia="Trebuchet MS" w:hAnsi="Trebuchet MS" w:cs="Trebuchet MS"/>
          <w:color w:val="0D0D0D"/>
          <w:spacing w:val="1"/>
        </w:rPr>
        <w:t>i</w:t>
      </w:r>
      <w:r w:rsidR="0099349E">
        <w:rPr>
          <w:rFonts w:ascii="Trebuchet MS" w:eastAsia="Trebuchet MS" w:hAnsi="Trebuchet MS" w:cs="Trebuchet MS"/>
          <w:color w:val="0D0D0D"/>
          <w:spacing w:val="-1"/>
        </w:rPr>
        <w:t>er</w:t>
      </w:r>
      <w:r w:rsidR="0099349E">
        <w:rPr>
          <w:rFonts w:ascii="Trebuchet MS" w:eastAsia="Trebuchet MS" w:hAnsi="Trebuchet MS" w:cs="Trebuchet MS"/>
          <w:color w:val="0D0D0D"/>
        </w:rPr>
        <w:t>e</w:t>
      </w:r>
      <w:r w:rsidR="0099349E">
        <w:rPr>
          <w:rFonts w:ascii="Trebuchet MS" w:eastAsia="Trebuchet MS" w:hAnsi="Trebuchet MS" w:cs="Trebuchet MS"/>
          <w:color w:val="0D0D0D"/>
          <w:spacing w:val="27"/>
        </w:rPr>
        <w:t xml:space="preserve"> </w:t>
      </w:r>
      <w:r w:rsidR="0099349E">
        <w:rPr>
          <w:rFonts w:ascii="Trebuchet MS" w:eastAsia="Trebuchet MS" w:hAnsi="Trebuchet MS" w:cs="Trebuchet MS"/>
          <w:color w:val="0D0D0D"/>
          <w:spacing w:val="-1"/>
        </w:rPr>
        <w:t>î</w:t>
      </w:r>
      <w:r w:rsidR="0099349E">
        <w:rPr>
          <w:rFonts w:ascii="Trebuchet MS" w:eastAsia="Trebuchet MS" w:hAnsi="Trebuchet MS" w:cs="Trebuchet MS"/>
          <w:color w:val="0D0D0D"/>
        </w:rPr>
        <w:t>n</w:t>
      </w:r>
      <w:r w:rsidR="0099349E">
        <w:rPr>
          <w:rFonts w:ascii="Trebuchet MS" w:eastAsia="Trebuchet MS" w:hAnsi="Trebuchet MS" w:cs="Trebuchet MS"/>
          <w:color w:val="0D0D0D"/>
          <w:spacing w:val="6"/>
        </w:rPr>
        <w:t xml:space="preserve"> </w:t>
      </w:r>
      <w:r w:rsidR="0099349E">
        <w:rPr>
          <w:rFonts w:ascii="Trebuchet MS" w:eastAsia="Trebuchet MS" w:hAnsi="Trebuchet MS" w:cs="Trebuchet MS"/>
          <w:color w:val="0D0D0D"/>
          <w:spacing w:val="-1"/>
        </w:rPr>
        <w:t>cond</w:t>
      </w:r>
      <w:r w:rsidR="0099349E">
        <w:rPr>
          <w:rFonts w:ascii="Trebuchet MS" w:eastAsia="Trebuchet MS" w:hAnsi="Trebuchet MS" w:cs="Trebuchet MS"/>
          <w:color w:val="0D0D0D"/>
          <w:spacing w:val="3"/>
        </w:rPr>
        <w:t>i</w:t>
      </w:r>
      <w:r w:rsidR="0099349E">
        <w:rPr>
          <w:rFonts w:ascii="Trebuchet MS" w:eastAsia="Trebuchet MS" w:hAnsi="Trebuchet MS" w:cs="Trebuchet MS"/>
          <w:color w:val="0D0D0D"/>
        </w:rPr>
        <w:t>țiile</w:t>
      </w:r>
      <w:r w:rsidR="0099349E">
        <w:rPr>
          <w:rFonts w:ascii="Trebuchet MS" w:eastAsia="Trebuchet MS" w:hAnsi="Trebuchet MS" w:cs="Trebuchet MS"/>
          <w:color w:val="0D0D0D"/>
          <w:spacing w:val="27"/>
        </w:rPr>
        <w:t xml:space="preserve"> </w:t>
      </w:r>
      <w:r w:rsidR="0099349E">
        <w:rPr>
          <w:rFonts w:ascii="Trebuchet MS" w:eastAsia="Trebuchet MS" w:hAnsi="Trebuchet MS" w:cs="Trebuchet MS"/>
          <w:color w:val="0D0D0D"/>
        </w:rPr>
        <w:t>prevederilor</w:t>
      </w:r>
      <w:r w:rsidR="0099349E">
        <w:rPr>
          <w:rFonts w:ascii="Trebuchet MS" w:eastAsia="Trebuchet MS" w:hAnsi="Trebuchet MS" w:cs="Trebuchet MS"/>
          <w:color w:val="0D0D0D"/>
          <w:spacing w:val="35"/>
        </w:rPr>
        <w:t xml:space="preserve"> </w:t>
      </w:r>
      <w:r w:rsidR="0099349E">
        <w:rPr>
          <w:rFonts w:ascii="Trebuchet MS" w:eastAsia="Trebuchet MS" w:hAnsi="Trebuchet MS" w:cs="Trebuchet MS"/>
          <w:color w:val="0D0D0D"/>
        </w:rPr>
        <w:t>legale</w:t>
      </w:r>
      <w:r w:rsidR="0099349E">
        <w:rPr>
          <w:rFonts w:ascii="Trebuchet MS" w:eastAsia="Trebuchet MS" w:hAnsi="Trebuchet MS" w:cs="Trebuchet MS"/>
          <w:color w:val="0D0D0D"/>
          <w:spacing w:val="18"/>
        </w:rPr>
        <w:t xml:space="preserve"> </w:t>
      </w:r>
      <w:r w:rsidR="0099349E">
        <w:rPr>
          <w:rFonts w:ascii="Trebuchet MS" w:eastAsia="Trebuchet MS" w:hAnsi="Trebuchet MS" w:cs="Trebuchet MS"/>
          <w:color w:val="0D0D0D"/>
        </w:rPr>
        <w:t>privind</w:t>
      </w:r>
      <w:r w:rsidR="0099349E">
        <w:rPr>
          <w:rFonts w:ascii="Trebuchet MS" w:eastAsia="Trebuchet MS" w:hAnsi="Trebuchet MS" w:cs="Trebuchet MS"/>
          <w:color w:val="0D0D0D"/>
          <w:spacing w:val="21"/>
        </w:rPr>
        <w:t xml:space="preserve"> </w:t>
      </w:r>
      <w:r w:rsidR="0099349E">
        <w:rPr>
          <w:rFonts w:ascii="Trebuchet MS" w:eastAsia="Trebuchet MS" w:hAnsi="Trebuchet MS" w:cs="Trebuchet MS"/>
          <w:color w:val="0D0D0D"/>
        </w:rPr>
        <w:t>ajutoarele</w:t>
      </w:r>
      <w:r w:rsidR="0099349E">
        <w:rPr>
          <w:rFonts w:ascii="Trebuchet MS" w:eastAsia="Trebuchet MS" w:hAnsi="Trebuchet MS" w:cs="Trebuchet MS"/>
          <w:color w:val="0D0D0D"/>
          <w:spacing w:val="30"/>
        </w:rPr>
        <w:t xml:space="preserve"> </w:t>
      </w:r>
      <w:r w:rsidR="0099349E">
        <w:rPr>
          <w:rFonts w:ascii="Trebuchet MS" w:eastAsia="Trebuchet MS" w:hAnsi="Trebuchet MS" w:cs="Trebuchet MS"/>
          <w:color w:val="0D0D0D"/>
        </w:rPr>
        <w:t>de</w:t>
      </w:r>
      <w:r w:rsidR="0099349E">
        <w:rPr>
          <w:rFonts w:ascii="Trebuchet MS" w:eastAsia="Trebuchet MS" w:hAnsi="Trebuchet MS" w:cs="Trebuchet MS"/>
          <w:color w:val="0D0D0D"/>
          <w:spacing w:val="9"/>
        </w:rPr>
        <w:t xml:space="preserve"> </w:t>
      </w:r>
      <w:r w:rsidR="0099349E">
        <w:rPr>
          <w:rFonts w:ascii="Trebuchet MS" w:eastAsia="Trebuchet MS" w:hAnsi="Trebuchet MS" w:cs="Trebuchet MS"/>
          <w:color w:val="0D0D0D"/>
          <w:w w:val="103"/>
        </w:rPr>
        <w:t>stat/minimis.</w:t>
      </w: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line="200" w:lineRule="exact"/>
      </w:pPr>
    </w:p>
    <w:p w:rsidR="000B3971" w:rsidRDefault="000B3971">
      <w:pPr>
        <w:spacing w:before="12" w:line="220" w:lineRule="exact"/>
        <w:rPr>
          <w:sz w:val="22"/>
          <w:szCs w:val="22"/>
        </w:rPr>
      </w:pPr>
    </w:p>
    <w:p w:rsidR="000B3971" w:rsidRDefault="0099349E">
      <w:pPr>
        <w:spacing w:before="53" w:line="180" w:lineRule="exact"/>
        <w:ind w:left="133" w:right="113"/>
        <w:rPr>
          <w:rFonts w:ascii="Trebuchet MS" w:eastAsia="Trebuchet MS" w:hAnsi="Trebuchet MS" w:cs="Trebuchet MS"/>
          <w:sz w:val="17"/>
          <w:szCs w:val="17"/>
        </w:rPr>
      </w:pPr>
      <w:r>
        <w:rPr>
          <w:rFonts w:ascii="Trebuchet MS" w:eastAsia="Trebuchet MS" w:hAnsi="Trebuchet MS" w:cs="Trebuchet MS"/>
          <w:position w:val="6"/>
          <w:sz w:val="11"/>
          <w:szCs w:val="11"/>
        </w:rPr>
        <w:t>3</w:t>
      </w:r>
      <w:r>
        <w:rPr>
          <w:rFonts w:ascii="Trebuchet MS" w:eastAsia="Trebuchet MS" w:hAnsi="Trebuchet MS" w:cs="Trebuchet MS"/>
          <w:spacing w:val="24"/>
          <w:position w:val="6"/>
          <w:sz w:val="11"/>
          <w:szCs w:val="11"/>
        </w:rPr>
        <w:t xml:space="preserve"> </w:t>
      </w:r>
      <w:r>
        <w:rPr>
          <w:rFonts w:ascii="Trebuchet MS" w:eastAsia="Trebuchet MS" w:hAnsi="Trebuchet MS" w:cs="Trebuchet MS"/>
          <w:sz w:val="17"/>
          <w:szCs w:val="17"/>
        </w:rPr>
        <w:t>Prevederile</w:t>
      </w:r>
      <w:r>
        <w:rPr>
          <w:rFonts w:ascii="Trebuchet MS" w:eastAsia="Trebuchet MS" w:hAnsi="Trebuchet MS" w:cs="Trebuchet MS"/>
          <w:spacing w:val="-8"/>
          <w:sz w:val="17"/>
          <w:szCs w:val="17"/>
        </w:rPr>
        <w:t xml:space="preserve"> </w:t>
      </w:r>
      <w:r>
        <w:rPr>
          <w:rFonts w:ascii="Trebuchet MS" w:eastAsia="Trebuchet MS" w:hAnsi="Trebuchet MS" w:cs="Trebuchet MS"/>
          <w:sz w:val="17"/>
          <w:szCs w:val="17"/>
        </w:rPr>
        <w:t>prezentului</w:t>
      </w:r>
      <w:r>
        <w:rPr>
          <w:rFonts w:ascii="Trebuchet MS" w:eastAsia="Trebuchet MS" w:hAnsi="Trebuchet MS" w:cs="Trebuchet MS"/>
          <w:spacing w:val="-8"/>
          <w:sz w:val="17"/>
          <w:szCs w:val="17"/>
        </w:rPr>
        <w:t xml:space="preserve"> </w:t>
      </w:r>
      <w:r>
        <w:rPr>
          <w:rFonts w:ascii="Trebuchet MS" w:eastAsia="Trebuchet MS" w:hAnsi="Trebuchet MS" w:cs="Trebuchet MS"/>
          <w:sz w:val="17"/>
          <w:szCs w:val="17"/>
        </w:rPr>
        <w:t>articol</w:t>
      </w:r>
      <w:r>
        <w:rPr>
          <w:rFonts w:ascii="Trebuchet MS" w:eastAsia="Trebuchet MS" w:hAnsi="Trebuchet MS" w:cs="Trebuchet MS"/>
          <w:spacing w:val="-4"/>
          <w:sz w:val="17"/>
          <w:szCs w:val="17"/>
        </w:rPr>
        <w:t xml:space="preserve"> </w:t>
      </w:r>
      <w:r>
        <w:rPr>
          <w:rFonts w:ascii="Trebuchet MS" w:eastAsia="Trebuchet MS" w:hAnsi="Trebuchet MS" w:cs="Trebuchet MS"/>
          <w:sz w:val="17"/>
          <w:szCs w:val="17"/>
        </w:rPr>
        <w:t>se</w:t>
      </w:r>
      <w:r>
        <w:rPr>
          <w:rFonts w:ascii="Trebuchet MS" w:eastAsia="Trebuchet MS" w:hAnsi="Trebuchet MS" w:cs="Trebuchet MS"/>
          <w:spacing w:val="-1"/>
          <w:sz w:val="17"/>
          <w:szCs w:val="17"/>
        </w:rPr>
        <w:t xml:space="preserve"> </w:t>
      </w:r>
      <w:r>
        <w:rPr>
          <w:rFonts w:ascii="Trebuchet MS" w:eastAsia="Trebuchet MS" w:hAnsi="Trebuchet MS" w:cs="Trebuchet MS"/>
          <w:sz w:val="17"/>
          <w:szCs w:val="17"/>
        </w:rPr>
        <w:t>apl</w:t>
      </w:r>
      <w:r>
        <w:rPr>
          <w:rFonts w:ascii="Trebuchet MS" w:eastAsia="Trebuchet MS" w:hAnsi="Trebuchet MS" w:cs="Trebuchet MS"/>
          <w:spacing w:val="1"/>
          <w:sz w:val="17"/>
          <w:szCs w:val="17"/>
        </w:rPr>
        <w:t>i</w:t>
      </w:r>
      <w:r>
        <w:rPr>
          <w:rFonts w:ascii="Trebuchet MS" w:eastAsia="Trebuchet MS" w:hAnsi="Trebuchet MS" w:cs="Trebuchet MS"/>
          <w:spacing w:val="-1"/>
          <w:sz w:val="17"/>
          <w:szCs w:val="17"/>
        </w:rPr>
        <w:t>c</w:t>
      </w:r>
      <w:r>
        <w:rPr>
          <w:rFonts w:ascii="Trebuchet MS" w:eastAsia="Trebuchet MS" w:hAnsi="Trebuchet MS" w:cs="Trebuchet MS"/>
          <w:sz w:val="17"/>
          <w:szCs w:val="17"/>
        </w:rPr>
        <w:t>a</w:t>
      </w:r>
      <w:r>
        <w:rPr>
          <w:rFonts w:ascii="Trebuchet MS" w:eastAsia="Trebuchet MS" w:hAnsi="Trebuchet MS" w:cs="Trebuchet MS"/>
          <w:spacing w:val="-2"/>
          <w:sz w:val="17"/>
          <w:szCs w:val="17"/>
        </w:rPr>
        <w:t xml:space="preserve"> </w:t>
      </w:r>
      <w:r>
        <w:rPr>
          <w:rFonts w:ascii="Trebuchet MS" w:eastAsia="Trebuchet MS" w:hAnsi="Trebuchet MS" w:cs="Trebuchet MS"/>
          <w:sz w:val="17"/>
          <w:szCs w:val="17"/>
        </w:rPr>
        <w:t>exclusiv</w:t>
      </w:r>
      <w:r>
        <w:rPr>
          <w:rFonts w:ascii="Trebuchet MS" w:eastAsia="Trebuchet MS" w:hAnsi="Trebuchet MS" w:cs="Trebuchet MS"/>
          <w:spacing w:val="-6"/>
          <w:sz w:val="17"/>
          <w:szCs w:val="17"/>
        </w:rPr>
        <w:t xml:space="preserve"> </w:t>
      </w:r>
      <w:r>
        <w:rPr>
          <w:rFonts w:ascii="Trebuchet MS" w:eastAsia="Trebuchet MS" w:hAnsi="Trebuchet MS" w:cs="Trebuchet MS"/>
          <w:sz w:val="17"/>
          <w:szCs w:val="17"/>
        </w:rPr>
        <w:t>contractelor</w:t>
      </w:r>
      <w:r>
        <w:rPr>
          <w:rFonts w:ascii="Trebuchet MS" w:eastAsia="Trebuchet MS" w:hAnsi="Trebuchet MS" w:cs="Trebuchet MS"/>
          <w:spacing w:val="-9"/>
          <w:sz w:val="17"/>
          <w:szCs w:val="17"/>
        </w:rPr>
        <w:t xml:space="preserve"> </w:t>
      </w:r>
      <w:r>
        <w:rPr>
          <w:rFonts w:ascii="Trebuchet MS" w:eastAsia="Trebuchet MS" w:hAnsi="Trebuchet MS" w:cs="Trebuchet MS"/>
          <w:sz w:val="17"/>
          <w:szCs w:val="17"/>
        </w:rPr>
        <w:t>de</w:t>
      </w:r>
      <w:r>
        <w:rPr>
          <w:rFonts w:ascii="Trebuchet MS" w:eastAsia="Trebuchet MS" w:hAnsi="Trebuchet MS" w:cs="Trebuchet MS"/>
          <w:spacing w:val="-2"/>
          <w:sz w:val="17"/>
          <w:szCs w:val="17"/>
        </w:rPr>
        <w:t xml:space="preserve"> </w:t>
      </w:r>
      <w:r>
        <w:rPr>
          <w:rFonts w:ascii="Trebuchet MS" w:eastAsia="Trebuchet MS" w:hAnsi="Trebuchet MS" w:cs="Trebuchet MS"/>
          <w:sz w:val="17"/>
          <w:szCs w:val="17"/>
        </w:rPr>
        <w:t>finantare</w:t>
      </w:r>
      <w:r>
        <w:rPr>
          <w:rFonts w:ascii="Trebuchet MS" w:eastAsia="Trebuchet MS" w:hAnsi="Trebuchet MS" w:cs="Trebuchet MS"/>
          <w:spacing w:val="-7"/>
          <w:sz w:val="17"/>
          <w:szCs w:val="17"/>
        </w:rPr>
        <w:t xml:space="preserve"> </w:t>
      </w:r>
      <w:r>
        <w:rPr>
          <w:rFonts w:ascii="Trebuchet MS" w:eastAsia="Trebuchet MS" w:hAnsi="Trebuchet MS" w:cs="Trebuchet MS"/>
          <w:sz w:val="17"/>
          <w:szCs w:val="17"/>
        </w:rPr>
        <w:t>care</w:t>
      </w:r>
      <w:r>
        <w:rPr>
          <w:rFonts w:ascii="Trebuchet MS" w:eastAsia="Trebuchet MS" w:hAnsi="Trebuchet MS" w:cs="Trebuchet MS"/>
          <w:spacing w:val="-3"/>
          <w:sz w:val="17"/>
          <w:szCs w:val="17"/>
        </w:rPr>
        <w:t xml:space="preserve"> </w:t>
      </w:r>
      <w:r>
        <w:rPr>
          <w:rFonts w:ascii="Trebuchet MS" w:eastAsia="Trebuchet MS" w:hAnsi="Trebuchet MS" w:cs="Trebuchet MS"/>
          <w:sz w:val="17"/>
          <w:szCs w:val="17"/>
        </w:rPr>
        <w:t>intra</w:t>
      </w:r>
      <w:r>
        <w:rPr>
          <w:rFonts w:ascii="Trebuchet MS" w:eastAsia="Trebuchet MS" w:hAnsi="Trebuchet MS" w:cs="Trebuchet MS"/>
          <w:spacing w:val="-4"/>
          <w:sz w:val="17"/>
          <w:szCs w:val="17"/>
        </w:rPr>
        <w:t xml:space="preserve"> </w:t>
      </w:r>
      <w:r>
        <w:rPr>
          <w:rFonts w:ascii="Trebuchet MS" w:eastAsia="Trebuchet MS" w:hAnsi="Trebuchet MS" w:cs="Trebuchet MS"/>
          <w:sz w:val="17"/>
          <w:szCs w:val="17"/>
        </w:rPr>
        <w:t>sub</w:t>
      </w:r>
      <w:r>
        <w:rPr>
          <w:rFonts w:ascii="Trebuchet MS" w:eastAsia="Trebuchet MS" w:hAnsi="Trebuchet MS" w:cs="Trebuchet MS"/>
          <w:spacing w:val="-3"/>
          <w:sz w:val="17"/>
          <w:szCs w:val="17"/>
        </w:rPr>
        <w:t xml:space="preserve"> </w:t>
      </w:r>
      <w:r>
        <w:rPr>
          <w:rFonts w:ascii="Trebuchet MS" w:eastAsia="Trebuchet MS" w:hAnsi="Trebuchet MS" w:cs="Trebuchet MS"/>
          <w:sz w:val="17"/>
          <w:szCs w:val="17"/>
        </w:rPr>
        <w:t>incidenta</w:t>
      </w:r>
      <w:r>
        <w:rPr>
          <w:rFonts w:ascii="Trebuchet MS" w:eastAsia="Trebuchet MS" w:hAnsi="Trebuchet MS" w:cs="Trebuchet MS"/>
          <w:spacing w:val="-7"/>
          <w:sz w:val="17"/>
          <w:szCs w:val="17"/>
        </w:rPr>
        <w:t xml:space="preserve"> </w:t>
      </w:r>
      <w:r>
        <w:rPr>
          <w:rFonts w:ascii="Trebuchet MS" w:eastAsia="Trebuchet MS" w:hAnsi="Trebuchet MS" w:cs="Trebuchet MS"/>
          <w:sz w:val="17"/>
          <w:szCs w:val="17"/>
        </w:rPr>
        <w:t>schemelor de</w:t>
      </w:r>
      <w:r>
        <w:rPr>
          <w:rFonts w:ascii="Trebuchet MS" w:eastAsia="Trebuchet MS" w:hAnsi="Trebuchet MS" w:cs="Trebuchet MS"/>
          <w:spacing w:val="-2"/>
          <w:sz w:val="17"/>
          <w:szCs w:val="17"/>
        </w:rPr>
        <w:t xml:space="preserve"> </w:t>
      </w:r>
      <w:r>
        <w:rPr>
          <w:rFonts w:ascii="Trebuchet MS" w:eastAsia="Trebuchet MS" w:hAnsi="Trebuchet MS" w:cs="Trebuchet MS"/>
          <w:sz w:val="17"/>
          <w:szCs w:val="17"/>
        </w:rPr>
        <w:t>ajutor</w:t>
      </w:r>
      <w:r>
        <w:rPr>
          <w:rFonts w:ascii="Trebuchet MS" w:eastAsia="Trebuchet MS" w:hAnsi="Trebuchet MS" w:cs="Trebuchet MS"/>
          <w:spacing w:val="-5"/>
          <w:sz w:val="17"/>
          <w:szCs w:val="17"/>
        </w:rPr>
        <w:t xml:space="preserve"> </w:t>
      </w:r>
      <w:r>
        <w:rPr>
          <w:rFonts w:ascii="Trebuchet MS" w:eastAsia="Trebuchet MS" w:hAnsi="Trebuchet MS" w:cs="Trebuchet MS"/>
          <w:sz w:val="17"/>
          <w:szCs w:val="17"/>
        </w:rPr>
        <w:t>de</w:t>
      </w:r>
      <w:r>
        <w:rPr>
          <w:rFonts w:ascii="Trebuchet MS" w:eastAsia="Trebuchet MS" w:hAnsi="Trebuchet MS" w:cs="Trebuchet MS"/>
          <w:spacing w:val="-2"/>
          <w:sz w:val="17"/>
          <w:szCs w:val="17"/>
        </w:rPr>
        <w:t xml:space="preserve"> </w:t>
      </w:r>
      <w:r>
        <w:rPr>
          <w:rFonts w:ascii="Trebuchet MS" w:eastAsia="Trebuchet MS" w:hAnsi="Trebuchet MS" w:cs="Trebuchet MS"/>
          <w:sz w:val="17"/>
          <w:szCs w:val="17"/>
        </w:rPr>
        <w:t>stat/ajutor</w:t>
      </w:r>
      <w:r>
        <w:rPr>
          <w:rFonts w:ascii="Trebuchet MS" w:eastAsia="Trebuchet MS" w:hAnsi="Trebuchet MS" w:cs="Trebuchet MS"/>
          <w:spacing w:val="-12"/>
          <w:sz w:val="17"/>
          <w:szCs w:val="17"/>
        </w:rPr>
        <w:t xml:space="preserve"> </w:t>
      </w:r>
      <w:r>
        <w:rPr>
          <w:rFonts w:ascii="Trebuchet MS" w:eastAsia="Trebuchet MS" w:hAnsi="Trebuchet MS" w:cs="Trebuchet MS"/>
          <w:spacing w:val="4"/>
          <w:sz w:val="17"/>
          <w:szCs w:val="17"/>
        </w:rPr>
        <w:t>d</w:t>
      </w:r>
      <w:r>
        <w:rPr>
          <w:rFonts w:ascii="Trebuchet MS" w:eastAsia="Trebuchet MS" w:hAnsi="Trebuchet MS" w:cs="Trebuchet MS"/>
          <w:sz w:val="17"/>
          <w:szCs w:val="17"/>
        </w:rPr>
        <w:t>e</w:t>
      </w:r>
      <w:r>
        <w:rPr>
          <w:rFonts w:ascii="Trebuchet MS" w:eastAsia="Trebuchet MS" w:hAnsi="Trebuchet MS" w:cs="Trebuchet MS"/>
          <w:spacing w:val="-4"/>
          <w:sz w:val="17"/>
          <w:szCs w:val="17"/>
        </w:rPr>
        <w:t xml:space="preserve"> </w:t>
      </w:r>
      <w:r>
        <w:rPr>
          <w:rFonts w:ascii="Trebuchet MS" w:eastAsia="Trebuchet MS" w:hAnsi="Trebuchet MS" w:cs="Trebuchet MS"/>
          <w:sz w:val="17"/>
          <w:szCs w:val="17"/>
        </w:rPr>
        <w:t>minimis</w:t>
      </w:r>
    </w:p>
    <w:sectPr w:rsidR="000B3971">
      <w:pgSz w:w="12240" w:h="15840"/>
      <w:pgMar w:top="960" w:right="1720" w:bottom="280" w:left="1720" w:header="0" w:footer="5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EDE" w:rsidRDefault="00E42EDE">
      <w:r>
        <w:separator/>
      </w:r>
    </w:p>
  </w:endnote>
  <w:endnote w:type="continuationSeparator" w:id="0">
    <w:p w:rsidR="00E42EDE" w:rsidRDefault="00E42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75D" w:rsidRDefault="0057275D">
    <w:pPr>
      <w:spacing w:line="60" w:lineRule="exact"/>
      <w:rPr>
        <w:sz w:val="7"/>
        <w:szCs w:val="7"/>
      </w:rPr>
    </w:pPr>
    <w:r>
      <w:rPr>
        <w:noProof/>
      </w:rPr>
      <mc:AlternateContent>
        <mc:Choice Requires="wps">
          <w:drawing>
            <wp:anchor distT="0" distB="0" distL="114300" distR="114300" simplePos="0" relativeHeight="251657728" behindDoc="1" locked="0" layoutInCell="1" allowOverlap="1">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BE5AAF">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" filled="f" stroked="f">
              <v:textbox inset="0,0,0,0">
                <w:txbxContent>
                  <w:p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BE5AAF">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EDE" w:rsidRDefault="00E42EDE">
      <w:r>
        <w:separator/>
      </w:r>
    </w:p>
  </w:footnote>
  <w:footnote w:type="continuationSeparator" w:id="0">
    <w:p w:rsidR="00E42EDE" w:rsidRDefault="00E42E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971"/>
    <w:rsid w:val="000313BF"/>
    <w:rsid w:val="000951BF"/>
    <w:rsid w:val="000B3971"/>
    <w:rsid w:val="0011483F"/>
    <w:rsid w:val="00116F1A"/>
    <w:rsid w:val="00117C87"/>
    <w:rsid w:val="0019070D"/>
    <w:rsid w:val="0036774E"/>
    <w:rsid w:val="003D09B4"/>
    <w:rsid w:val="004D6415"/>
    <w:rsid w:val="00555534"/>
    <w:rsid w:val="0057275D"/>
    <w:rsid w:val="005A643B"/>
    <w:rsid w:val="00677E9A"/>
    <w:rsid w:val="006A6C0A"/>
    <w:rsid w:val="006F4D50"/>
    <w:rsid w:val="007159E9"/>
    <w:rsid w:val="007733AC"/>
    <w:rsid w:val="00786DC9"/>
    <w:rsid w:val="007C2AB9"/>
    <w:rsid w:val="007D3901"/>
    <w:rsid w:val="008960A5"/>
    <w:rsid w:val="00925636"/>
    <w:rsid w:val="0099349E"/>
    <w:rsid w:val="009D5479"/>
    <w:rsid w:val="009E09A4"/>
    <w:rsid w:val="00A50AA0"/>
    <w:rsid w:val="00A861EB"/>
    <w:rsid w:val="00B03C02"/>
    <w:rsid w:val="00BA4582"/>
    <w:rsid w:val="00BE5AAF"/>
    <w:rsid w:val="00C061E5"/>
    <w:rsid w:val="00C75526"/>
    <w:rsid w:val="00CA6AE7"/>
    <w:rsid w:val="00D066ED"/>
    <w:rsid w:val="00DC3D3D"/>
    <w:rsid w:val="00DF55A2"/>
    <w:rsid w:val="00E42EDE"/>
    <w:rsid w:val="00E863EA"/>
    <w:rsid w:val="00E971AD"/>
    <w:rsid w:val="00F10C0D"/>
    <w:rsid w:val="00F15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9364</Words>
  <Characters>53381</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2020-08-04T07:57:00Z</dcterms:created>
  <dcterms:modified xsi:type="dcterms:W3CDTF">2020-08-10T11:16:00Z</dcterms:modified>
</cp:coreProperties>
</file>